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E3ECC" w14:textId="77777777" w:rsidR="00D53310" w:rsidRPr="008929AC" w:rsidRDefault="00D53310" w:rsidP="00344FF3">
      <w:pPr>
        <w:tabs>
          <w:tab w:val="left" w:pos="284"/>
        </w:tabs>
        <w:spacing w:line="276" w:lineRule="auto"/>
        <w:jc w:val="center"/>
        <w:rPr>
          <w:rFonts w:ascii="Arial" w:hAnsi="Arial" w:cs="Arial"/>
          <w:color w:val="EE0000"/>
        </w:rPr>
      </w:pPr>
      <w:bookmarkStart w:id="0" w:name="page1"/>
      <w:bookmarkEnd w:id="0"/>
    </w:p>
    <w:p w14:paraId="321C080E" w14:textId="132EB61C" w:rsidR="00D53310" w:rsidRPr="005402C1" w:rsidRDefault="00F84972" w:rsidP="00F84972">
      <w:pPr>
        <w:spacing w:line="276" w:lineRule="auto"/>
        <w:ind w:right="16"/>
        <w:jc w:val="right"/>
        <w:rPr>
          <w:rFonts w:ascii="Arial" w:hAnsi="Arial" w:cs="Arial"/>
          <w:color w:val="000000" w:themeColor="text1"/>
        </w:rPr>
      </w:pPr>
      <w:r>
        <w:rPr>
          <w:rFonts w:ascii="Arial" w:eastAsia="Arial" w:hAnsi="Arial" w:cs="Arial"/>
          <w:b/>
          <w:bCs/>
          <w:color w:val="000000" w:themeColor="text1"/>
        </w:rPr>
        <w:t xml:space="preserve">Część C SWZ – Projektowane postanowienia umowy </w:t>
      </w:r>
    </w:p>
    <w:p w14:paraId="786DC2CC" w14:textId="77777777" w:rsidR="00D53310" w:rsidRPr="005402C1" w:rsidRDefault="00D53310" w:rsidP="001A1B31">
      <w:pPr>
        <w:spacing w:line="276" w:lineRule="auto"/>
        <w:jc w:val="both"/>
        <w:rPr>
          <w:rFonts w:ascii="Arial" w:hAnsi="Arial" w:cs="Arial"/>
          <w:color w:val="000000" w:themeColor="text1"/>
        </w:rPr>
      </w:pPr>
    </w:p>
    <w:p w14:paraId="41F8392A" w14:textId="27E68ABD" w:rsidR="00D53310" w:rsidRPr="005402C1" w:rsidRDefault="0077205C" w:rsidP="006B36A5">
      <w:pPr>
        <w:spacing w:line="276" w:lineRule="auto"/>
        <w:ind w:left="4"/>
        <w:jc w:val="both"/>
        <w:rPr>
          <w:rFonts w:ascii="Arial" w:hAnsi="Arial" w:cs="Arial"/>
          <w:color w:val="000000" w:themeColor="text1"/>
        </w:rPr>
      </w:pPr>
      <w:r w:rsidRPr="005402C1">
        <w:rPr>
          <w:rFonts w:ascii="Arial" w:eastAsia="Arial" w:hAnsi="Arial" w:cs="Arial"/>
          <w:color w:val="000000" w:themeColor="text1"/>
        </w:rPr>
        <w:t>zawarta pomiędzy:</w:t>
      </w:r>
    </w:p>
    <w:p w14:paraId="1335D32A" w14:textId="3350A47C" w:rsidR="00D53310" w:rsidRPr="005402C1" w:rsidRDefault="0077205C" w:rsidP="00283991">
      <w:pPr>
        <w:spacing w:line="276" w:lineRule="auto"/>
        <w:ind w:left="4" w:right="20"/>
        <w:jc w:val="both"/>
        <w:rPr>
          <w:rFonts w:ascii="Arial" w:hAnsi="Arial" w:cs="Arial"/>
          <w:color w:val="000000" w:themeColor="text1"/>
        </w:rPr>
      </w:pPr>
      <w:r w:rsidRPr="005402C1">
        <w:rPr>
          <w:rFonts w:ascii="Arial" w:eastAsia="Arial" w:hAnsi="Arial" w:cs="Arial"/>
          <w:b/>
          <w:bCs/>
          <w:color w:val="000000" w:themeColor="text1"/>
        </w:rPr>
        <w:t>Skarbem Państwa – Wojewodą Podkarpackim</w:t>
      </w:r>
      <w:r w:rsidRPr="005402C1">
        <w:rPr>
          <w:rFonts w:ascii="Arial" w:eastAsia="Arial" w:hAnsi="Arial" w:cs="Arial"/>
          <w:color w:val="000000" w:themeColor="text1"/>
        </w:rPr>
        <w:t xml:space="preserve"> z siedzibą w Rzeszowie (35-959) </w:t>
      </w:r>
      <w:r w:rsidR="00F767E9" w:rsidRPr="005402C1">
        <w:rPr>
          <w:rFonts w:ascii="Arial" w:eastAsia="Arial" w:hAnsi="Arial" w:cs="Arial"/>
          <w:color w:val="000000" w:themeColor="text1"/>
        </w:rPr>
        <w:br/>
      </w:r>
      <w:r w:rsidRPr="005402C1">
        <w:rPr>
          <w:rFonts w:ascii="Arial" w:eastAsia="Arial" w:hAnsi="Arial" w:cs="Arial"/>
          <w:color w:val="000000" w:themeColor="text1"/>
        </w:rPr>
        <w:t>przy ul. Grunwaldzkiej 15, NIP 813-17-21-402, Regon 000514348 reprezentowanym przez</w:t>
      </w:r>
      <w:r w:rsidR="00F84972">
        <w:rPr>
          <w:rFonts w:ascii="Arial" w:eastAsia="Arial" w:hAnsi="Arial" w:cs="Arial"/>
          <w:color w:val="000000" w:themeColor="text1"/>
        </w:rPr>
        <w:t xml:space="preserve"> ………………………………………..</w:t>
      </w:r>
      <w:r w:rsidRPr="005402C1">
        <w:rPr>
          <w:rFonts w:ascii="Arial" w:eastAsia="Arial" w:hAnsi="Arial" w:cs="Arial"/>
          <w:color w:val="000000" w:themeColor="text1"/>
        </w:rPr>
        <w:t xml:space="preserve">, zwanym w dalszej części umowy „Zamawiającym” </w:t>
      </w:r>
    </w:p>
    <w:p w14:paraId="47FCBFAE" w14:textId="77777777" w:rsidR="00F767E9" w:rsidRPr="005402C1" w:rsidRDefault="00F767E9" w:rsidP="00F767E9">
      <w:pPr>
        <w:spacing w:line="276" w:lineRule="auto"/>
        <w:ind w:left="4" w:right="20"/>
        <w:jc w:val="both"/>
        <w:rPr>
          <w:rFonts w:ascii="Arial" w:hAnsi="Arial" w:cs="Arial"/>
          <w:color w:val="000000" w:themeColor="text1"/>
        </w:rPr>
      </w:pPr>
    </w:p>
    <w:p w14:paraId="12F29E05" w14:textId="77777777" w:rsidR="00D53310" w:rsidRPr="005402C1" w:rsidRDefault="0077205C" w:rsidP="001A1B31">
      <w:pPr>
        <w:spacing w:line="276" w:lineRule="auto"/>
        <w:ind w:left="4"/>
        <w:jc w:val="both"/>
        <w:rPr>
          <w:rFonts w:ascii="Arial" w:hAnsi="Arial" w:cs="Arial"/>
          <w:color w:val="000000" w:themeColor="text1"/>
        </w:rPr>
      </w:pPr>
      <w:r w:rsidRPr="005402C1">
        <w:rPr>
          <w:rFonts w:ascii="Arial" w:eastAsia="Arial" w:hAnsi="Arial" w:cs="Arial"/>
          <w:color w:val="000000" w:themeColor="text1"/>
        </w:rPr>
        <w:t>a</w:t>
      </w:r>
    </w:p>
    <w:p w14:paraId="00A4DC4B" w14:textId="77777777" w:rsidR="00D53310" w:rsidRPr="005402C1" w:rsidRDefault="00D53310" w:rsidP="001A1B31">
      <w:pPr>
        <w:spacing w:line="276" w:lineRule="auto"/>
        <w:jc w:val="both"/>
        <w:rPr>
          <w:rFonts w:ascii="Arial" w:hAnsi="Arial" w:cs="Arial"/>
          <w:color w:val="000000" w:themeColor="text1"/>
        </w:rPr>
      </w:pPr>
    </w:p>
    <w:p w14:paraId="4A37CE99" w14:textId="77777777" w:rsidR="006530EA" w:rsidRPr="00DB4A68" w:rsidRDefault="006530EA" w:rsidP="006530EA">
      <w:pPr>
        <w:spacing w:line="276" w:lineRule="auto"/>
        <w:ind w:left="4"/>
        <w:jc w:val="both"/>
        <w:rPr>
          <w:rFonts w:ascii="Arial" w:hAnsi="Arial" w:cs="Arial"/>
        </w:rPr>
      </w:pPr>
      <w:r>
        <w:rPr>
          <w:rFonts w:ascii="Arial" w:eastAsia="Arial" w:hAnsi="Arial" w:cs="Arial"/>
          <w:b/>
          <w:bCs/>
        </w:rPr>
        <w:t>(Nazwa i dane podmiotu)</w:t>
      </w:r>
    </w:p>
    <w:p w14:paraId="59FD96AD" w14:textId="77777777" w:rsidR="006530EA" w:rsidRPr="00DB4A68" w:rsidRDefault="006530EA" w:rsidP="006530EA">
      <w:pPr>
        <w:spacing w:line="276" w:lineRule="auto"/>
        <w:jc w:val="both"/>
        <w:rPr>
          <w:rFonts w:ascii="Arial" w:hAnsi="Arial" w:cs="Arial"/>
        </w:rPr>
      </w:pPr>
    </w:p>
    <w:p w14:paraId="708A558B" w14:textId="16DEE9D2" w:rsidR="006530EA" w:rsidRPr="00541411" w:rsidRDefault="006530EA" w:rsidP="006530EA">
      <w:pPr>
        <w:pStyle w:val="Tekstpodstawowy"/>
        <w:tabs>
          <w:tab w:val="left" w:pos="4431"/>
        </w:tabs>
        <w:spacing w:after="170" w:line="276" w:lineRule="auto"/>
        <w:jc w:val="both"/>
        <w:rPr>
          <w:rFonts w:ascii="Arial" w:eastAsia="Arial" w:hAnsi="Arial" w:cs="Arial"/>
          <w:sz w:val="22"/>
          <w:szCs w:val="22"/>
          <w:lang w:eastAsia="pl-PL"/>
        </w:rPr>
      </w:pPr>
      <w:r w:rsidRPr="001B19A9">
        <w:rPr>
          <w:rFonts w:ascii="Arial" w:eastAsia="Arial" w:hAnsi="Arial" w:cs="Arial"/>
          <w:sz w:val="22"/>
          <w:szCs w:val="22"/>
          <w:lang w:eastAsia="pl-PL"/>
        </w:rPr>
        <w:t>W wyniku przeprowadzenia przez Zamawiającego, zgodnie z ustawą z dnia 11 września 2019 r. Prawo zamówień publicznych (Dz. U. z 2024 r., poz. 1320</w:t>
      </w:r>
      <w:r>
        <w:rPr>
          <w:rFonts w:ascii="Arial" w:eastAsia="Arial" w:hAnsi="Arial" w:cs="Arial"/>
          <w:sz w:val="22"/>
          <w:szCs w:val="22"/>
          <w:lang w:eastAsia="pl-PL"/>
        </w:rPr>
        <w:t xml:space="preserve"> ze zm.</w:t>
      </w:r>
      <w:r w:rsidRPr="001B19A9">
        <w:rPr>
          <w:rFonts w:ascii="Arial" w:eastAsia="Arial" w:hAnsi="Arial" w:cs="Arial"/>
          <w:sz w:val="22"/>
          <w:szCs w:val="22"/>
          <w:lang w:eastAsia="pl-PL"/>
        </w:rPr>
        <w:t xml:space="preserve">) wyboru oferty Wykonawcy </w:t>
      </w:r>
      <w:r>
        <w:rPr>
          <w:rFonts w:ascii="Arial" w:eastAsia="Arial" w:hAnsi="Arial" w:cs="Arial"/>
          <w:sz w:val="22"/>
          <w:szCs w:val="22"/>
          <w:lang w:eastAsia="pl-PL"/>
        </w:rPr>
        <w:br/>
      </w:r>
      <w:r w:rsidRPr="001B19A9">
        <w:rPr>
          <w:rFonts w:ascii="Arial" w:eastAsia="Arial" w:hAnsi="Arial" w:cs="Arial"/>
          <w:sz w:val="22"/>
          <w:szCs w:val="22"/>
          <w:lang w:eastAsia="pl-PL"/>
        </w:rPr>
        <w:t xml:space="preserve">w trybie podstawowym, o jaki mowa w art. 275 pkt 2  </w:t>
      </w:r>
      <w:r>
        <w:rPr>
          <w:rFonts w:ascii="Arial" w:eastAsia="Arial" w:hAnsi="Arial" w:cs="Arial"/>
          <w:sz w:val="22"/>
          <w:szCs w:val="22"/>
          <w:lang w:eastAsia="pl-PL"/>
        </w:rPr>
        <w:t xml:space="preserve">na zadanie pn. </w:t>
      </w:r>
      <w:r w:rsidRPr="001B19A9">
        <w:rPr>
          <w:rFonts w:ascii="Arial" w:eastAsia="Arial" w:hAnsi="Arial" w:cs="Arial"/>
          <w:b/>
          <w:bCs/>
          <w:sz w:val="22"/>
          <w:szCs w:val="22"/>
          <w:lang w:eastAsia="pl-PL"/>
        </w:rPr>
        <w:t xml:space="preserve">„Przebudowa budynku odpraw autokarów (BOA) na wjazd do UE na Drogowym Przejściu Granicznym </w:t>
      </w:r>
      <w:r>
        <w:rPr>
          <w:rFonts w:ascii="Arial" w:eastAsia="Arial" w:hAnsi="Arial" w:cs="Arial"/>
          <w:b/>
          <w:bCs/>
          <w:sz w:val="22"/>
          <w:szCs w:val="22"/>
          <w:lang w:eastAsia="pl-PL"/>
        </w:rPr>
        <w:br/>
      </w:r>
      <w:r w:rsidRPr="001B19A9">
        <w:rPr>
          <w:rFonts w:ascii="Arial" w:eastAsia="Arial" w:hAnsi="Arial" w:cs="Arial"/>
          <w:b/>
          <w:bCs/>
          <w:sz w:val="22"/>
          <w:szCs w:val="22"/>
          <w:lang w:eastAsia="pl-PL"/>
        </w:rPr>
        <w:t>w Medyce. (znak sprawy: OA-XVI.272.</w:t>
      </w:r>
      <w:r>
        <w:rPr>
          <w:rFonts w:ascii="Arial" w:eastAsia="Arial" w:hAnsi="Arial" w:cs="Arial"/>
          <w:b/>
          <w:bCs/>
          <w:sz w:val="22"/>
          <w:szCs w:val="22"/>
          <w:lang w:eastAsia="pl-PL"/>
        </w:rPr>
        <w:t>67</w:t>
      </w:r>
      <w:r w:rsidRPr="001B19A9">
        <w:rPr>
          <w:rFonts w:ascii="Arial" w:eastAsia="Arial" w:hAnsi="Arial" w:cs="Arial"/>
          <w:b/>
          <w:bCs/>
          <w:sz w:val="22"/>
          <w:szCs w:val="22"/>
          <w:lang w:eastAsia="pl-PL"/>
        </w:rPr>
        <w:t>.2025)”</w:t>
      </w:r>
      <w:r w:rsidRPr="001B19A9">
        <w:rPr>
          <w:rFonts w:ascii="Arial" w:eastAsia="Arial" w:hAnsi="Arial" w:cs="Arial"/>
          <w:sz w:val="22"/>
          <w:szCs w:val="22"/>
          <w:lang w:eastAsia="pl-PL"/>
        </w:rPr>
        <w:t>, została zawarta umowa następującej treści:</w:t>
      </w:r>
    </w:p>
    <w:p w14:paraId="1911FE48" w14:textId="77777777" w:rsidR="007570A1" w:rsidRPr="005402C1" w:rsidRDefault="007570A1" w:rsidP="001A1B31">
      <w:pPr>
        <w:spacing w:before="240"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 1</w:t>
      </w:r>
    </w:p>
    <w:p w14:paraId="6254D743" w14:textId="49774D65" w:rsidR="007570A1" w:rsidRPr="005402C1" w:rsidRDefault="001763AC" w:rsidP="00D12D81">
      <w:pPr>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Definicje oraz stosowane terminy i skróty</w:t>
      </w:r>
    </w:p>
    <w:p w14:paraId="6BD30DA3" w14:textId="77777777" w:rsidR="007570A1" w:rsidRPr="005402C1" w:rsidRDefault="007570A1" w:rsidP="001A1B31">
      <w:pPr>
        <w:spacing w:after="113" w:line="276" w:lineRule="auto"/>
        <w:jc w:val="both"/>
        <w:rPr>
          <w:rFonts w:ascii="Arial" w:eastAsia="Arial" w:hAnsi="Arial" w:cs="Arial"/>
          <w:color w:val="000000" w:themeColor="text1"/>
        </w:rPr>
      </w:pPr>
      <w:r w:rsidRPr="005402C1">
        <w:rPr>
          <w:rFonts w:ascii="Arial" w:eastAsia="Arial" w:hAnsi="Arial" w:cs="Arial"/>
          <w:color w:val="000000" w:themeColor="text1"/>
        </w:rPr>
        <w:t>O ile treść niniejszej Umowy nie stanowi inaczej, poniższe terminy lub zwroty oraz skróty użyte w niniejszej umowie mają następujące znaczenie:</w:t>
      </w:r>
    </w:p>
    <w:p w14:paraId="1ABF206D" w14:textId="77777777" w:rsidR="007570A1" w:rsidRPr="00B44FA3" w:rsidRDefault="007570A1" w:rsidP="001A1B31">
      <w:pPr>
        <w:spacing w:after="113" w:line="276" w:lineRule="auto"/>
        <w:jc w:val="both"/>
        <w:rPr>
          <w:rFonts w:ascii="Arial" w:hAnsi="Arial" w:cs="Arial"/>
          <w:color w:val="000000" w:themeColor="text1"/>
        </w:rPr>
      </w:pPr>
    </w:p>
    <w:tbl>
      <w:tblPr>
        <w:tblW w:w="91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
        <w:gridCol w:w="2291"/>
        <w:gridCol w:w="6379"/>
      </w:tblGrid>
      <w:tr w:rsidR="005763C2" w:rsidRPr="005402C1" w14:paraId="272351EF" w14:textId="77777777" w:rsidTr="007570A1">
        <w:trPr>
          <w:trHeight w:val="841"/>
        </w:trPr>
        <w:tc>
          <w:tcPr>
            <w:tcW w:w="492" w:type="dxa"/>
          </w:tcPr>
          <w:p w14:paraId="2335EF3F" w14:textId="4A79EDC7" w:rsidR="007570A1" w:rsidRPr="005402C1" w:rsidRDefault="007570A1" w:rsidP="009358C4">
            <w:pPr>
              <w:pStyle w:val="Default"/>
              <w:numPr>
                <w:ilvl w:val="0"/>
                <w:numId w:val="37"/>
              </w:numPr>
              <w:tabs>
                <w:tab w:val="left" w:pos="0"/>
              </w:tabs>
              <w:snapToGrid w:val="0"/>
              <w:spacing w:after="113" w:line="276" w:lineRule="auto"/>
              <w:ind w:left="-30" w:firstLine="0"/>
              <w:jc w:val="center"/>
              <w:rPr>
                <w:rFonts w:ascii="Arial" w:eastAsia="Times New Roman" w:hAnsi="Arial" w:cs="Arial"/>
                <w:color w:val="000000" w:themeColor="text1"/>
                <w:sz w:val="22"/>
                <w:szCs w:val="22"/>
                <w:lang w:eastAsia="pl-PL"/>
              </w:rPr>
            </w:pPr>
            <w:bookmarkStart w:id="1" w:name="_Hlk191106498"/>
          </w:p>
        </w:tc>
        <w:tc>
          <w:tcPr>
            <w:tcW w:w="2291" w:type="dxa"/>
          </w:tcPr>
          <w:p w14:paraId="76D999B4" w14:textId="59739C01" w:rsidR="007570A1" w:rsidRPr="005402C1" w:rsidRDefault="007570A1" w:rsidP="001A1B31">
            <w:pPr>
              <w:pStyle w:val="Default"/>
              <w:snapToGrid w:val="0"/>
              <w:spacing w:after="113" w:line="276" w:lineRule="auto"/>
              <w:rPr>
                <w:rFonts w:ascii="Arial" w:hAnsi="Arial" w:cs="Arial"/>
                <w:color w:val="000000" w:themeColor="text1"/>
                <w:sz w:val="22"/>
                <w:szCs w:val="22"/>
              </w:rPr>
            </w:pPr>
            <w:r w:rsidRPr="004D6C5F">
              <w:rPr>
                <w:rFonts w:ascii="Arial" w:hAnsi="Arial" w:cs="Arial"/>
                <w:color w:val="000000" w:themeColor="text1"/>
                <w:sz w:val="22"/>
                <w:szCs w:val="22"/>
              </w:rPr>
              <w:t>Pzp</w:t>
            </w:r>
          </w:p>
        </w:tc>
        <w:tc>
          <w:tcPr>
            <w:tcW w:w="6379" w:type="dxa"/>
          </w:tcPr>
          <w:p w14:paraId="05DA6A0E" w14:textId="44C33804" w:rsidR="007570A1" w:rsidRPr="005402C1" w:rsidRDefault="007570A1" w:rsidP="001A1B31">
            <w:pPr>
              <w:pStyle w:val="Default"/>
              <w:snapToGrid w:val="0"/>
              <w:spacing w:line="276" w:lineRule="auto"/>
              <w:ind w:left="34"/>
              <w:rPr>
                <w:rFonts w:ascii="Arial" w:hAnsi="Arial" w:cs="Arial"/>
                <w:color w:val="000000" w:themeColor="text1"/>
                <w:sz w:val="22"/>
                <w:szCs w:val="22"/>
              </w:rPr>
            </w:pPr>
            <w:r w:rsidRPr="005402C1">
              <w:rPr>
                <w:rFonts w:ascii="Arial" w:hAnsi="Arial" w:cs="Arial"/>
                <w:color w:val="000000" w:themeColor="text1"/>
                <w:sz w:val="22"/>
                <w:szCs w:val="22"/>
              </w:rPr>
              <w:t>U</w:t>
            </w:r>
            <w:r w:rsidRPr="005402C1">
              <w:rPr>
                <w:rFonts w:ascii="Arial" w:eastAsia="ArialMT" w:hAnsi="Arial" w:cs="Arial"/>
                <w:color w:val="000000" w:themeColor="text1"/>
                <w:sz w:val="22"/>
                <w:szCs w:val="22"/>
              </w:rPr>
              <w:t>stawa</w:t>
            </w:r>
            <w:r w:rsidRPr="005402C1">
              <w:rPr>
                <w:rFonts w:ascii="Arial" w:hAnsi="Arial" w:cs="Arial"/>
                <w:color w:val="000000" w:themeColor="text1"/>
                <w:sz w:val="22"/>
                <w:szCs w:val="22"/>
              </w:rPr>
              <w:t xml:space="preserve"> z dnia 11 września 2019 r. Prawo zamówień publicznych (tekst jedn. Dz. u. z 2024 r., poz. 1320 ze zm.)</w:t>
            </w:r>
          </w:p>
        </w:tc>
      </w:tr>
      <w:tr w:rsidR="005763C2" w:rsidRPr="005402C1" w14:paraId="369A12FB" w14:textId="77777777" w:rsidTr="007570A1">
        <w:trPr>
          <w:trHeight w:val="300"/>
        </w:trPr>
        <w:tc>
          <w:tcPr>
            <w:tcW w:w="492" w:type="dxa"/>
          </w:tcPr>
          <w:p w14:paraId="110B162B" w14:textId="77777777" w:rsidR="007570A1" w:rsidRPr="005402C1" w:rsidRDefault="007570A1" w:rsidP="009358C4">
            <w:pPr>
              <w:pStyle w:val="Default"/>
              <w:numPr>
                <w:ilvl w:val="0"/>
                <w:numId w:val="37"/>
              </w:numPr>
              <w:tabs>
                <w:tab w:val="left" w:pos="0"/>
              </w:tabs>
              <w:snapToGrid w:val="0"/>
              <w:spacing w:after="113" w:line="276" w:lineRule="auto"/>
              <w:ind w:left="-30" w:firstLine="0"/>
              <w:jc w:val="center"/>
              <w:rPr>
                <w:rFonts w:ascii="Arial" w:eastAsia="Times New Roman" w:hAnsi="Arial" w:cs="Arial"/>
                <w:color w:val="000000" w:themeColor="text1"/>
                <w:sz w:val="22"/>
                <w:szCs w:val="22"/>
                <w:lang w:eastAsia="pl-PL"/>
              </w:rPr>
            </w:pPr>
          </w:p>
        </w:tc>
        <w:tc>
          <w:tcPr>
            <w:tcW w:w="2291" w:type="dxa"/>
          </w:tcPr>
          <w:p w14:paraId="715E2903" w14:textId="1ECEDBD7" w:rsidR="007570A1" w:rsidRPr="005402C1" w:rsidRDefault="007570A1" w:rsidP="001A1B31">
            <w:pPr>
              <w:pStyle w:val="Default"/>
              <w:snapToGrid w:val="0"/>
              <w:spacing w:after="113" w:line="276" w:lineRule="auto"/>
              <w:rPr>
                <w:rFonts w:ascii="Arial" w:hAnsi="Arial" w:cs="Arial"/>
                <w:color w:val="000000" w:themeColor="text1"/>
                <w:sz w:val="22"/>
                <w:szCs w:val="22"/>
              </w:rPr>
            </w:pPr>
            <w:r w:rsidRPr="004D6C5F">
              <w:rPr>
                <w:rFonts w:ascii="Arial" w:hAnsi="Arial" w:cs="Arial"/>
                <w:color w:val="000000" w:themeColor="text1"/>
                <w:sz w:val="22"/>
                <w:szCs w:val="22"/>
              </w:rPr>
              <w:t xml:space="preserve">Prawo </w:t>
            </w:r>
            <w:r w:rsidR="00BB2B93" w:rsidRPr="005402C1">
              <w:rPr>
                <w:rFonts w:ascii="Arial" w:hAnsi="Arial" w:cs="Arial"/>
                <w:color w:val="000000" w:themeColor="text1"/>
                <w:sz w:val="22"/>
                <w:szCs w:val="22"/>
              </w:rPr>
              <w:t>b</w:t>
            </w:r>
            <w:r w:rsidRPr="005402C1">
              <w:rPr>
                <w:rFonts w:ascii="Arial" w:hAnsi="Arial" w:cs="Arial"/>
                <w:color w:val="000000" w:themeColor="text1"/>
                <w:sz w:val="22"/>
                <w:szCs w:val="22"/>
              </w:rPr>
              <w:t>udowlane</w:t>
            </w:r>
          </w:p>
        </w:tc>
        <w:tc>
          <w:tcPr>
            <w:tcW w:w="6379" w:type="dxa"/>
          </w:tcPr>
          <w:p w14:paraId="0D093DF2" w14:textId="76074E6A" w:rsidR="007570A1" w:rsidRPr="005402C1" w:rsidRDefault="007570A1" w:rsidP="001A1B31">
            <w:pPr>
              <w:pStyle w:val="Default"/>
              <w:snapToGrid w:val="0"/>
              <w:spacing w:after="113" w:line="276" w:lineRule="auto"/>
              <w:ind w:left="34"/>
              <w:rPr>
                <w:rFonts w:ascii="Arial" w:hAnsi="Arial" w:cs="Arial"/>
                <w:color w:val="000000" w:themeColor="text1"/>
                <w:sz w:val="22"/>
                <w:szCs w:val="22"/>
              </w:rPr>
            </w:pPr>
            <w:r w:rsidRPr="005402C1">
              <w:rPr>
                <w:rFonts w:ascii="Arial" w:hAnsi="Arial" w:cs="Arial"/>
                <w:color w:val="000000" w:themeColor="text1"/>
                <w:sz w:val="22"/>
                <w:szCs w:val="22"/>
              </w:rPr>
              <w:t>Ustawa z dnia 7 lipca 1994 r. Prawo budowlane (tekst jedn. Dz. U. z 202</w:t>
            </w:r>
            <w:r w:rsidR="005763C2" w:rsidRPr="005402C1">
              <w:rPr>
                <w:rFonts w:ascii="Arial" w:hAnsi="Arial" w:cs="Arial"/>
                <w:color w:val="000000" w:themeColor="text1"/>
                <w:sz w:val="22"/>
                <w:szCs w:val="22"/>
              </w:rPr>
              <w:t>5</w:t>
            </w:r>
            <w:r w:rsidRPr="005402C1">
              <w:rPr>
                <w:rFonts w:ascii="Arial" w:hAnsi="Arial" w:cs="Arial"/>
                <w:color w:val="000000" w:themeColor="text1"/>
                <w:sz w:val="22"/>
                <w:szCs w:val="22"/>
              </w:rPr>
              <w:t xml:space="preserve"> r., poz. </w:t>
            </w:r>
            <w:r w:rsidR="005763C2" w:rsidRPr="005402C1">
              <w:rPr>
                <w:rFonts w:ascii="Arial" w:hAnsi="Arial" w:cs="Arial"/>
                <w:color w:val="000000" w:themeColor="text1"/>
                <w:sz w:val="22"/>
                <w:szCs w:val="22"/>
              </w:rPr>
              <w:t>418</w:t>
            </w:r>
            <w:r w:rsidRPr="005402C1">
              <w:rPr>
                <w:rFonts w:ascii="Arial" w:hAnsi="Arial" w:cs="Arial"/>
                <w:color w:val="000000" w:themeColor="text1"/>
                <w:sz w:val="22"/>
                <w:szCs w:val="22"/>
              </w:rPr>
              <w:t xml:space="preserve"> ze zm.)</w:t>
            </w:r>
          </w:p>
        </w:tc>
      </w:tr>
      <w:tr w:rsidR="005763C2" w:rsidRPr="005402C1" w14:paraId="6367CBEF" w14:textId="77777777" w:rsidTr="007570A1">
        <w:trPr>
          <w:trHeight w:val="300"/>
        </w:trPr>
        <w:tc>
          <w:tcPr>
            <w:tcW w:w="492" w:type="dxa"/>
          </w:tcPr>
          <w:p w14:paraId="1EAB8365" w14:textId="77777777" w:rsidR="007570A1" w:rsidRPr="005402C1" w:rsidRDefault="007570A1" w:rsidP="009358C4">
            <w:pPr>
              <w:pStyle w:val="Default"/>
              <w:numPr>
                <w:ilvl w:val="0"/>
                <w:numId w:val="37"/>
              </w:numPr>
              <w:tabs>
                <w:tab w:val="left" w:pos="0"/>
              </w:tabs>
              <w:snapToGrid w:val="0"/>
              <w:spacing w:after="113" w:line="276" w:lineRule="auto"/>
              <w:ind w:left="-30" w:firstLine="0"/>
              <w:jc w:val="center"/>
              <w:rPr>
                <w:rFonts w:ascii="Arial" w:eastAsia="Times New Roman" w:hAnsi="Arial" w:cs="Arial"/>
                <w:color w:val="000000" w:themeColor="text1"/>
                <w:sz w:val="22"/>
                <w:szCs w:val="22"/>
                <w:lang w:eastAsia="pl-PL"/>
              </w:rPr>
            </w:pPr>
          </w:p>
        </w:tc>
        <w:tc>
          <w:tcPr>
            <w:tcW w:w="2291" w:type="dxa"/>
          </w:tcPr>
          <w:p w14:paraId="34DC7064" w14:textId="0BECD2C5" w:rsidR="007570A1" w:rsidRPr="005402C1" w:rsidRDefault="007570A1" w:rsidP="001A1B31">
            <w:pPr>
              <w:pStyle w:val="Default"/>
              <w:snapToGrid w:val="0"/>
              <w:spacing w:after="113" w:line="276" w:lineRule="auto"/>
              <w:rPr>
                <w:rFonts w:ascii="Arial" w:hAnsi="Arial" w:cs="Arial"/>
                <w:color w:val="000000" w:themeColor="text1"/>
                <w:sz w:val="22"/>
                <w:szCs w:val="22"/>
              </w:rPr>
            </w:pPr>
            <w:r w:rsidRPr="004D6C5F">
              <w:rPr>
                <w:rFonts w:ascii="Arial" w:hAnsi="Arial" w:cs="Arial"/>
                <w:color w:val="000000" w:themeColor="text1"/>
                <w:sz w:val="22"/>
                <w:szCs w:val="22"/>
              </w:rPr>
              <w:t>Kodeks cywilny lub KC</w:t>
            </w:r>
          </w:p>
        </w:tc>
        <w:tc>
          <w:tcPr>
            <w:tcW w:w="6379" w:type="dxa"/>
          </w:tcPr>
          <w:p w14:paraId="07D076BC" w14:textId="7E4B5502" w:rsidR="007570A1" w:rsidRPr="005402C1" w:rsidRDefault="007570A1" w:rsidP="001A1B31">
            <w:pPr>
              <w:pStyle w:val="Default"/>
              <w:snapToGrid w:val="0"/>
              <w:spacing w:after="113" w:line="276" w:lineRule="auto"/>
              <w:ind w:left="34"/>
              <w:rPr>
                <w:rFonts w:ascii="Arial" w:hAnsi="Arial" w:cs="Arial"/>
                <w:color w:val="000000" w:themeColor="text1"/>
                <w:sz w:val="22"/>
                <w:szCs w:val="22"/>
              </w:rPr>
            </w:pPr>
            <w:r w:rsidRPr="005402C1">
              <w:rPr>
                <w:rFonts w:ascii="Arial" w:hAnsi="Arial" w:cs="Arial"/>
                <w:color w:val="000000" w:themeColor="text1"/>
                <w:sz w:val="22"/>
                <w:szCs w:val="22"/>
              </w:rPr>
              <w:t xml:space="preserve">Ustawa z dnia </w:t>
            </w:r>
            <w:r w:rsidR="003D60B0" w:rsidRPr="005402C1">
              <w:rPr>
                <w:rFonts w:ascii="Arial" w:hAnsi="Arial" w:cs="Arial"/>
                <w:color w:val="000000" w:themeColor="text1"/>
                <w:sz w:val="22"/>
                <w:szCs w:val="22"/>
              </w:rPr>
              <w:t>23 kwietnia 1064 r. Kodeks cywilny (tekst jedn. Dz. U. z 202</w:t>
            </w:r>
            <w:r w:rsidR="005763C2" w:rsidRPr="005402C1">
              <w:rPr>
                <w:rFonts w:ascii="Arial" w:hAnsi="Arial" w:cs="Arial"/>
                <w:color w:val="000000" w:themeColor="text1"/>
                <w:sz w:val="22"/>
                <w:szCs w:val="22"/>
              </w:rPr>
              <w:t>5</w:t>
            </w:r>
            <w:r w:rsidR="003D60B0" w:rsidRPr="005402C1">
              <w:rPr>
                <w:rFonts w:ascii="Arial" w:hAnsi="Arial" w:cs="Arial"/>
                <w:color w:val="000000" w:themeColor="text1"/>
                <w:sz w:val="22"/>
                <w:szCs w:val="22"/>
              </w:rPr>
              <w:t xml:space="preserve"> r., poz. 10</w:t>
            </w:r>
            <w:r w:rsidR="005763C2" w:rsidRPr="005402C1">
              <w:rPr>
                <w:rFonts w:ascii="Arial" w:hAnsi="Arial" w:cs="Arial"/>
                <w:color w:val="000000" w:themeColor="text1"/>
                <w:sz w:val="22"/>
                <w:szCs w:val="22"/>
              </w:rPr>
              <w:t>71</w:t>
            </w:r>
            <w:r w:rsidR="003D60B0" w:rsidRPr="005402C1">
              <w:rPr>
                <w:rFonts w:ascii="Arial" w:hAnsi="Arial" w:cs="Arial"/>
                <w:color w:val="000000" w:themeColor="text1"/>
                <w:sz w:val="22"/>
                <w:szCs w:val="22"/>
              </w:rPr>
              <w:t xml:space="preserve"> ze zm.)</w:t>
            </w:r>
          </w:p>
        </w:tc>
      </w:tr>
      <w:tr w:rsidR="005763C2" w:rsidRPr="005402C1" w14:paraId="624CB055" w14:textId="77777777" w:rsidTr="007570A1">
        <w:trPr>
          <w:trHeight w:val="300"/>
        </w:trPr>
        <w:tc>
          <w:tcPr>
            <w:tcW w:w="492" w:type="dxa"/>
          </w:tcPr>
          <w:p w14:paraId="4FD6E526" w14:textId="77777777" w:rsidR="007570A1" w:rsidRPr="005402C1" w:rsidRDefault="007570A1" w:rsidP="009358C4">
            <w:pPr>
              <w:pStyle w:val="Default"/>
              <w:numPr>
                <w:ilvl w:val="0"/>
                <w:numId w:val="37"/>
              </w:numPr>
              <w:tabs>
                <w:tab w:val="left" w:pos="0"/>
              </w:tabs>
              <w:snapToGrid w:val="0"/>
              <w:spacing w:after="113" w:line="276" w:lineRule="auto"/>
              <w:ind w:left="-30" w:firstLine="0"/>
              <w:jc w:val="center"/>
              <w:rPr>
                <w:rFonts w:ascii="Arial" w:eastAsia="Times New Roman" w:hAnsi="Arial" w:cs="Arial"/>
                <w:color w:val="000000" w:themeColor="text1"/>
                <w:sz w:val="22"/>
                <w:szCs w:val="22"/>
                <w:lang w:eastAsia="pl-PL"/>
              </w:rPr>
            </w:pPr>
          </w:p>
        </w:tc>
        <w:tc>
          <w:tcPr>
            <w:tcW w:w="2291" w:type="dxa"/>
          </w:tcPr>
          <w:p w14:paraId="0221C4F7" w14:textId="74956BE4" w:rsidR="007570A1" w:rsidRPr="005402C1" w:rsidRDefault="007570A1" w:rsidP="001A1B31">
            <w:pPr>
              <w:pStyle w:val="Default"/>
              <w:snapToGrid w:val="0"/>
              <w:spacing w:after="113" w:line="276" w:lineRule="auto"/>
              <w:rPr>
                <w:rFonts w:ascii="Arial" w:hAnsi="Arial" w:cs="Arial"/>
                <w:color w:val="000000" w:themeColor="text1"/>
                <w:sz w:val="22"/>
                <w:szCs w:val="22"/>
              </w:rPr>
            </w:pPr>
            <w:r w:rsidRPr="004D6C5F">
              <w:rPr>
                <w:rFonts w:ascii="Arial" w:hAnsi="Arial" w:cs="Arial"/>
                <w:color w:val="000000" w:themeColor="text1"/>
                <w:sz w:val="22"/>
                <w:szCs w:val="22"/>
              </w:rPr>
              <w:t>Umowa</w:t>
            </w:r>
            <w:r w:rsidR="009E38A7" w:rsidRPr="005402C1">
              <w:rPr>
                <w:rFonts w:ascii="Arial" w:hAnsi="Arial" w:cs="Arial"/>
                <w:color w:val="000000" w:themeColor="text1"/>
                <w:sz w:val="22"/>
                <w:szCs w:val="22"/>
              </w:rPr>
              <w:t xml:space="preserve"> lub umowa</w:t>
            </w:r>
          </w:p>
        </w:tc>
        <w:tc>
          <w:tcPr>
            <w:tcW w:w="6379" w:type="dxa"/>
          </w:tcPr>
          <w:p w14:paraId="333A654B" w14:textId="6FF33BCF" w:rsidR="007570A1" w:rsidRPr="005402C1" w:rsidRDefault="00237D0D" w:rsidP="001A1B31">
            <w:pPr>
              <w:pStyle w:val="Default"/>
              <w:snapToGrid w:val="0"/>
              <w:spacing w:after="113" w:line="276" w:lineRule="auto"/>
              <w:ind w:left="34"/>
              <w:rPr>
                <w:rFonts w:ascii="Arial" w:hAnsi="Arial" w:cs="Arial"/>
                <w:color w:val="000000" w:themeColor="text1"/>
                <w:sz w:val="22"/>
                <w:szCs w:val="22"/>
              </w:rPr>
            </w:pPr>
            <w:r w:rsidRPr="005402C1">
              <w:rPr>
                <w:rFonts w:ascii="Arial" w:hAnsi="Arial" w:cs="Arial"/>
                <w:color w:val="000000" w:themeColor="text1"/>
                <w:sz w:val="22"/>
                <w:szCs w:val="22"/>
              </w:rPr>
              <w:t>N</w:t>
            </w:r>
            <w:r w:rsidR="007570A1" w:rsidRPr="005402C1">
              <w:rPr>
                <w:rFonts w:ascii="Arial" w:hAnsi="Arial" w:cs="Arial"/>
                <w:color w:val="000000" w:themeColor="text1"/>
                <w:sz w:val="22"/>
                <w:szCs w:val="22"/>
              </w:rPr>
              <w:t>iniejsza umowa</w:t>
            </w:r>
          </w:p>
        </w:tc>
      </w:tr>
      <w:tr w:rsidR="005763C2" w:rsidRPr="005402C1" w14:paraId="761339FC" w14:textId="77777777" w:rsidTr="007570A1">
        <w:trPr>
          <w:trHeight w:val="1555"/>
        </w:trPr>
        <w:tc>
          <w:tcPr>
            <w:tcW w:w="492" w:type="dxa"/>
          </w:tcPr>
          <w:p w14:paraId="33158EA9" w14:textId="77777777" w:rsidR="007570A1" w:rsidRPr="005402C1" w:rsidRDefault="007570A1" w:rsidP="009358C4">
            <w:pPr>
              <w:pStyle w:val="Default"/>
              <w:numPr>
                <w:ilvl w:val="0"/>
                <w:numId w:val="37"/>
              </w:numPr>
              <w:tabs>
                <w:tab w:val="left" w:pos="0"/>
              </w:tabs>
              <w:snapToGrid w:val="0"/>
              <w:spacing w:after="113" w:line="276" w:lineRule="auto"/>
              <w:ind w:left="-30" w:firstLine="0"/>
              <w:jc w:val="center"/>
              <w:rPr>
                <w:rFonts w:ascii="Arial" w:eastAsia="Times New Roman" w:hAnsi="Arial" w:cs="Arial"/>
                <w:bCs/>
                <w:color w:val="000000" w:themeColor="text1"/>
                <w:sz w:val="22"/>
                <w:szCs w:val="22"/>
                <w:lang w:eastAsia="pl-PL"/>
              </w:rPr>
            </w:pPr>
          </w:p>
          <w:p w14:paraId="2FB48008" w14:textId="77777777" w:rsidR="007570A1" w:rsidRPr="004D6C5F" w:rsidRDefault="007570A1" w:rsidP="001A1B31">
            <w:pPr>
              <w:spacing w:line="276" w:lineRule="auto"/>
              <w:ind w:right="-36"/>
              <w:rPr>
                <w:rFonts w:ascii="Arial" w:hAnsi="Arial" w:cs="Arial"/>
                <w:color w:val="000000" w:themeColor="text1"/>
              </w:rPr>
            </w:pPr>
          </w:p>
        </w:tc>
        <w:tc>
          <w:tcPr>
            <w:tcW w:w="2291" w:type="dxa"/>
          </w:tcPr>
          <w:p w14:paraId="3AA0816F" w14:textId="77777777" w:rsidR="007570A1" w:rsidRPr="005402C1" w:rsidRDefault="007570A1" w:rsidP="001A1B31">
            <w:pPr>
              <w:pStyle w:val="Default"/>
              <w:snapToGrid w:val="0"/>
              <w:spacing w:after="113" w:line="276" w:lineRule="auto"/>
              <w:ind w:left="-36" w:firstLine="36"/>
              <w:rPr>
                <w:rFonts w:ascii="Arial" w:hAnsi="Arial" w:cs="Arial"/>
                <w:color w:val="000000" w:themeColor="text1"/>
                <w:sz w:val="22"/>
                <w:szCs w:val="22"/>
              </w:rPr>
            </w:pPr>
            <w:r w:rsidRPr="005402C1">
              <w:rPr>
                <w:rFonts w:ascii="Arial" w:hAnsi="Arial" w:cs="Arial"/>
                <w:color w:val="000000" w:themeColor="text1"/>
                <w:sz w:val="22"/>
                <w:szCs w:val="22"/>
              </w:rPr>
              <w:t>Dni robocze</w:t>
            </w:r>
          </w:p>
          <w:p w14:paraId="3A924096" w14:textId="77777777" w:rsidR="007570A1" w:rsidRPr="005402C1" w:rsidRDefault="007570A1" w:rsidP="001A1B31">
            <w:pPr>
              <w:spacing w:line="276" w:lineRule="auto"/>
              <w:rPr>
                <w:rFonts w:ascii="Arial" w:hAnsi="Arial" w:cs="Arial"/>
                <w:color w:val="000000" w:themeColor="text1"/>
                <w:lang w:eastAsia="en-US"/>
              </w:rPr>
            </w:pPr>
          </w:p>
          <w:p w14:paraId="7FDB0EF4" w14:textId="77777777" w:rsidR="007570A1" w:rsidRPr="005402C1" w:rsidRDefault="007570A1" w:rsidP="001A1B31">
            <w:pPr>
              <w:spacing w:line="276" w:lineRule="auto"/>
              <w:rPr>
                <w:rFonts w:ascii="Arial" w:hAnsi="Arial" w:cs="Arial"/>
                <w:color w:val="000000" w:themeColor="text1"/>
                <w:lang w:eastAsia="en-US"/>
              </w:rPr>
            </w:pPr>
          </w:p>
        </w:tc>
        <w:tc>
          <w:tcPr>
            <w:tcW w:w="6379" w:type="dxa"/>
          </w:tcPr>
          <w:p w14:paraId="6C14D3EE" w14:textId="16D29C36" w:rsidR="007570A1" w:rsidRPr="005402C1" w:rsidRDefault="00237D0D" w:rsidP="001A1B31">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K</w:t>
            </w:r>
            <w:r w:rsidR="007570A1" w:rsidRPr="005402C1">
              <w:rPr>
                <w:rFonts w:ascii="Arial" w:hAnsi="Arial" w:cs="Arial"/>
                <w:color w:val="000000" w:themeColor="text1"/>
                <w:sz w:val="22"/>
                <w:szCs w:val="22"/>
              </w:rPr>
              <w:t xml:space="preserve">olejno następujące po sobie dni od poniedziałku do piątku z wyłączeniem dni ustawowo wolnych od pracy, </w:t>
            </w:r>
            <w:r w:rsidR="007570A1" w:rsidRPr="005402C1">
              <w:rPr>
                <w:rFonts w:ascii="Arial" w:hAnsi="Arial" w:cs="Arial"/>
                <w:bCs/>
                <w:color w:val="000000" w:themeColor="text1"/>
                <w:sz w:val="22"/>
                <w:szCs w:val="22"/>
              </w:rPr>
              <w:t>określone przepisami ustawy z dnia 18 stycznia 1951 r. o dniach wolnych od pracy (tekst jedn. Dz. U. z 202</w:t>
            </w:r>
            <w:r w:rsidR="005763C2" w:rsidRPr="005402C1">
              <w:rPr>
                <w:rFonts w:ascii="Arial" w:hAnsi="Arial" w:cs="Arial"/>
                <w:bCs/>
                <w:color w:val="000000" w:themeColor="text1"/>
                <w:sz w:val="22"/>
                <w:szCs w:val="22"/>
              </w:rPr>
              <w:t>5</w:t>
            </w:r>
            <w:r w:rsidR="007570A1" w:rsidRPr="005402C1">
              <w:rPr>
                <w:rFonts w:ascii="Arial" w:hAnsi="Arial" w:cs="Arial"/>
                <w:bCs/>
                <w:color w:val="000000" w:themeColor="text1"/>
                <w:sz w:val="22"/>
                <w:szCs w:val="22"/>
              </w:rPr>
              <w:t xml:space="preserve"> r., poz. </w:t>
            </w:r>
            <w:r w:rsidR="005763C2" w:rsidRPr="005402C1">
              <w:rPr>
                <w:rFonts w:ascii="Arial" w:hAnsi="Arial" w:cs="Arial"/>
                <w:bCs/>
                <w:color w:val="000000" w:themeColor="text1"/>
                <w:sz w:val="22"/>
                <w:szCs w:val="22"/>
              </w:rPr>
              <w:t>296</w:t>
            </w:r>
            <w:r w:rsidR="007570A1" w:rsidRPr="005402C1">
              <w:rPr>
                <w:rFonts w:ascii="Arial" w:hAnsi="Arial" w:cs="Arial"/>
                <w:bCs/>
                <w:color w:val="000000" w:themeColor="text1"/>
                <w:sz w:val="22"/>
                <w:szCs w:val="22"/>
              </w:rPr>
              <w:t xml:space="preserve"> ze zm.)</w:t>
            </w:r>
          </w:p>
        </w:tc>
      </w:tr>
      <w:tr w:rsidR="005763C2" w:rsidRPr="005402C1" w14:paraId="0958DF19" w14:textId="77777777" w:rsidTr="007570A1">
        <w:trPr>
          <w:trHeight w:val="1127"/>
        </w:trPr>
        <w:tc>
          <w:tcPr>
            <w:tcW w:w="492" w:type="dxa"/>
          </w:tcPr>
          <w:p w14:paraId="5AA4615F" w14:textId="77777777" w:rsidR="007570A1" w:rsidRPr="005402C1" w:rsidRDefault="007570A1" w:rsidP="009358C4">
            <w:pPr>
              <w:pStyle w:val="Default"/>
              <w:numPr>
                <w:ilvl w:val="0"/>
                <w:numId w:val="37"/>
              </w:numPr>
              <w:tabs>
                <w:tab w:val="left" w:pos="0"/>
              </w:tabs>
              <w:snapToGrid w:val="0"/>
              <w:spacing w:after="113" w:line="276" w:lineRule="auto"/>
              <w:ind w:left="-30" w:firstLine="0"/>
              <w:jc w:val="center"/>
              <w:rPr>
                <w:rFonts w:ascii="Arial" w:eastAsia="Times New Roman" w:hAnsi="Arial" w:cs="Arial"/>
                <w:bCs/>
                <w:color w:val="000000" w:themeColor="text1"/>
                <w:sz w:val="22"/>
                <w:szCs w:val="22"/>
                <w:lang w:eastAsia="pl-PL"/>
              </w:rPr>
            </w:pPr>
          </w:p>
        </w:tc>
        <w:tc>
          <w:tcPr>
            <w:tcW w:w="2291" w:type="dxa"/>
          </w:tcPr>
          <w:p w14:paraId="6F3857D8" w14:textId="77777777" w:rsidR="007570A1" w:rsidRPr="005402C1" w:rsidRDefault="007570A1" w:rsidP="001A1B31">
            <w:pPr>
              <w:spacing w:line="276" w:lineRule="auto"/>
              <w:rPr>
                <w:rFonts w:ascii="Arial" w:hAnsi="Arial" w:cs="Arial"/>
                <w:color w:val="000000" w:themeColor="text1"/>
              </w:rPr>
            </w:pPr>
            <w:r w:rsidRPr="004D6C5F">
              <w:rPr>
                <w:rFonts w:ascii="Arial" w:hAnsi="Arial" w:cs="Arial"/>
                <w:bCs/>
                <w:color w:val="000000" w:themeColor="text1"/>
              </w:rPr>
              <w:t>Dni</w:t>
            </w:r>
          </w:p>
          <w:p w14:paraId="5F8EED9B" w14:textId="77777777" w:rsidR="007570A1" w:rsidRPr="005402C1" w:rsidRDefault="007570A1" w:rsidP="001A1B31">
            <w:pPr>
              <w:pStyle w:val="Default"/>
              <w:snapToGrid w:val="0"/>
              <w:spacing w:after="113" w:line="276" w:lineRule="auto"/>
              <w:ind w:left="-36" w:firstLine="36"/>
              <w:rPr>
                <w:rFonts w:ascii="Arial" w:hAnsi="Arial" w:cs="Arial"/>
                <w:bCs/>
                <w:color w:val="000000" w:themeColor="text1"/>
                <w:sz w:val="22"/>
                <w:szCs w:val="22"/>
              </w:rPr>
            </w:pPr>
          </w:p>
        </w:tc>
        <w:tc>
          <w:tcPr>
            <w:tcW w:w="6379" w:type="dxa"/>
          </w:tcPr>
          <w:p w14:paraId="347BB844" w14:textId="39C8C25E" w:rsidR="007570A1" w:rsidRPr="005402C1" w:rsidRDefault="00237D0D" w:rsidP="001A1B31">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D</w:t>
            </w:r>
            <w:r w:rsidR="007570A1" w:rsidRPr="005402C1">
              <w:rPr>
                <w:rFonts w:ascii="Arial" w:hAnsi="Arial" w:cs="Arial"/>
                <w:color w:val="000000" w:themeColor="text1"/>
                <w:sz w:val="22"/>
                <w:szCs w:val="22"/>
              </w:rPr>
              <w:t xml:space="preserve">ni kalendarzowe liczone zgodnie z </w:t>
            </w:r>
            <w:r w:rsidR="009E38A7" w:rsidRPr="005402C1">
              <w:rPr>
                <w:rFonts w:ascii="Arial" w:hAnsi="Arial" w:cs="Arial"/>
                <w:color w:val="000000" w:themeColor="text1"/>
                <w:sz w:val="22"/>
                <w:szCs w:val="22"/>
              </w:rPr>
              <w:t>Kodeksem cywilny</w:t>
            </w:r>
            <w:r w:rsidR="00D865F5" w:rsidRPr="005402C1">
              <w:rPr>
                <w:rFonts w:ascii="Arial" w:hAnsi="Arial" w:cs="Arial"/>
                <w:color w:val="000000" w:themeColor="text1"/>
                <w:sz w:val="22"/>
                <w:szCs w:val="22"/>
              </w:rPr>
              <w:t>m</w:t>
            </w:r>
          </w:p>
        </w:tc>
      </w:tr>
      <w:tr w:rsidR="005763C2" w:rsidRPr="005402C1" w14:paraId="04B83B25" w14:textId="77777777" w:rsidTr="007570A1">
        <w:trPr>
          <w:trHeight w:val="771"/>
        </w:trPr>
        <w:tc>
          <w:tcPr>
            <w:tcW w:w="492" w:type="dxa"/>
          </w:tcPr>
          <w:p w14:paraId="3173861E" w14:textId="77777777" w:rsidR="007570A1" w:rsidRPr="005402C1" w:rsidRDefault="007570A1" w:rsidP="009358C4">
            <w:pPr>
              <w:pStyle w:val="Default"/>
              <w:numPr>
                <w:ilvl w:val="0"/>
                <w:numId w:val="37"/>
              </w:numPr>
              <w:tabs>
                <w:tab w:val="left" w:pos="0"/>
              </w:tabs>
              <w:snapToGrid w:val="0"/>
              <w:spacing w:after="113" w:line="276" w:lineRule="auto"/>
              <w:ind w:left="-30" w:firstLine="0"/>
              <w:jc w:val="center"/>
              <w:rPr>
                <w:rFonts w:ascii="Arial" w:eastAsia="Times New Roman" w:hAnsi="Arial" w:cs="Arial"/>
                <w:bCs/>
                <w:color w:val="000000" w:themeColor="text1"/>
                <w:sz w:val="22"/>
                <w:szCs w:val="22"/>
                <w:lang w:eastAsia="pl-PL"/>
              </w:rPr>
            </w:pPr>
          </w:p>
        </w:tc>
        <w:tc>
          <w:tcPr>
            <w:tcW w:w="2291" w:type="dxa"/>
          </w:tcPr>
          <w:p w14:paraId="0E1DBDFF" w14:textId="42553233" w:rsidR="007570A1" w:rsidRPr="005402C1" w:rsidRDefault="007570A1" w:rsidP="001A1B31">
            <w:pPr>
              <w:spacing w:line="276" w:lineRule="auto"/>
              <w:rPr>
                <w:rFonts w:ascii="Arial" w:hAnsi="Arial" w:cs="Arial"/>
                <w:color w:val="000000" w:themeColor="text1"/>
              </w:rPr>
            </w:pPr>
            <w:r w:rsidRPr="004D6C5F">
              <w:rPr>
                <w:rFonts w:ascii="Arial" w:hAnsi="Arial" w:cs="Arial"/>
                <w:bCs/>
                <w:color w:val="000000" w:themeColor="text1"/>
              </w:rPr>
              <w:t>Dziennik Budowy</w:t>
            </w:r>
          </w:p>
        </w:tc>
        <w:tc>
          <w:tcPr>
            <w:tcW w:w="6379" w:type="dxa"/>
          </w:tcPr>
          <w:p w14:paraId="17D29559" w14:textId="7072E6CC" w:rsidR="007570A1" w:rsidRPr="005402C1" w:rsidRDefault="00237D0D" w:rsidP="001A1B31">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D</w:t>
            </w:r>
            <w:r w:rsidR="007570A1" w:rsidRPr="005402C1">
              <w:rPr>
                <w:rFonts w:ascii="Arial" w:hAnsi="Arial" w:cs="Arial"/>
                <w:color w:val="000000" w:themeColor="text1"/>
                <w:sz w:val="22"/>
                <w:szCs w:val="22"/>
              </w:rPr>
              <w:t xml:space="preserve">okument, którego zapewnienie, posiadanie i prowadzenie określa Prawo </w:t>
            </w:r>
            <w:r w:rsidR="005763C2" w:rsidRPr="005402C1">
              <w:rPr>
                <w:rFonts w:ascii="Arial" w:hAnsi="Arial" w:cs="Arial"/>
                <w:color w:val="000000" w:themeColor="text1"/>
                <w:sz w:val="22"/>
                <w:szCs w:val="22"/>
              </w:rPr>
              <w:t>B</w:t>
            </w:r>
            <w:r w:rsidR="007570A1" w:rsidRPr="005402C1">
              <w:rPr>
                <w:rFonts w:ascii="Arial" w:hAnsi="Arial" w:cs="Arial"/>
                <w:color w:val="000000" w:themeColor="text1"/>
                <w:sz w:val="22"/>
                <w:szCs w:val="22"/>
              </w:rPr>
              <w:t xml:space="preserve">udowlane </w:t>
            </w:r>
          </w:p>
        </w:tc>
      </w:tr>
      <w:tr w:rsidR="005763C2" w:rsidRPr="005402C1" w14:paraId="05B92886" w14:textId="77777777" w:rsidTr="007570A1">
        <w:trPr>
          <w:trHeight w:val="771"/>
        </w:trPr>
        <w:tc>
          <w:tcPr>
            <w:tcW w:w="492" w:type="dxa"/>
          </w:tcPr>
          <w:p w14:paraId="100B47B5" w14:textId="403517C6" w:rsidR="003D60B0" w:rsidRPr="005402C1" w:rsidRDefault="003D60B0" w:rsidP="009358C4">
            <w:pPr>
              <w:pStyle w:val="Default"/>
              <w:numPr>
                <w:ilvl w:val="0"/>
                <w:numId w:val="37"/>
              </w:numPr>
              <w:tabs>
                <w:tab w:val="left" w:pos="0"/>
              </w:tabs>
              <w:snapToGrid w:val="0"/>
              <w:spacing w:after="113" w:line="276" w:lineRule="auto"/>
              <w:ind w:left="-30" w:firstLine="0"/>
              <w:jc w:val="center"/>
              <w:rPr>
                <w:rFonts w:ascii="Arial" w:eastAsia="Times New Roman" w:hAnsi="Arial" w:cs="Arial"/>
                <w:bCs/>
                <w:color w:val="000000" w:themeColor="text1"/>
                <w:sz w:val="22"/>
                <w:szCs w:val="22"/>
                <w:lang w:eastAsia="pl-PL"/>
              </w:rPr>
            </w:pPr>
          </w:p>
        </w:tc>
        <w:tc>
          <w:tcPr>
            <w:tcW w:w="2291" w:type="dxa"/>
          </w:tcPr>
          <w:p w14:paraId="1BCA946B" w14:textId="7E731108" w:rsidR="003D60B0" w:rsidRPr="005402C1" w:rsidRDefault="00BB5E54" w:rsidP="001A1B31">
            <w:pPr>
              <w:spacing w:line="276" w:lineRule="auto"/>
              <w:rPr>
                <w:rFonts w:ascii="Arial" w:hAnsi="Arial" w:cs="Arial"/>
                <w:bCs/>
                <w:color w:val="000000" w:themeColor="text1"/>
              </w:rPr>
            </w:pPr>
            <w:r w:rsidRPr="004D6C5F">
              <w:rPr>
                <w:rFonts w:ascii="Arial" w:hAnsi="Arial" w:cs="Arial"/>
                <w:bCs/>
                <w:color w:val="000000" w:themeColor="text1"/>
              </w:rPr>
              <w:t>IZ</w:t>
            </w:r>
          </w:p>
        </w:tc>
        <w:tc>
          <w:tcPr>
            <w:tcW w:w="6379" w:type="dxa"/>
          </w:tcPr>
          <w:p w14:paraId="45AC800C" w14:textId="3D692353" w:rsidR="003D60B0" w:rsidRPr="005402C1" w:rsidRDefault="00BB5E54" w:rsidP="001A1B31">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Inwestor Zastępczy</w:t>
            </w:r>
          </w:p>
        </w:tc>
      </w:tr>
      <w:tr w:rsidR="005763C2" w:rsidRPr="005402C1" w14:paraId="78A79701" w14:textId="77777777" w:rsidTr="007570A1">
        <w:trPr>
          <w:trHeight w:val="771"/>
        </w:trPr>
        <w:tc>
          <w:tcPr>
            <w:tcW w:w="492" w:type="dxa"/>
          </w:tcPr>
          <w:p w14:paraId="180314D9" w14:textId="77777777" w:rsidR="0024778B" w:rsidRPr="005402C1" w:rsidRDefault="0024778B" w:rsidP="009358C4">
            <w:pPr>
              <w:pStyle w:val="Default"/>
              <w:numPr>
                <w:ilvl w:val="0"/>
                <w:numId w:val="37"/>
              </w:numPr>
              <w:tabs>
                <w:tab w:val="left" w:pos="0"/>
              </w:tabs>
              <w:snapToGrid w:val="0"/>
              <w:spacing w:after="113" w:line="276" w:lineRule="auto"/>
              <w:ind w:left="-30" w:firstLine="0"/>
              <w:jc w:val="center"/>
              <w:rPr>
                <w:rFonts w:ascii="Arial" w:eastAsia="Times New Roman" w:hAnsi="Arial" w:cs="Arial"/>
                <w:bCs/>
                <w:color w:val="000000" w:themeColor="text1"/>
                <w:sz w:val="22"/>
                <w:szCs w:val="22"/>
                <w:lang w:eastAsia="pl-PL"/>
              </w:rPr>
            </w:pPr>
          </w:p>
        </w:tc>
        <w:tc>
          <w:tcPr>
            <w:tcW w:w="2291" w:type="dxa"/>
          </w:tcPr>
          <w:p w14:paraId="49437770" w14:textId="17AC95EE" w:rsidR="0024778B" w:rsidRPr="005402C1" w:rsidRDefault="0024778B" w:rsidP="001A1B31">
            <w:pPr>
              <w:spacing w:line="276" w:lineRule="auto"/>
              <w:rPr>
                <w:rFonts w:ascii="Arial" w:hAnsi="Arial" w:cs="Arial"/>
                <w:bCs/>
                <w:color w:val="000000" w:themeColor="text1"/>
              </w:rPr>
            </w:pPr>
            <w:r w:rsidRPr="004D6C5F">
              <w:rPr>
                <w:rFonts w:ascii="Arial" w:hAnsi="Arial" w:cs="Arial"/>
                <w:bCs/>
                <w:color w:val="000000" w:themeColor="text1"/>
              </w:rPr>
              <w:t>HRF lub Harmonogram</w:t>
            </w:r>
          </w:p>
        </w:tc>
        <w:tc>
          <w:tcPr>
            <w:tcW w:w="6379" w:type="dxa"/>
          </w:tcPr>
          <w:p w14:paraId="3C49DCC7" w14:textId="530096EA" w:rsidR="0024778B" w:rsidRPr="005402C1" w:rsidRDefault="0024778B" w:rsidP="001A1B31">
            <w:pPr>
              <w:pStyle w:val="Tekstpodstawowy"/>
              <w:spacing w:after="120" w:line="276" w:lineRule="auto"/>
              <w:jc w:val="both"/>
              <w:rPr>
                <w:rFonts w:ascii="Arial" w:hAnsi="Arial" w:cs="Arial"/>
                <w:color w:val="000000" w:themeColor="text1"/>
                <w:sz w:val="22"/>
                <w:szCs w:val="22"/>
              </w:rPr>
            </w:pPr>
            <w:r w:rsidRPr="00B44FA3">
              <w:rPr>
                <w:rFonts w:ascii="Arial" w:hAnsi="Arial" w:cs="Arial"/>
                <w:color w:val="000000" w:themeColor="text1"/>
                <w:sz w:val="22"/>
                <w:szCs w:val="22"/>
              </w:rPr>
              <w:t xml:space="preserve">Harmonogram Rzeczowo – Finansowy, zgodnie z którym będzie realizowany cały Przedmiot Umowy </w:t>
            </w:r>
          </w:p>
        </w:tc>
      </w:tr>
      <w:tr w:rsidR="005763C2" w:rsidRPr="005402C1" w14:paraId="275B105F" w14:textId="77777777" w:rsidTr="007570A1">
        <w:trPr>
          <w:trHeight w:val="771"/>
        </w:trPr>
        <w:tc>
          <w:tcPr>
            <w:tcW w:w="492" w:type="dxa"/>
          </w:tcPr>
          <w:p w14:paraId="2E98EF67" w14:textId="77777777" w:rsidR="00844DF5" w:rsidRPr="005402C1" w:rsidRDefault="00844DF5" w:rsidP="009358C4">
            <w:pPr>
              <w:pStyle w:val="Default"/>
              <w:numPr>
                <w:ilvl w:val="0"/>
                <w:numId w:val="37"/>
              </w:numPr>
              <w:tabs>
                <w:tab w:val="left" w:pos="0"/>
              </w:tabs>
              <w:snapToGrid w:val="0"/>
              <w:spacing w:after="113" w:line="276" w:lineRule="auto"/>
              <w:ind w:left="-30" w:firstLine="0"/>
              <w:jc w:val="center"/>
              <w:rPr>
                <w:rFonts w:ascii="Arial" w:eastAsia="Times New Roman" w:hAnsi="Arial" w:cs="Arial"/>
                <w:bCs/>
                <w:color w:val="000000" w:themeColor="text1"/>
                <w:sz w:val="22"/>
                <w:szCs w:val="22"/>
                <w:lang w:eastAsia="pl-PL"/>
              </w:rPr>
            </w:pPr>
          </w:p>
        </w:tc>
        <w:tc>
          <w:tcPr>
            <w:tcW w:w="2291" w:type="dxa"/>
          </w:tcPr>
          <w:p w14:paraId="3C25052E" w14:textId="35DD0B82" w:rsidR="00844DF5" w:rsidRPr="005402C1" w:rsidRDefault="00844DF5" w:rsidP="001A1B31">
            <w:pPr>
              <w:spacing w:line="276" w:lineRule="auto"/>
              <w:rPr>
                <w:rFonts w:ascii="Arial" w:hAnsi="Arial" w:cs="Arial"/>
                <w:bCs/>
                <w:color w:val="000000" w:themeColor="text1"/>
              </w:rPr>
            </w:pPr>
            <w:r w:rsidRPr="004D6C5F">
              <w:rPr>
                <w:rFonts w:ascii="Arial" w:hAnsi="Arial" w:cs="Arial"/>
                <w:bCs/>
                <w:color w:val="000000" w:themeColor="text1"/>
              </w:rPr>
              <w:t>Inwestycja</w:t>
            </w:r>
          </w:p>
        </w:tc>
        <w:tc>
          <w:tcPr>
            <w:tcW w:w="6379" w:type="dxa"/>
          </w:tcPr>
          <w:p w14:paraId="7344897A" w14:textId="739610C9" w:rsidR="00844DF5" w:rsidRPr="00B44FA3" w:rsidRDefault="00844DF5" w:rsidP="001A1B31">
            <w:pPr>
              <w:pStyle w:val="Tekstpodstawowy"/>
              <w:spacing w:after="120" w:line="276" w:lineRule="auto"/>
              <w:jc w:val="both"/>
              <w:rPr>
                <w:rFonts w:ascii="Arial" w:hAnsi="Arial" w:cs="Arial"/>
                <w:color w:val="000000" w:themeColor="text1"/>
                <w:sz w:val="22"/>
                <w:szCs w:val="22"/>
              </w:rPr>
            </w:pPr>
            <w:r w:rsidRPr="00B44FA3">
              <w:rPr>
                <w:rFonts w:ascii="Arial" w:hAnsi="Arial" w:cs="Arial"/>
                <w:color w:val="000000" w:themeColor="text1"/>
                <w:sz w:val="22"/>
                <w:szCs w:val="22"/>
              </w:rPr>
              <w:t>Przebudowa budynku odpraw autokarów (BOA) na wjazd do UE na drogowym przejściu granicznym w Medyce.</w:t>
            </w:r>
          </w:p>
        </w:tc>
      </w:tr>
      <w:bookmarkEnd w:id="1"/>
    </w:tbl>
    <w:p w14:paraId="69D8185F" w14:textId="222BF5EA" w:rsidR="00316B79" w:rsidRPr="00B44FA3" w:rsidRDefault="00316B79" w:rsidP="001A1B31">
      <w:pPr>
        <w:spacing w:line="276" w:lineRule="auto"/>
        <w:jc w:val="both"/>
        <w:rPr>
          <w:rFonts w:ascii="Arial" w:hAnsi="Arial" w:cs="Arial"/>
          <w:color w:val="000000" w:themeColor="text1"/>
        </w:rPr>
      </w:pPr>
    </w:p>
    <w:p w14:paraId="0B85E016" w14:textId="77777777" w:rsidR="00316B79" w:rsidRPr="00B44FA3" w:rsidRDefault="00316B79" w:rsidP="001A1B31">
      <w:pPr>
        <w:spacing w:line="276" w:lineRule="auto"/>
        <w:jc w:val="both"/>
        <w:rPr>
          <w:rFonts w:ascii="Arial" w:hAnsi="Arial" w:cs="Arial"/>
          <w:color w:val="000000" w:themeColor="text1"/>
        </w:rPr>
      </w:pPr>
    </w:p>
    <w:p w14:paraId="22206FD2" w14:textId="3513F121" w:rsidR="00D53310" w:rsidRPr="00B44FA3" w:rsidRDefault="0077205C" w:rsidP="001763AC">
      <w:pPr>
        <w:spacing w:line="276" w:lineRule="auto"/>
        <w:ind w:right="16"/>
        <w:jc w:val="center"/>
        <w:rPr>
          <w:rFonts w:ascii="Arial" w:hAnsi="Arial" w:cs="Arial"/>
          <w:color w:val="000000" w:themeColor="text1"/>
        </w:rPr>
      </w:pPr>
      <w:r w:rsidRPr="005402C1">
        <w:rPr>
          <w:rFonts w:ascii="Arial" w:eastAsia="Arial" w:hAnsi="Arial" w:cs="Arial"/>
          <w:b/>
          <w:bCs/>
          <w:color w:val="000000" w:themeColor="text1"/>
        </w:rPr>
        <w:t>§ 2</w:t>
      </w:r>
    </w:p>
    <w:p w14:paraId="06579DE0" w14:textId="4A3EBBD8" w:rsidR="00DB4A68" w:rsidRPr="005402C1" w:rsidRDefault="0077205C" w:rsidP="009E38A7">
      <w:pPr>
        <w:spacing w:line="276" w:lineRule="auto"/>
        <w:ind w:right="16"/>
        <w:jc w:val="center"/>
        <w:rPr>
          <w:rFonts w:ascii="Arial" w:eastAsia="Arial" w:hAnsi="Arial" w:cs="Arial"/>
          <w:b/>
          <w:bCs/>
          <w:color w:val="000000" w:themeColor="text1"/>
        </w:rPr>
      </w:pPr>
      <w:r w:rsidRPr="005402C1">
        <w:rPr>
          <w:rFonts w:ascii="Arial" w:eastAsia="Arial" w:hAnsi="Arial" w:cs="Arial"/>
          <w:b/>
          <w:bCs/>
          <w:color w:val="000000" w:themeColor="text1"/>
        </w:rPr>
        <w:t>Przedmiot umowy, interpretacj</w:t>
      </w:r>
      <w:r w:rsidR="00237D0D" w:rsidRPr="004D6C5F">
        <w:rPr>
          <w:rFonts w:ascii="Arial" w:eastAsia="Arial" w:hAnsi="Arial" w:cs="Arial"/>
          <w:b/>
          <w:bCs/>
          <w:color w:val="000000" w:themeColor="text1"/>
        </w:rPr>
        <w:t>e</w:t>
      </w:r>
      <w:r w:rsidRPr="005402C1">
        <w:rPr>
          <w:rFonts w:ascii="Arial" w:eastAsia="Arial" w:hAnsi="Arial" w:cs="Arial"/>
          <w:b/>
          <w:bCs/>
          <w:color w:val="000000" w:themeColor="text1"/>
        </w:rPr>
        <w:t xml:space="preserve"> i przekaz informacji</w:t>
      </w:r>
    </w:p>
    <w:p w14:paraId="5A019BEF" w14:textId="47647402" w:rsidR="00D53310" w:rsidRPr="00B44FA3" w:rsidRDefault="0077205C" w:rsidP="009358C4">
      <w:pPr>
        <w:numPr>
          <w:ilvl w:val="0"/>
          <w:numId w:val="4"/>
        </w:numPr>
        <w:tabs>
          <w:tab w:val="left" w:pos="424"/>
        </w:tabs>
        <w:spacing w:line="276" w:lineRule="auto"/>
        <w:ind w:left="424" w:right="20" w:hanging="424"/>
        <w:jc w:val="both"/>
        <w:rPr>
          <w:rFonts w:ascii="Arial" w:eastAsia="Arial" w:hAnsi="Arial" w:cs="Arial"/>
          <w:color w:val="000000" w:themeColor="text1"/>
        </w:rPr>
      </w:pPr>
      <w:r w:rsidRPr="005402C1">
        <w:rPr>
          <w:rFonts w:ascii="Arial" w:eastAsia="Arial" w:hAnsi="Arial" w:cs="Arial"/>
          <w:color w:val="000000" w:themeColor="text1"/>
        </w:rPr>
        <w:t xml:space="preserve">Zamawiający zleca a Wykonawca przyjmuje do wykonania zadanie pn.: </w:t>
      </w:r>
      <w:r w:rsidR="00E17553" w:rsidRPr="005402C1">
        <w:rPr>
          <w:rFonts w:ascii="Arial" w:eastAsia="Arial" w:hAnsi="Arial" w:cs="Arial"/>
          <w:b/>
          <w:bCs/>
          <w:i/>
          <w:iCs/>
          <w:color w:val="000000" w:themeColor="text1"/>
        </w:rPr>
        <w:t>"Przebudowa budynku odpraw autokarów (BOA) na wjazd do UE na drogowym przejściu granicznym w Medyce"</w:t>
      </w:r>
      <w:r w:rsidRPr="005402C1">
        <w:rPr>
          <w:rFonts w:ascii="Arial" w:eastAsia="Arial" w:hAnsi="Arial" w:cs="Arial"/>
          <w:b/>
          <w:bCs/>
          <w:color w:val="000000" w:themeColor="text1"/>
        </w:rPr>
        <w:t>.</w:t>
      </w:r>
    </w:p>
    <w:p w14:paraId="33FD4C66" w14:textId="6FCCCC84" w:rsidR="00DB4A68" w:rsidRPr="00B44FA3" w:rsidRDefault="0077205C" w:rsidP="009358C4">
      <w:pPr>
        <w:numPr>
          <w:ilvl w:val="0"/>
          <w:numId w:val="4"/>
        </w:numPr>
        <w:tabs>
          <w:tab w:val="left" w:pos="424"/>
        </w:tabs>
        <w:spacing w:line="276" w:lineRule="auto"/>
        <w:ind w:left="424" w:right="20" w:hanging="424"/>
        <w:jc w:val="both"/>
        <w:rPr>
          <w:rFonts w:ascii="Arial" w:eastAsia="Arial" w:hAnsi="Arial" w:cs="Arial"/>
          <w:color w:val="000000" w:themeColor="text1"/>
        </w:rPr>
      </w:pPr>
      <w:r w:rsidRPr="005402C1">
        <w:rPr>
          <w:rFonts w:ascii="Arial" w:eastAsia="Arial" w:hAnsi="Arial" w:cs="Arial"/>
          <w:color w:val="000000" w:themeColor="text1"/>
        </w:rPr>
        <w:t xml:space="preserve">Przedmiot </w:t>
      </w:r>
      <w:r w:rsidR="009E38A7" w:rsidRPr="004D6C5F">
        <w:rPr>
          <w:rFonts w:ascii="Arial" w:eastAsia="Arial" w:hAnsi="Arial" w:cs="Arial"/>
          <w:color w:val="000000" w:themeColor="text1"/>
        </w:rPr>
        <w:t>U</w:t>
      </w:r>
      <w:r w:rsidRPr="005402C1">
        <w:rPr>
          <w:rFonts w:ascii="Arial" w:eastAsia="Arial" w:hAnsi="Arial" w:cs="Arial"/>
          <w:color w:val="000000" w:themeColor="text1"/>
        </w:rPr>
        <w:t xml:space="preserve">mowy obejmuje realizację </w:t>
      </w:r>
      <w:r w:rsidR="00E17553" w:rsidRPr="005402C1">
        <w:rPr>
          <w:rFonts w:ascii="Arial" w:eastAsia="Arial" w:hAnsi="Arial" w:cs="Arial"/>
          <w:color w:val="000000" w:themeColor="text1"/>
        </w:rPr>
        <w:t>przebudowy i rozbudowy budynku istniejącego odpraw autokarów (BOA) na wjazd do Unii Europejskie</w:t>
      </w:r>
      <w:r w:rsidR="00A22E03" w:rsidRPr="005402C1">
        <w:rPr>
          <w:rFonts w:ascii="Arial" w:eastAsia="Arial" w:hAnsi="Arial" w:cs="Arial"/>
          <w:color w:val="000000" w:themeColor="text1"/>
        </w:rPr>
        <w:t xml:space="preserve">j w drogowym przejściu </w:t>
      </w:r>
      <w:r w:rsidR="00F767E9" w:rsidRPr="005402C1">
        <w:rPr>
          <w:rFonts w:ascii="Arial" w:eastAsia="Arial" w:hAnsi="Arial" w:cs="Arial"/>
          <w:color w:val="000000" w:themeColor="text1"/>
        </w:rPr>
        <w:t xml:space="preserve">granicznym </w:t>
      </w:r>
      <w:r w:rsidR="00A22E03" w:rsidRPr="005402C1">
        <w:rPr>
          <w:rFonts w:ascii="Arial" w:eastAsia="Arial" w:hAnsi="Arial" w:cs="Arial"/>
          <w:color w:val="000000" w:themeColor="text1"/>
        </w:rPr>
        <w:t xml:space="preserve">w Medyce </w:t>
      </w:r>
      <w:r w:rsidR="00E45BAC" w:rsidRPr="005402C1">
        <w:rPr>
          <w:rFonts w:ascii="Arial" w:eastAsia="Arial" w:hAnsi="Arial" w:cs="Arial"/>
          <w:color w:val="000000" w:themeColor="text1"/>
        </w:rPr>
        <w:t>na podstawie dokumentacji</w:t>
      </w:r>
      <w:r w:rsidRPr="005402C1">
        <w:rPr>
          <w:rFonts w:ascii="Arial" w:eastAsia="Arial" w:hAnsi="Arial" w:cs="Arial"/>
          <w:color w:val="000000" w:themeColor="text1"/>
        </w:rPr>
        <w:t xml:space="preserve"> projektowej, sporządzonej przez Biuro Projektów „</w:t>
      </w:r>
      <w:r w:rsidR="005B4265" w:rsidRPr="005402C1">
        <w:rPr>
          <w:rFonts w:ascii="Arial" w:eastAsia="Arial" w:hAnsi="Arial" w:cs="Arial"/>
          <w:color w:val="000000" w:themeColor="text1"/>
        </w:rPr>
        <w:t>ALBIS Biuro Budowlane” Sp. z o.o. Spółka komandytowa z siedzibą w Bielsku- Białej</w:t>
      </w:r>
      <w:r w:rsidRPr="005402C1">
        <w:rPr>
          <w:rFonts w:ascii="Arial" w:eastAsia="Arial" w:hAnsi="Arial" w:cs="Arial"/>
          <w:color w:val="000000" w:themeColor="text1"/>
        </w:rPr>
        <w:t>, zgodnie z Decyzją udzielającą pozwolenia na budowę nr 2</w:t>
      </w:r>
      <w:r w:rsidR="00116BC0" w:rsidRPr="005402C1">
        <w:rPr>
          <w:rFonts w:ascii="Arial" w:eastAsia="Arial" w:hAnsi="Arial" w:cs="Arial"/>
          <w:color w:val="000000" w:themeColor="text1"/>
        </w:rPr>
        <w:t>8</w:t>
      </w:r>
      <w:r w:rsidRPr="005402C1">
        <w:rPr>
          <w:rFonts w:ascii="Arial" w:eastAsia="Arial" w:hAnsi="Arial" w:cs="Arial"/>
          <w:color w:val="000000" w:themeColor="text1"/>
        </w:rPr>
        <w:t>/20</w:t>
      </w:r>
      <w:r w:rsidR="00116BC0" w:rsidRPr="005402C1">
        <w:rPr>
          <w:rFonts w:ascii="Arial" w:eastAsia="Arial" w:hAnsi="Arial" w:cs="Arial"/>
          <w:color w:val="000000" w:themeColor="text1"/>
        </w:rPr>
        <w:t>24</w:t>
      </w:r>
      <w:r w:rsidRPr="005402C1">
        <w:rPr>
          <w:rFonts w:ascii="Arial" w:eastAsia="Arial" w:hAnsi="Arial" w:cs="Arial"/>
          <w:color w:val="000000" w:themeColor="text1"/>
        </w:rPr>
        <w:t xml:space="preserve"> z dnia 5 </w:t>
      </w:r>
      <w:r w:rsidR="00116BC0" w:rsidRPr="005402C1">
        <w:rPr>
          <w:rFonts w:ascii="Arial" w:eastAsia="Arial" w:hAnsi="Arial" w:cs="Arial"/>
          <w:color w:val="000000" w:themeColor="text1"/>
        </w:rPr>
        <w:t>lutego</w:t>
      </w:r>
      <w:r w:rsidRPr="005402C1">
        <w:rPr>
          <w:rFonts w:ascii="Arial" w:eastAsia="Arial" w:hAnsi="Arial" w:cs="Arial"/>
          <w:color w:val="000000" w:themeColor="text1"/>
        </w:rPr>
        <w:t xml:space="preserve"> 20</w:t>
      </w:r>
      <w:r w:rsidR="00116BC0" w:rsidRPr="005402C1">
        <w:rPr>
          <w:rFonts w:ascii="Arial" w:eastAsia="Arial" w:hAnsi="Arial" w:cs="Arial"/>
          <w:color w:val="000000" w:themeColor="text1"/>
        </w:rPr>
        <w:t>24</w:t>
      </w:r>
      <w:r w:rsidRPr="005402C1">
        <w:rPr>
          <w:rFonts w:ascii="Arial" w:eastAsia="Arial" w:hAnsi="Arial" w:cs="Arial"/>
          <w:color w:val="000000" w:themeColor="text1"/>
        </w:rPr>
        <w:t xml:space="preserve"> r. wydaną przez Starostę</w:t>
      </w:r>
      <w:r w:rsidR="005B4265" w:rsidRPr="005402C1">
        <w:rPr>
          <w:rFonts w:ascii="Arial" w:eastAsia="Arial" w:hAnsi="Arial" w:cs="Arial"/>
          <w:color w:val="000000" w:themeColor="text1"/>
        </w:rPr>
        <w:t xml:space="preserve"> </w:t>
      </w:r>
      <w:r w:rsidRPr="005402C1">
        <w:rPr>
          <w:rFonts w:ascii="Arial" w:eastAsia="Arial" w:hAnsi="Arial" w:cs="Arial"/>
          <w:color w:val="000000" w:themeColor="text1"/>
        </w:rPr>
        <w:t>Przemyskiego i jej zmianami</w:t>
      </w:r>
      <w:r w:rsidR="005B4265" w:rsidRPr="005402C1">
        <w:rPr>
          <w:rFonts w:ascii="Arial" w:eastAsia="Arial" w:hAnsi="Arial" w:cs="Arial"/>
          <w:color w:val="000000" w:themeColor="text1"/>
        </w:rPr>
        <w:t>.</w:t>
      </w:r>
      <w:r w:rsidR="00900D3F" w:rsidRPr="005402C1">
        <w:rPr>
          <w:rFonts w:ascii="Arial" w:eastAsia="Arial" w:hAnsi="Arial" w:cs="Arial"/>
          <w:color w:val="000000" w:themeColor="text1"/>
        </w:rPr>
        <w:t xml:space="preserve"> Celem inwestycji jest wykonanie prac budowlanych </w:t>
      </w:r>
      <w:r w:rsidR="001B14CC" w:rsidRPr="005402C1">
        <w:rPr>
          <w:rFonts w:ascii="Arial" w:eastAsia="Arial" w:hAnsi="Arial" w:cs="Arial"/>
          <w:color w:val="000000" w:themeColor="text1"/>
        </w:rPr>
        <w:t>w pełnym zakresie określonym w Specyfikacji Warunków Zamówienia</w:t>
      </w:r>
      <w:r w:rsidR="00F51912" w:rsidRPr="005402C1">
        <w:rPr>
          <w:rFonts w:ascii="Arial" w:eastAsia="Arial" w:hAnsi="Arial" w:cs="Arial"/>
          <w:color w:val="000000" w:themeColor="text1"/>
        </w:rPr>
        <w:t>,</w:t>
      </w:r>
      <w:r w:rsidR="001B14CC" w:rsidRPr="005402C1">
        <w:rPr>
          <w:rFonts w:ascii="Arial" w:eastAsia="Arial" w:hAnsi="Arial" w:cs="Arial"/>
          <w:color w:val="000000" w:themeColor="text1"/>
        </w:rPr>
        <w:t xml:space="preserve"> </w:t>
      </w:r>
      <w:r w:rsidR="00900D3F" w:rsidRPr="005402C1">
        <w:rPr>
          <w:rFonts w:ascii="Arial" w:eastAsia="Arial" w:hAnsi="Arial" w:cs="Arial"/>
          <w:color w:val="000000" w:themeColor="text1"/>
        </w:rPr>
        <w:t>umożliwiających prowadzenie skuteczn</w:t>
      </w:r>
      <w:r w:rsidR="00D865F5" w:rsidRPr="005402C1">
        <w:rPr>
          <w:rFonts w:ascii="Arial" w:eastAsia="Arial" w:hAnsi="Arial" w:cs="Arial"/>
          <w:color w:val="000000" w:themeColor="text1"/>
        </w:rPr>
        <w:t>ych</w:t>
      </w:r>
      <w:r w:rsidR="00900D3F" w:rsidRPr="005402C1">
        <w:rPr>
          <w:rFonts w:ascii="Arial" w:eastAsia="Arial" w:hAnsi="Arial" w:cs="Arial"/>
          <w:color w:val="000000" w:themeColor="text1"/>
        </w:rPr>
        <w:t xml:space="preserve"> i zgodn</w:t>
      </w:r>
      <w:r w:rsidR="00D865F5" w:rsidRPr="005402C1">
        <w:rPr>
          <w:rFonts w:ascii="Arial" w:eastAsia="Arial" w:hAnsi="Arial" w:cs="Arial"/>
          <w:color w:val="000000" w:themeColor="text1"/>
        </w:rPr>
        <w:t>ych</w:t>
      </w:r>
      <w:r w:rsidR="00900D3F" w:rsidRPr="005402C1">
        <w:rPr>
          <w:rFonts w:ascii="Arial" w:eastAsia="Arial" w:hAnsi="Arial" w:cs="Arial"/>
          <w:color w:val="000000" w:themeColor="text1"/>
        </w:rPr>
        <w:t xml:space="preserve"> z obowiązującymi procedurami odpraw granicznych.</w:t>
      </w:r>
      <w:r w:rsidR="00116BC0" w:rsidRPr="005402C1">
        <w:rPr>
          <w:rFonts w:ascii="Arial" w:eastAsia="Arial" w:hAnsi="Arial" w:cs="Arial"/>
          <w:color w:val="000000" w:themeColor="text1"/>
        </w:rPr>
        <w:t xml:space="preserve"> Przedmiot Umowy obejmuje </w:t>
      </w:r>
      <w:r w:rsidR="005763C2" w:rsidRPr="005402C1">
        <w:rPr>
          <w:rFonts w:ascii="Arial" w:eastAsia="Arial" w:hAnsi="Arial" w:cs="Arial"/>
          <w:color w:val="000000" w:themeColor="text1"/>
        </w:rPr>
        <w:t>uzyskanie pozwolenia na użytkowanie wykonanych obiektów</w:t>
      </w:r>
      <w:r w:rsidR="00AE11C5" w:rsidRPr="005402C1">
        <w:rPr>
          <w:rFonts w:ascii="Arial" w:eastAsia="Arial" w:hAnsi="Arial" w:cs="Arial"/>
          <w:color w:val="000000" w:themeColor="text1"/>
        </w:rPr>
        <w:t>/</w:t>
      </w:r>
      <w:r w:rsidR="001B14CC" w:rsidRPr="005402C1">
        <w:rPr>
          <w:rFonts w:ascii="Arial" w:eastAsia="Arial" w:hAnsi="Arial" w:cs="Arial"/>
          <w:color w:val="000000" w:themeColor="text1"/>
        </w:rPr>
        <w:t xml:space="preserve">brak sprzeciwu organu nadzoru budowlanego do </w:t>
      </w:r>
      <w:r w:rsidR="00AE11C5" w:rsidRPr="005402C1">
        <w:rPr>
          <w:rFonts w:ascii="Arial" w:eastAsia="Arial" w:hAnsi="Arial" w:cs="Arial"/>
          <w:color w:val="000000" w:themeColor="text1"/>
        </w:rPr>
        <w:t>zgłoszeni</w:t>
      </w:r>
      <w:r w:rsidR="001B14CC" w:rsidRPr="005402C1">
        <w:rPr>
          <w:rFonts w:ascii="Arial" w:eastAsia="Arial" w:hAnsi="Arial" w:cs="Arial"/>
          <w:color w:val="000000" w:themeColor="text1"/>
        </w:rPr>
        <w:t>a</w:t>
      </w:r>
      <w:r w:rsidR="00AE11C5" w:rsidRPr="005402C1">
        <w:rPr>
          <w:rFonts w:ascii="Arial" w:eastAsia="Arial" w:hAnsi="Arial" w:cs="Arial"/>
          <w:color w:val="000000" w:themeColor="text1"/>
        </w:rPr>
        <w:t xml:space="preserve"> zakończenia robót budowlanych (w przypadku zakresu, który nie wymaga uzyskania pozwolenia na użytkowanie)</w:t>
      </w:r>
    </w:p>
    <w:p w14:paraId="38150C2D" w14:textId="5411879A" w:rsidR="00DB4A68" w:rsidRPr="004D6C5F" w:rsidRDefault="00DB4A68" w:rsidP="009358C4">
      <w:pPr>
        <w:numPr>
          <w:ilvl w:val="0"/>
          <w:numId w:val="4"/>
        </w:numPr>
        <w:tabs>
          <w:tab w:val="left" w:pos="424"/>
        </w:tabs>
        <w:spacing w:line="276" w:lineRule="auto"/>
        <w:ind w:right="20"/>
        <w:jc w:val="both"/>
        <w:rPr>
          <w:rFonts w:ascii="Arial" w:eastAsia="Arial" w:hAnsi="Arial" w:cs="Arial"/>
          <w:color w:val="000000" w:themeColor="text1"/>
        </w:rPr>
      </w:pPr>
      <w:r w:rsidRPr="005402C1">
        <w:rPr>
          <w:rFonts w:ascii="Arial" w:eastAsia="Arial" w:hAnsi="Arial" w:cs="Arial"/>
          <w:color w:val="000000" w:themeColor="text1"/>
        </w:rPr>
        <w:t>Szczegółowy zakres Przedmiotu Umowy określają:</w:t>
      </w:r>
    </w:p>
    <w:p w14:paraId="60B460A4" w14:textId="5DF19400" w:rsidR="00DB4A68" w:rsidRPr="005402C1" w:rsidRDefault="00DB4A68" w:rsidP="001A1B31">
      <w:pPr>
        <w:numPr>
          <w:ilvl w:val="1"/>
          <w:numId w:val="2"/>
        </w:numPr>
        <w:tabs>
          <w:tab w:val="left" w:pos="784"/>
        </w:tabs>
        <w:spacing w:line="276" w:lineRule="auto"/>
        <w:ind w:left="784" w:hanging="369"/>
        <w:jc w:val="both"/>
        <w:rPr>
          <w:rFonts w:ascii="Arial" w:eastAsia="Arial" w:hAnsi="Arial" w:cs="Arial"/>
          <w:color w:val="000000" w:themeColor="text1"/>
        </w:rPr>
      </w:pPr>
      <w:r w:rsidRPr="005402C1">
        <w:rPr>
          <w:rFonts w:ascii="Arial" w:eastAsia="Arial" w:hAnsi="Arial" w:cs="Arial"/>
          <w:color w:val="000000" w:themeColor="text1"/>
        </w:rPr>
        <w:t xml:space="preserve">Umowa, </w:t>
      </w:r>
    </w:p>
    <w:p w14:paraId="0D3809CF" w14:textId="40E6B21F" w:rsidR="00DB4A68" w:rsidRPr="005402C1" w:rsidRDefault="00DB4A68" w:rsidP="001A1B31">
      <w:pPr>
        <w:numPr>
          <w:ilvl w:val="1"/>
          <w:numId w:val="2"/>
        </w:numPr>
        <w:tabs>
          <w:tab w:val="left" w:pos="784"/>
        </w:tabs>
        <w:spacing w:line="276" w:lineRule="auto"/>
        <w:ind w:left="784" w:hanging="369"/>
        <w:jc w:val="both"/>
        <w:rPr>
          <w:rFonts w:ascii="Arial" w:eastAsia="Arial" w:hAnsi="Arial" w:cs="Arial"/>
          <w:color w:val="000000" w:themeColor="text1"/>
        </w:rPr>
      </w:pPr>
      <w:r w:rsidRPr="005402C1">
        <w:rPr>
          <w:rFonts w:ascii="Arial" w:eastAsia="Arial" w:hAnsi="Arial" w:cs="Arial"/>
          <w:color w:val="000000" w:themeColor="text1"/>
        </w:rPr>
        <w:t>Specyfikacja Warunków Zamówienia,</w:t>
      </w:r>
    </w:p>
    <w:p w14:paraId="66AA6DC4" w14:textId="48F25B75" w:rsidR="00DB4A68" w:rsidRPr="005402C1" w:rsidRDefault="00DB4A68" w:rsidP="001A1B31">
      <w:pPr>
        <w:numPr>
          <w:ilvl w:val="1"/>
          <w:numId w:val="2"/>
        </w:numPr>
        <w:tabs>
          <w:tab w:val="left" w:pos="784"/>
        </w:tabs>
        <w:spacing w:line="276" w:lineRule="auto"/>
        <w:ind w:left="784" w:right="20" w:hanging="369"/>
        <w:jc w:val="both"/>
        <w:rPr>
          <w:rFonts w:ascii="Arial" w:eastAsia="Arial" w:hAnsi="Arial" w:cs="Arial"/>
          <w:color w:val="000000" w:themeColor="text1"/>
        </w:rPr>
      </w:pPr>
      <w:r w:rsidRPr="005402C1">
        <w:rPr>
          <w:rFonts w:ascii="Arial" w:eastAsia="Arial" w:hAnsi="Arial" w:cs="Arial"/>
          <w:color w:val="000000" w:themeColor="text1"/>
        </w:rPr>
        <w:t>wyjaśnienia Zamawiającego udzielane Wykonawcom na etapie postępowania przetargowego,</w:t>
      </w:r>
    </w:p>
    <w:p w14:paraId="015FC7F0" w14:textId="30D62FC8" w:rsidR="00DB4A68" w:rsidRPr="005402C1" w:rsidRDefault="00DB4A68" w:rsidP="001A1B31">
      <w:pPr>
        <w:numPr>
          <w:ilvl w:val="1"/>
          <w:numId w:val="2"/>
        </w:numPr>
        <w:tabs>
          <w:tab w:val="left" w:pos="784"/>
        </w:tabs>
        <w:spacing w:line="276" w:lineRule="auto"/>
        <w:ind w:left="784" w:hanging="369"/>
        <w:jc w:val="both"/>
        <w:rPr>
          <w:rFonts w:ascii="Arial" w:eastAsia="Arial" w:hAnsi="Arial" w:cs="Arial"/>
          <w:color w:val="000000" w:themeColor="text1"/>
        </w:rPr>
      </w:pPr>
      <w:r w:rsidRPr="005402C1">
        <w:rPr>
          <w:rFonts w:ascii="Arial" w:eastAsia="Arial" w:hAnsi="Arial" w:cs="Arial"/>
          <w:color w:val="000000" w:themeColor="text1"/>
        </w:rPr>
        <w:t>Projekt Budowlany,</w:t>
      </w:r>
    </w:p>
    <w:p w14:paraId="75F2462A" w14:textId="4E37E888" w:rsidR="00DB4A68" w:rsidRPr="005402C1" w:rsidRDefault="00DB4A68" w:rsidP="001A1B31">
      <w:pPr>
        <w:numPr>
          <w:ilvl w:val="1"/>
          <w:numId w:val="2"/>
        </w:numPr>
        <w:tabs>
          <w:tab w:val="left" w:pos="784"/>
        </w:tabs>
        <w:spacing w:line="276" w:lineRule="auto"/>
        <w:ind w:left="784" w:hanging="369"/>
        <w:jc w:val="both"/>
        <w:rPr>
          <w:rFonts w:ascii="Arial" w:eastAsia="Arial" w:hAnsi="Arial" w:cs="Arial"/>
          <w:color w:val="000000" w:themeColor="text1"/>
        </w:rPr>
      </w:pPr>
      <w:r w:rsidRPr="005402C1">
        <w:rPr>
          <w:rFonts w:ascii="Arial" w:eastAsia="Arial" w:hAnsi="Arial" w:cs="Arial"/>
          <w:color w:val="000000" w:themeColor="text1"/>
        </w:rPr>
        <w:t>Projekt Wykonawczy,</w:t>
      </w:r>
    </w:p>
    <w:p w14:paraId="7F3B4BDB" w14:textId="052CE578" w:rsidR="00DB4A68" w:rsidRPr="005402C1" w:rsidRDefault="00DB4A68" w:rsidP="001A1B31">
      <w:pPr>
        <w:numPr>
          <w:ilvl w:val="1"/>
          <w:numId w:val="2"/>
        </w:numPr>
        <w:tabs>
          <w:tab w:val="left" w:pos="784"/>
        </w:tabs>
        <w:spacing w:line="276" w:lineRule="auto"/>
        <w:ind w:left="784" w:hanging="369"/>
        <w:jc w:val="both"/>
        <w:rPr>
          <w:rFonts w:ascii="Arial" w:eastAsia="Arial" w:hAnsi="Arial" w:cs="Arial"/>
          <w:color w:val="000000" w:themeColor="text1"/>
        </w:rPr>
      </w:pPr>
      <w:r w:rsidRPr="005402C1">
        <w:rPr>
          <w:rFonts w:ascii="Arial" w:eastAsia="Arial" w:hAnsi="Arial" w:cs="Arial"/>
          <w:color w:val="000000" w:themeColor="text1"/>
        </w:rPr>
        <w:t>specyfikacje techniczne wykonania i odbioru robót budowlanych (STWiORB),</w:t>
      </w:r>
    </w:p>
    <w:p w14:paraId="53D9067D" w14:textId="660C63A7" w:rsidR="00DB4A68" w:rsidRPr="005402C1" w:rsidRDefault="00DB4A68" w:rsidP="001A1B31">
      <w:pPr>
        <w:numPr>
          <w:ilvl w:val="1"/>
          <w:numId w:val="2"/>
        </w:numPr>
        <w:tabs>
          <w:tab w:val="left" w:pos="784"/>
        </w:tabs>
        <w:spacing w:line="276" w:lineRule="auto"/>
        <w:ind w:left="784" w:hanging="369"/>
        <w:jc w:val="both"/>
        <w:rPr>
          <w:rFonts w:ascii="Arial" w:eastAsia="Arial" w:hAnsi="Arial" w:cs="Arial"/>
          <w:color w:val="000000" w:themeColor="text1"/>
        </w:rPr>
      </w:pPr>
      <w:r w:rsidRPr="005402C1">
        <w:rPr>
          <w:rFonts w:ascii="Arial" w:eastAsia="Arial" w:hAnsi="Arial" w:cs="Arial"/>
          <w:color w:val="000000" w:themeColor="text1"/>
        </w:rPr>
        <w:t>oferta Wykonawcy,</w:t>
      </w:r>
      <w:bookmarkStart w:id="2" w:name="page2"/>
      <w:bookmarkEnd w:id="2"/>
    </w:p>
    <w:p w14:paraId="639B1EAE" w14:textId="77777777" w:rsidR="002931CD" w:rsidRPr="005402C1" w:rsidRDefault="002931CD" w:rsidP="002931CD">
      <w:pPr>
        <w:numPr>
          <w:ilvl w:val="1"/>
          <w:numId w:val="2"/>
        </w:numPr>
        <w:tabs>
          <w:tab w:val="left" w:pos="784"/>
        </w:tabs>
        <w:spacing w:line="276" w:lineRule="auto"/>
        <w:ind w:left="784" w:hanging="369"/>
        <w:jc w:val="both"/>
        <w:rPr>
          <w:rFonts w:ascii="Arial" w:eastAsia="Arial" w:hAnsi="Arial" w:cs="Arial"/>
          <w:color w:val="000000" w:themeColor="text1"/>
        </w:rPr>
      </w:pPr>
      <w:r w:rsidRPr="005402C1">
        <w:rPr>
          <w:rFonts w:ascii="Arial" w:eastAsia="Arial" w:hAnsi="Arial" w:cs="Arial"/>
          <w:color w:val="000000" w:themeColor="text1"/>
        </w:rPr>
        <w:t>pozostałe dokumenty oraz wszystkie inne materiały, niezbędne do prawidłowej realizacji postanowień niniejszej umowy, w tym także dokumenty i materiały przekazywane w trakcie jej realizacji.</w:t>
      </w:r>
    </w:p>
    <w:p w14:paraId="76D52B7A" w14:textId="77777777" w:rsidR="002931CD" w:rsidRPr="005402C1" w:rsidRDefault="002931CD" w:rsidP="00283991">
      <w:pPr>
        <w:tabs>
          <w:tab w:val="left" w:pos="784"/>
        </w:tabs>
        <w:spacing w:line="276" w:lineRule="auto"/>
        <w:ind w:left="415"/>
        <w:jc w:val="both"/>
        <w:rPr>
          <w:rFonts w:ascii="Arial" w:eastAsia="Arial" w:hAnsi="Arial" w:cs="Arial"/>
          <w:color w:val="EE0000"/>
        </w:rPr>
      </w:pPr>
    </w:p>
    <w:p w14:paraId="3DE98140" w14:textId="130DFBC1" w:rsidR="00D53310" w:rsidRPr="005402C1" w:rsidRDefault="00DB4A68" w:rsidP="009358C4">
      <w:pPr>
        <w:pStyle w:val="Akapitzlist"/>
        <w:numPr>
          <w:ilvl w:val="0"/>
          <w:numId w:val="4"/>
        </w:numPr>
        <w:tabs>
          <w:tab w:val="left" w:pos="424"/>
        </w:tabs>
        <w:spacing w:line="276" w:lineRule="auto"/>
        <w:ind w:left="426" w:right="20" w:hanging="426"/>
        <w:jc w:val="both"/>
        <w:rPr>
          <w:rFonts w:ascii="Arial" w:eastAsia="Arial" w:hAnsi="Arial" w:cs="Arial"/>
          <w:color w:val="000000" w:themeColor="text1"/>
        </w:rPr>
      </w:pPr>
      <w:r w:rsidRPr="005402C1">
        <w:rPr>
          <w:rFonts w:ascii="Arial" w:eastAsia="Arial" w:hAnsi="Arial" w:cs="Arial"/>
          <w:color w:val="000000" w:themeColor="text1"/>
        </w:rPr>
        <w:t>W przypadku rozbieżności między wyżej wymienionymi dokumentami lub wątpliwości interpretacyjnych w zakresie ich zapisów obowiązuje kolejność ważności dokumentów według kolejności wskazanej w ust. 3 niniejszego paragrafu. W przypadku stwierdzenia rozbieżności pomiędzy wyżej wskazanymi dokumentami Wykonawca zobowiązany jest zawiadomić o tym niezwłocznie Zamawiającego. Jeżeli jakikolwiek z obowiązków Wykonawcy wynika z tylko jednego z dokumentów określonych w ust. 3, przyjmuje się</w:t>
      </w:r>
      <w:r w:rsidR="006171D7" w:rsidRPr="005402C1">
        <w:rPr>
          <w:rFonts w:ascii="Arial" w:eastAsia="Arial" w:hAnsi="Arial" w:cs="Arial"/>
          <w:color w:val="000000" w:themeColor="text1"/>
        </w:rPr>
        <w:t>,</w:t>
      </w:r>
      <w:r w:rsidRPr="005402C1">
        <w:rPr>
          <w:rFonts w:ascii="Arial" w:eastAsia="Arial" w:hAnsi="Arial" w:cs="Arial"/>
          <w:color w:val="000000" w:themeColor="text1"/>
        </w:rPr>
        <w:t xml:space="preserve"> że nie stanowi to rozbieżności, o której mowa w niniejszym ustępie, a Wykonawca jest zobowiązany do jego wykonania nawet jeżeli nie został wprost opisany w pozostałych dokumentach. Zmiany dokumentów wymienionych w ust. 3 zachowują kolejność ważności modyfikowanych dokumentów.</w:t>
      </w:r>
    </w:p>
    <w:p w14:paraId="04F2ACA7" w14:textId="282D8071" w:rsidR="00D53310" w:rsidRPr="008929AC" w:rsidRDefault="0077205C" w:rsidP="009358C4">
      <w:pPr>
        <w:numPr>
          <w:ilvl w:val="0"/>
          <w:numId w:val="4"/>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lastRenderedPageBreak/>
        <w:t xml:space="preserve">Wykonawca oświadcza, że zapoznał się z dokumentacją przetargową i nie wnosi zastrzeżeń do zakresu robót opisanych w dokumentach, o których mowa w </w:t>
      </w:r>
      <w:r w:rsidR="005B7EE6" w:rsidRPr="005402C1">
        <w:rPr>
          <w:rFonts w:ascii="Arial" w:eastAsia="Arial" w:hAnsi="Arial" w:cs="Arial"/>
          <w:color w:val="000000" w:themeColor="text1"/>
        </w:rPr>
        <w:t>ust. 3.</w:t>
      </w:r>
    </w:p>
    <w:p w14:paraId="799F595D" w14:textId="6901ABDD" w:rsidR="00D53310" w:rsidRPr="008929AC" w:rsidRDefault="0077205C" w:rsidP="009358C4">
      <w:pPr>
        <w:numPr>
          <w:ilvl w:val="0"/>
          <w:numId w:val="4"/>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Wykonawca oświadcza, że wycenił wszystkie roboty (podstawowe, tymczasowe </w:t>
      </w:r>
      <w:r w:rsidR="00D865F5" w:rsidRPr="005402C1">
        <w:rPr>
          <w:rFonts w:ascii="Arial" w:eastAsia="Arial" w:hAnsi="Arial" w:cs="Arial"/>
          <w:color w:val="000000" w:themeColor="text1"/>
        </w:rPr>
        <w:br/>
      </w:r>
      <w:r w:rsidRPr="005402C1">
        <w:rPr>
          <w:rFonts w:ascii="Arial" w:eastAsia="Arial" w:hAnsi="Arial" w:cs="Arial"/>
          <w:color w:val="000000" w:themeColor="text1"/>
        </w:rPr>
        <w:t xml:space="preserve">i towarzyszące), usługi i dostawy niezbędne do wykonania </w:t>
      </w:r>
      <w:r w:rsidR="00707A31" w:rsidRPr="005402C1">
        <w:rPr>
          <w:rFonts w:ascii="Arial" w:eastAsia="Arial" w:hAnsi="Arial" w:cs="Arial"/>
          <w:color w:val="000000" w:themeColor="text1"/>
        </w:rPr>
        <w:t>P</w:t>
      </w:r>
      <w:r w:rsidRPr="005402C1">
        <w:rPr>
          <w:rFonts w:ascii="Arial" w:eastAsia="Arial" w:hAnsi="Arial" w:cs="Arial"/>
          <w:color w:val="000000" w:themeColor="text1"/>
        </w:rPr>
        <w:t xml:space="preserve">rzedmiotu </w:t>
      </w:r>
      <w:r w:rsidR="00E023A4" w:rsidRPr="005402C1">
        <w:rPr>
          <w:rFonts w:ascii="Arial" w:eastAsia="Arial" w:hAnsi="Arial" w:cs="Arial"/>
          <w:color w:val="000000" w:themeColor="text1"/>
        </w:rPr>
        <w:t>U</w:t>
      </w:r>
      <w:r w:rsidRPr="005402C1">
        <w:rPr>
          <w:rFonts w:ascii="Arial" w:eastAsia="Arial" w:hAnsi="Arial" w:cs="Arial"/>
          <w:color w:val="000000" w:themeColor="text1"/>
        </w:rPr>
        <w:t>mowy.</w:t>
      </w:r>
      <w:bookmarkStart w:id="3" w:name="page3"/>
      <w:bookmarkEnd w:id="3"/>
    </w:p>
    <w:p w14:paraId="7D221169" w14:textId="128FDC5E" w:rsidR="00D53310" w:rsidRPr="008929AC" w:rsidRDefault="0077205C" w:rsidP="009358C4">
      <w:pPr>
        <w:numPr>
          <w:ilvl w:val="0"/>
          <w:numId w:val="5"/>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Materiały użyte przez Wykonawcę muszą </w:t>
      </w:r>
      <w:r w:rsidR="005B7EE6" w:rsidRPr="005402C1">
        <w:rPr>
          <w:rFonts w:ascii="Arial" w:eastAsia="Arial" w:hAnsi="Arial" w:cs="Arial"/>
          <w:color w:val="000000" w:themeColor="text1"/>
        </w:rPr>
        <w:t xml:space="preserve">być fabrycznie nowe i </w:t>
      </w:r>
      <w:r w:rsidRPr="005402C1">
        <w:rPr>
          <w:rFonts w:ascii="Arial" w:eastAsia="Arial" w:hAnsi="Arial" w:cs="Arial"/>
          <w:color w:val="000000" w:themeColor="text1"/>
        </w:rPr>
        <w:t>odpowiadać wymogom dla wyrobów dopuszczonych do obrotu i stosowania w budownictwie, określonym w art. 10 Praw</w:t>
      </w:r>
      <w:r w:rsidR="001F4B90" w:rsidRPr="005402C1">
        <w:rPr>
          <w:rFonts w:ascii="Arial" w:eastAsia="Arial" w:hAnsi="Arial" w:cs="Arial"/>
          <w:color w:val="000000" w:themeColor="text1"/>
        </w:rPr>
        <w:t>a</w:t>
      </w:r>
      <w:r w:rsidRPr="005402C1">
        <w:rPr>
          <w:rFonts w:ascii="Arial" w:eastAsia="Arial" w:hAnsi="Arial" w:cs="Arial"/>
          <w:color w:val="000000" w:themeColor="text1"/>
        </w:rPr>
        <w:t xml:space="preserve"> budowlane</w:t>
      </w:r>
      <w:r w:rsidR="001F4B90" w:rsidRPr="005402C1">
        <w:rPr>
          <w:rFonts w:ascii="Arial" w:eastAsia="Arial" w:hAnsi="Arial" w:cs="Arial"/>
          <w:color w:val="000000" w:themeColor="text1"/>
        </w:rPr>
        <w:t>go</w:t>
      </w:r>
      <w:r w:rsidRPr="005402C1">
        <w:rPr>
          <w:rFonts w:ascii="Arial" w:eastAsia="Arial" w:hAnsi="Arial" w:cs="Arial"/>
          <w:color w:val="000000" w:themeColor="text1"/>
        </w:rPr>
        <w:t xml:space="preserve"> oraz w ustawie z dnia 16 kwietnia 2004 r. o wyrobach budowlanych (</w:t>
      </w:r>
      <w:r w:rsidR="001F4B90" w:rsidRPr="005402C1">
        <w:rPr>
          <w:rFonts w:ascii="Arial" w:eastAsia="Arial" w:hAnsi="Arial" w:cs="Arial"/>
          <w:color w:val="000000" w:themeColor="text1"/>
        </w:rPr>
        <w:t>tekst jedn. Dz. U. z 2021 r., poz. 1213 ze zm.</w:t>
      </w:r>
      <w:r w:rsidRPr="005402C1">
        <w:rPr>
          <w:rFonts w:ascii="Arial" w:eastAsia="Arial" w:hAnsi="Arial" w:cs="Arial"/>
          <w:color w:val="000000" w:themeColor="text1"/>
        </w:rPr>
        <w:t xml:space="preserve">). Certyfikaty, aprobaty techniczne oraz deklaracje zgodności na materiały użyte w okresie wykonywania robót, potwierdzające możliwość ich użycia do realizacji </w:t>
      </w:r>
      <w:r w:rsidR="00707A31" w:rsidRPr="005402C1">
        <w:rPr>
          <w:rFonts w:ascii="Arial" w:eastAsia="Arial" w:hAnsi="Arial" w:cs="Arial"/>
          <w:color w:val="000000" w:themeColor="text1"/>
        </w:rPr>
        <w:t>P</w:t>
      </w:r>
      <w:r w:rsidRPr="005402C1">
        <w:rPr>
          <w:rFonts w:ascii="Arial" w:eastAsia="Arial" w:hAnsi="Arial" w:cs="Arial"/>
          <w:color w:val="000000" w:themeColor="text1"/>
        </w:rPr>
        <w:t xml:space="preserve">rzedmiotu </w:t>
      </w:r>
      <w:r w:rsidR="00E023A4" w:rsidRPr="005402C1">
        <w:rPr>
          <w:rFonts w:ascii="Arial" w:eastAsia="Arial" w:hAnsi="Arial" w:cs="Arial"/>
          <w:color w:val="000000" w:themeColor="text1"/>
        </w:rPr>
        <w:t>U</w:t>
      </w:r>
      <w:r w:rsidRPr="005402C1">
        <w:rPr>
          <w:rFonts w:ascii="Arial" w:eastAsia="Arial" w:hAnsi="Arial" w:cs="Arial"/>
          <w:color w:val="000000" w:themeColor="text1"/>
        </w:rPr>
        <w:t>mowy, w tym atesty lub świadectwa dopuszczające stosowanie ich w obiektach użyteczności publicznej, Wykonawca przekaże Inwestorowi Zastępczemu przed dostarczeniem materiałów na teren budowy. Na wyposażenie techniczne i technologiczne Wykonawca winien przedstawić certyfikaty na znak bezpieczeństwa i zgodność z obowiązującymi normami.</w:t>
      </w:r>
    </w:p>
    <w:p w14:paraId="4C4EDDA2" w14:textId="1A86B4CF" w:rsidR="00D53310" w:rsidRPr="008929AC" w:rsidRDefault="0077205C" w:rsidP="001A1B31">
      <w:pPr>
        <w:spacing w:line="276" w:lineRule="auto"/>
        <w:ind w:left="424"/>
        <w:jc w:val="both"/>
        <w:rPr>
          <w:rFonts w:ascii="Arial" w:eastAsia="Arial" w:hAnsi="Arial" w:cs="Arial"/>
          <w:color w:val="000000" w:themeColor="text1"/>
        </w:rPr>
      </w:pPr>
      <w:r w:rsidRPr="005402C1">
        <w:rPr>
          <w:rFonts w:ascii="Arial" w:eastAsia="Arial" w:hAnsi="Arial" w:cs="Arial"/>
          <w:color w:val="000000" w:themeColor="text1"/>
        </w:rPr>
        <w:t xml:space="preserve">Materiały i wyroby budowlane, przeznaczone do wbudowania oraz urządzenia wymagają uzyskania tzw. Karty Zatwierdzeń, o której mowa w § 7 ust. </w:t>
      </w:r>
      <w:r w:rsidR="00F5279C" w:rsidRPr="005402C1">
        <w:rPr>
          <w:rFonts w:ascii="Arial" w:eastAsia="Arial" w:hAnsi="Arial" w:cs="Arial"/>
          <w:color w:val="000000" w:themeColor="text1"/>
        </w:rPr>
        <w:t>7</w:t>
      </w:r>
      <w:r w:rsidRPr="005402C1">
        <w:rPr>
          <w:rFonts w:ascii="Arial" w:eastAsia="Arial" w:hAnsi="Arial" w:cs="Arial"/>
          <w:color w:val="000000" w:themeColor="text1"/>
        </w:rPr>
        <w:t xml:space="preserve"> pkt 11. Materiały i wyroby nie odpowiadające ww. wymogom muszą zostać wywiezione z terenu budowy, a ich wbudowanie nie powoduje obowiązku zapłaty po stronie Zamawiającego.</w:t>
      </w:r>
    </w:p>
    <w:p w14:paraId="08E9C55A" w14:textId="3182D9ED" w:rsidR="00D53310" w:rsidRPr="008929AC" w:rsidRDefault="0077205C" w:rsidP="009358C4">
      <w:pPr>
        <w:numPr>
          <w:ilvl w:val="0"/>
          <w:numId w:val="5"/>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Wykonawca oświadcza, że przed zawarciem </w:t>
      </w:r>
      <w:r w:rsidR="009E38A7" w:rsidRPr="005402C1">
        <w:rPr>
          <w:rFonts w:ascii="Arial" w:eastAsia="Arial" w:hAnsi="Arial" w:cs="Arial"/>
          <w:color w:val="000000" w:themeColor="text1"/>
        </w:rPr>
        <w:t>U</w:t>
      </w:r>
      <w:r w:rsidRPr="005402C1">
        <w:rPr>
          <w:rFonts w:ascii="Arial" w:eastAsia="Arial" w:hAnsi="Arial" w:cs="Arial"/>
          <w:color w:val="000000" w:themeColor="text1"/>
        </w:rPr>
        <w:t xml:space="preserve">mowy uzyskał od Zamawiającego wszystkie informacje, które mogłyby mieć wpływ na ryzyko i okoliczności realizacji </w:t>
      </w:r>
      <w:r w:rsidR="00707A31" w:rsidRPr="005402C1">
        <w:rPr>
          <w:rFonts w:ascii="Arial" w:eastAsia="Arial" w:hAnsi="Arial" w:cs="Arial"/>
          <w:color w:val="000000" w:themeColor="text1"/>
        </w:rPr>
        <w:t>P</w:t>
      </w:r>
      <w:r w:rsidRPr="005402C1">
        <w:rPr>
          <w:rFonts w:ascii="Arial" w:eastAsia="Arial" w:hAnsi="Arial" w:cs="Arial"/>
          <w:color w:val="000000" w:themeColor="text1"/>
        </w:rPr>
        <w:t xml:space="preserve">rzedmiotu </w:t>
      </w:r>
      <w:r w:rsidR="009E38A7" w:rsidRPr="005402C1">
        <w:rPr>
          <w:rFonts w:ascii="Arial" w:eastAsia="Arial" w:hAnsi="Arial" w:cs="Arial"/>
          <w:color w:val="000000" w:themeColor="text1"/>
        </w:rPr>
        <w:t>U</w:t>
      </w:r>
      <w:r w:rsidRPr="005402C1">
        <w:rPr>
          <w:rFonts w:ascii="Arial" w:eastAsia="Arial" w:hAnsi="Arial" w:cs="Arial"/>
          <w:color w:val="000000" w:themeColor="text1"/>
        </w:rPr>
        <w:t xml:space="preserve">mowy, a ponadto stwierdza, że nie zachodzą żadne przeszkody techniczne, prawne lub przeszkody innego rodzaju, uniemożliwiające lub utrudniające terminowe </w:t>
      </w:r>
      <w:r w:rsidR="007B7A93" w:rsidRPr="005402C1">
        <w:rPr>
          <w:rFonts w:ascii="Arial" w:eastAsia="Arial" w:hAnsi="Arial" w:cs="Arial"/>
          <w:color w:val="000000" w:themeColor="text1"/>
        </w:rPr>
        <w:br/>
      </w:r>
      <w:r w:rsidRPr="005402C1">
        <w:rPr>
          <w:rFonts w:ascii="Arial" w:eastAsia="Arial" w:hAnsi="Arial" w:cs="Arial"/>
          <w:color w:val="000000" w:themeColor="text1"/>
        </w:rPr>
        <w:t xml:space="preserve">i bezusterkowe wykonanie </w:t>
      </w:r>
      <w:r w:rsidR="00707A31" w:rsidRPr="005402C1">
        <w:rPr>
          <w:rFonts w:ascii="Arial" w:eastAsia="Arial" w:hAnsi="Arial" w:cs="Arial"/>
          <w:color w:val="000000" w:themeColor="text1"/>
        </w:rPr>
        <w:t>P</w:t>
      </w:r>
      <w:r w:rsidRPr="005402C1">
        <w:rPr>
          <w:rFonts w:ascii="Arial" w:eastAsia="Arial" w:hAnsi="Arial" w:cs="Arial"/>
          <w:color w:val="000000" w:themeColor="text1"/>
        </w:rPr>
        <w:t xml:space="preserve">rzedmiotu </w:t>
      </w:r>
      <w:r w:rsidR="009E38A7" w:rsidRPr="005402C1">
        <w:rPr>
          <w:rFonts w:ascii="Arial" w:eastAsia="Arial" w:hAnsi="Arial" w:cs="Arial"/>
          <w:color w:val="000000" w:themeColor="text1"/>
        </w:rPr>
        <w:t>U</w:t>
      </w:r>
      <w:r w:rsidRPr="005402C1">
        <w:rPr>
          <w:rFonts w:ascii="Arial" w:eastAsia="Arial" w:hAnsi="Arial" w:cs="Arial"/>
          <w:color w:val="000000" w:themeColor="text1"/>
        </w:rPr>
        <w:t>mowy zgodnie z jej treścią.</w:t>
      </w:r>
    </w:p>
    <w:p w14:paraId="67464B92" w14:textId="3196FAD4" w:rsidR="00D53310" w:rsidRPr="008929AC" w:rsidRDefault="0077205C" w:rsidP="009358C4">
      <w:pPr>
        <w:numPr>
          <w:ilvl w:val="0"/>
          <w:numId w:val="5"/>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Wykonawca zobowiązuje się, że nie będzie angażował się w jakiekolwiek przedsięwzięcia, które mogłyby mieć negatywny wpływ na wymaganą jakość robót lub terminową realizację postanowień niniejszej </w:t>
      </w:r>
      <w:r w:rsidR="00E023A4" w:rsidRPr="005402C1">
        <w:rPr>
          <w:rFonts w:ascii="Arial" w:eastAsia="Arial" w:hAnsi="Arial" w:cs="Arial"/>
          <w:color w:val="000000" w:themeColor="text1"/>
        </w:rPr>
        <w:t>U</w:t>
      </w:r>
      <w:r w:rsidRPr="005402C1">
        <w:rPr>
          <w:rFonts w:ascii="Arial" w:eastAsia="Arial" w:hAnsi="Arial" w:cs="Arial"/>
          <w:color w:val="000000" w:themeColor="text1"/>
        </w:rPr>
        <w:t>mowy.</w:t>
      </w:r>
    </w:p>
    <w:p w14:paraId="0F5F79C2" w14:textId="06A23F7B" w:rsidR="00D53310" w:rsidRPr="008929AC" w:rsidRDefault="0077205C" w:rsidP="009358C4">
      <w:pPr>
        <w:numPr>
          <w:ilvl w:val="0"/>
          <w:numId w:val="5"/>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Strony ustalają, że będą współpracowały ze sobą w celu prawidłowego wykonania </w:t>
      </w:r>
      <w:r w:rsidR="00707A31" w:rsidRPr="005402C1">
        <w:rPr>
          <w:rFonts w:ascii="Arial" w:eastAsia="Arial" w:hAnsi="Arial" w:cs="Arial"/>
          <w:color w:val="000000" w:themeColor="text1"/>
        </w:rPr>
        <w:t>P</w:t>
      </w:r>
      <w:r w:rsidRPr="005402C1">
        <w:rPr>
          <w:rFonts w:ascii="Arial" w:eastAsia="Arial" w:hAnsi="Arial" w:cs="Arial"/>
          <w:color w:val="000000" w:themeColor="text1"/>
        </w:rPr>
        <w:t xml:space="preserve">rzedmiotu </w:t>
      </w:r>
      <w:r w:rsidR="009E38A7" w:rsidRPr="005402C1">
        <w:rPr>
          <w:rFonts w:ascii="Arial" w:eastAsia="Arial" w:hAnsi="Arial" w:cs="Arial"/>
          <w:color w:val="000000" w:themeColor="text1"/>
        </w:rPr>
        <w:t>U</w:t>
      </w:r>
      <w:r w:rsidRPr="005402C1">
        <w:rPr>
          <w:rFonts w:ascii="Arial" w:eastAsia="Arial" w:hAnsi="Arial" w:cs="Arial"/>
          <w:color w:val="000000" w:themeColor="text1"/>
        </w:rPr>
        <w:t xml:space="preserve">mowy. Współpraca taka będzie obejmowała w szczególności przekazywanie drugiej Stronie wszelkich informacji, zawiadomień i wątpliwości w odniesieniu do jakiegokolwiek faktu, zdarzenia lub okoliczności, które mogą mieć jakikolwiek wpływ na prawidłowe wykonanie niniejszej </w:t>
      </w:r>
      <w:r w:rsidR="009E38A7" w:rsidRPr="005402C1">
        <w:rPr>
          <w:rFonts w:ascii="Arial" w:eastAsia="Arial" w:hAnsi="Arial" w:cs="Arial"/>
          <w:color w:val="000000" w:themeColor="text1"/>
        </w:rPr>
        <w:t>U</w:t>
      </w:r>
      <w:r w:rsidRPr="005402C1">
        <w:rPr>
          <w:rFonts w:ascii="Arial" w:eastAsia="Arial" w:hAnsi="Arial" w:cs="Arial"/>
          <w:color w:val="000000" w:themeColor="text1"/>
        </w:rPr>
        <w:t>mowy.</w:t>
      </w:r>
    </w:p>
    <w:p w14:paraId="02992C4C" w14:textId="00250930" w:rsidR="00D53310" w:rsidRPr="008929AC" w:rsidRDefault="0077205C" w:rsidP="009358C4">
      <w:pPr>
        <w:numPr>
          <w:ilvl w:val="0"/>
          <w:numId w:val="5"/>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W przypadku gdy </w:t>
      </w:r>
      <w:r w:rsidR="009E38A7" w:rsidRPr="005402C1">
        <w:rPr>
          <w:rFonts w:ascii="Arial" w:eastAsia="Arial" w:hAnsi="Arial" w:cs="Arial"/>
          <w:color w:val="000000" w:themeColor="text1"/>
        </w:rPr>
        <w:t>U</w:t>
      </w:r>
      <w:r w:rsidRPr="005402C1">
        <w:rPr>
          <w:rFonts w:ascii="Arial" w:eastAsia="Arial" w:hAnsi="Arial" w:cs="Arial"/>
          <w:color w:val="000000" w:themeColor="text1"/>
        </w:rPr>
        <w:t xml:space="preserve">mowa przewiduje udzielenie odpowiedzi, przekazanie opinii, uzyskanie uzgodnienia lub wydanie polecenia, będą one przekazywane w formie pisemnej, chyba, że w </w:t>
      </w:r>
      <w:r w:rsidR="009E38A7" w:rsidRPr="005402C1">
        <w:rPr>
          <w:rFonts w:ascii="Arial" w:eastAsia="Arial" w:hAnsi="Arial" w:cs="Arial"/>
          <w:color w:val="000000" w:themeColor="text1"/>
        </w:rPr>
        <w:t>U</w:t>
      </w:r>
      <w:r w:rsidRPr="005402C1">
        <w:rPr>
          <w:rFonts w:ascii="Arial" w:eastAsia="Arial" w:hAnsi="Arial" w:cs="Arial"/>
          <w:color w:val="000000" w:themeColor="text1"/>
        </w:rPr>
        <w:t>mowie wyraźnie zastrzeżono inny sposób przekazania informacji.</w:t>
      </w:r>
    </w:p>
    <w:p w14:paraId="2E1592B7" w14:textId="3105174C" w:rsidR="00D53310" w:rsidRPr="008929AC" w:rsidRDefault="0077205C" w:rsidP="009358C4">
      <w:pPr>
        <w:numPr>
          <w:ilvl w:val="0"/>
          <w:numId w:val="5"/>
        </w:numPr>
        <w:tabs>
          <w:tab w:val="left" w:pos="424"/>
        </w:tabs>
        <w:spacing w:line="276" w:lineRule="auto"/>
        <w:ind w:left="424" w:hanging="424"/>
        <w:jc w:val="both"/>
        <w:rPr>
          <w:rFonts w:ascii="Arial" w:hAnsi="Arial" w:cs="Arial"/>
          <w:color w:val="000000" w:themeColor="text1"/>
        </w:rPr>
      </w:pPr>
      <w:r w:rsidRPr="005402C1">
        <w:rPr>
          <w:rFonts w:ascii="Arial" w:eastAsia="Arial" w:hAnsi="Arial" w:cs="Arial"/>
          <w:color w:val="000000" w:themeColor="text1"/>
        </w:rPr>
        <w:t>Przekaz informacji będzie odbywał się bez zbędnego opóźnienia. Jeżeli termin na udzielenie odpowiedzi, przekazanie opinii, uzyskanie uzgodnienia oraz sporządzenie</w:t>
      </w:r>
      <w:bookmarkStart w:id="4" w:name="page4"/>
      <w:bookmarkEnd w:id="4"/>
      <w:r w:rsidR="009E38A7" w:rsidRPr="008929AC">
        <w:rPr>
          <w:rFonts w:ascii="Arial" w:hAnsi="Arial" w:cs="Arial"/>
          <w:color w:val="000000" w:themeColor="text1"/>
        </w:rPr>
        <w:t xml:space="preserve"> </w:t>
      </w:r>
      <w:r w:rsidRPr="005402C1">
        <w:rPr>
          <w:rFonts w:ascii="Arial" w:eastAsia="Arial" w:hAnsi="Arial" w:cs="Arial"/>
          <w:color w:val="000000" w:themeColor="text1"/>
        </w:rPr>
        <w:t>jakiegokolwiek innego dokumentu nie został w umowie jednoznacznie określony, wówczas termin ten określą Strony w korespondencji.</w:t>
      </w:r>
    </w:p>
    <w:p w14:paraId="0CAA45AF" w14:textId="39C82550" w:rsidR="00D53310" w:rsidRPr="008929AC" w:rsidRDefault="0077205C" w:rsidP="009358C4">
      <w:pPr>
        <w:numPr>
          <w:ilvl w:val="0"/>
          <w:numId w:val="6"/>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Dokumenty </w:t>
      </w:r>
      <w:r w:rsidR="001F4B90" w:rsidRPr="005402C1">
        <w:rPr>
          <w:rFonts w:ascii="Arial" w:eastAsia="Arial" w:hAnsi="Arial" w:cs="Arial"/>
          <w:color w:val="000000" w:themeColor="text1"/>
        </w:rPr>
        <w:t>b</w:t>
      </w:r>
      <w:r w:rsidRPr="005402C1">
        <w:rPr>
          <w:rFonts w:ascii="Arial" w:eastAsia="Arial" w:hAnsi="Arial" w:cs="Arial"/>
          <w:color w:val="000000" w:themeColor="text1"/>
        </w:rPr>
        <w:t xml:space="preserve">udowy i </w:t>
      </w:r>
      <w:r w:rsidR="001F4B90" w:rsidRPr="005402C1">
        <w:rPr>
          <w:rFonts w:ascii="Arial" w:eastAsia="Arial" w:hAnsi="Arial" w:cs="Arial"/>
          <w:color w:val="000000" w:themeColor="text1"/>
        </w:rPr>
        <w:t>d</w:t>
      </w:r>
      <w:r w:rsidRPr="005402C1">
        <w:rPr>
          <w:rFonts w:ascii="Arial" w:eastAsia="Arial" w:hAnsi="Arial" w:cs="Arial"/>
          <w:color w:val="000000" w:themeColor="text1"/>
        </w:rPr>
        <w:t xml:space="preserve">okumentacja </w:t>
      </w:r>
      <w:r w:rsidR="001F4B90" w:rsidRPr="005402C1">
        <w:rPr>
          <w:rFonts w:ascii="Arial" w:eastAsia="Arial" w:hAnsi="Arial" w:cs="Arial"/>
          <w:color w:val="000000" w:themeColor="text1"/>
        </w:rPr>
        <w:t>p</w:t>
      </w:r>
      <w:r w:rsidRPr="005402C1">
        <w:rPr>
          <w:rFonts w:ascii="Arial" w:eastAsia="Arial" w:hAnsi="Arial" w:cs="Arial"/>
          <w:color w:val="000000" w:themeColor="text1"/>
        </w:rPr>
        <w:t xml:space="preserve">rojektowa, do których sporządzenia lub przekazania, z mocy </w:t>
      </w:r>
      <w:r w:rsidR="009E38A7" w:rsidRPr="005402C1">
        <w:rPr>
          <w:rFonts w:ascii="Arial" w:eastAsia="Arial" w:hAnsi="Arial" w:cs="Arial"/>
          <w:color w:val="000000" w:themeColor="text1"/>
        </w:rPr>
        <w:t>U</w:t>
      </w:r>
      <w:r w:rsidRPr="005402C1">
        <w:rPr>
          <w:rFonts w:ascii="Arial" w:eastAsia="Arial" w:hAnsi="Arial" w:cs="Arial"/>
          <w:color w:val="000000" w:themeColor="text1"/>
        </w:rPr>
        <w:t xml:space="preserve">mowy, zobowiązane są Strony będą dostarczane w wersji papierowej wraz </w:t>
      </w:r>
      <w:r w:rsidR="007B7A93" w:rsidRPr="005402C1">
        <w:rPr>
          <w:rFonts w:ascii="Arial" w:eastAsia="Arial" w:hAnsi="Arial" w:cs="Arial"/>
          <w:color w:val="000000" w:themeColor="text1"/>
        </w:rPr>
        <w:br/>
      </w:r>
      <w:r w:rsidRPr="005402C1">
        <w:rPr>
          <w:rFonts w:ascii="Arial" w:eastAsia="Arial" w:hAnsi="Arial" w:cs="Arial"/>
          <w:color w:val="000000" w:themeColor="text1"/>
        </w:rPr>
        <w:t xml:space="preserve">z oświadczeniem o kompletności i zgodności z </w:t>
      </w:r>
      <w:r w:rsidR="009E38A7" w:rsidRPr="005402C1">
        <w:rPr>
          <w:rFonts w:ascii="Arial" w:eastAsia="Arial" w:hAnsi="Arial" w:cs="Arial"/>
          <w:color w:val="000000" w:themeColor="text1"/>
        </w:rPr>
        <w:t>U</w:t>
      </w:r>
      <w:r w:rsidRPr="005402C1">
        <w:rPr>
          <w:rFonts w:ascii="Arial" w:eastAsia="Arial" w:hAnsi="Arial" w:cs="Arial"/>
          <w:color w:val="000000" w:themeColor="text1"/>
        </w:rPr>
        <w:t>mową. Uzgodnienie treści dokumentu przed jego dostarczeniem może nastąpić za pośrednictwem poczty elektronicznej.</w:t>
      </w:r>
    </w:p>
    <w:p w14:paraId="2BE4E66E" w14:textId="00567421" w:rsidR="001F4B90" w:rsidRPr="005402C1" w:rsidRDefault="0077205C" w:rsidP="009358C4">
      <w:pPr>
        <w:numPr>
          <w:ilvl w:val="0"/>
          <w:numId w:val="6"/>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Przedstawicielami Zamawiającego będą:</w:t>
      </w:r>
    </w:p>
    <w:p w14:paraId="7A9F70BA" w14:textId="77777777" w:rsidR="001F4B90" w:rsidRPr="005402C1" w:rsidRDefault="001F4B90" w:rsidP="009358C4">
      <w:pPr>
        <w:numPr>
          <w:ilvl w:val="1"/>
          <w:numId w:val="6"/>
        </w:numPr>
        <w:tabs>
          <w:tab w:val="left" w:pos="712"/>
        </w:tabs>
        <w:spacing w:line="276" w:lineRule="auto"/>
        <w:ind w:left="724" w:right="20" w:hanging="297"/>
        <w:jc w:val="both"/>
        <w:rPr>
          <w:rFonts w:ascii="Arial" w:eastAsia="Arial" w:hAnsi="Arial" w:cs="Arial"/>
          <w:color w:val="000000" w:themeColor="text1"/>
        </w:rPr>
      </w:pPr>
      <w:r w:rsidRPr="005402C1">
        <w:rPr>
          <w:rFonts w:ascii="Arial" w:eastAsia="Arial" w:hAnsi="Arial" w:cs="Arial"/>
          <w:color w:val="000000" w:themeColor="text1"/>
        </w:rPr>
        <w:t xml:space="preserve">p. Jakub Brzewski – Kierownik Oddziału Przejść Granicznych Wydziału Infrastruktury Podkarpackiego Urzędu Wojewódzkiego w Rzeszowie, kontakt email: </w:t>
      </w:r>
      <w:r w:rsidRPr="005402C1">
        <w:rPr>
          <w:rFonts w:ascii="Arial" w:eastAsia="Arial" w:hAnsi="Arial" w:cs="Arial"/>
          <w:color w:val="000000" w:themeColor="text1"/>
          <w:u w:val="single"/>
        </w:rPr>
        <w:t>jbrzewski@rzeszow.uw.gov.pl</w:t>
      </w:r>
      <w:r w:rsidRPr="005402C1">
        <w:rPr>
          <w:rFonts w:ascii="Arial" w:eastAsia="Arial" w:hAnsi="Arial" w:cs="Arial"/>
          <w:color w:val="000000" w:themeColor="text1"/>
        </w:rPr>
        <w:t>, który pełnił będzie również funkcję koordynatora;</w:t>
      </w:r>
    </w:p>
    <w:p w14:paraId="156FC287" w14:textId="4E70A025" w:rsidR="001F4B90" w:rsidRPr="005402C1" w:rsidRDefault="001F4B90" w:rsidP="009358C4">
      <w:pPr>
        <w:numPr>
          <w:ilvl w:val="1"/>
          <w:numId w:val="6"/>
        </w:numPr>
        <w:tabs>
          <w:tab w:val="left" w:pos="724"/>
        </w:tabs>
        <w:spacing w:line="276" w:lineRule="auto"/>
        <w:ind w:left="724" w:right="20" w:hanging="297"/>
        <w:jc w:val="both"/>
        <w:rPr>
          <w:rFonts w:ascii="Arial" w:eastAsia="Arial" w:hAnsi="Arial" w:cs="Arial"/>
          <w:color w:val="000000" w:themeColor="text1"/>
        </w:rPr>
      </w:pPr>
      <w:r w:rsidRPr="005402C1">
        <w:rPr>
          <w:rFonts w:ascii="Arial" w:eastAsia="Arial" w:hAnsi="Arial" w:cs="Arial"/>
          <w:color w:val="000000" w:themeColor="text1"/>
        </w:rPr>
        <w:lastRenderedPageBreak/>
        <w:t xml:space="preserve">p. Roksana Szal – inspektor wojewódzki Oddziału Przejść Granicznych Wydziału Infrastruktury Podkarpackiego Urzędu Wojewódzkiego w Rzeszowie, kontakt e-mail: </w:t>
      </w:r>
      <w:r w:rsidRPr="005402C1">
        <w:rPr>
          <w:rFonts w:ascii="Arial" w:eastAsia="Arial" w:hAnsi="Arial" w:cs="Arial"/>
          <w:color w:val="000000" w:themeColor="text1"/>
          <w:u w:val="single"/>
        </w:rPr>
        <w:t>rszal@rzeszow.uw.gov.pl</w:t>
      </w:r>
      <w:r w:rsidRPr="005402C1">
        <w:rPr>
          <w:rFonts w:ascii="Arial" w:eastAsia="Arial" w:hAnsi="Arial" w:cs="Arial"/>
          <w:color w:val="000000" w:themeColor="text1"/>
        </w:rPr>
        <w:t>;</w:t>
      </w:r>
    </w:p>
    <w:p w14:paraId="6E5BE860" w14:textId="02B6253F" w:rsidR="001F4B90" w:rsidRPr="005402C1" w:rsidRDefault="001F4B90" w:rsidP="009358C4">
      <w:pPr>
        <w:numPr>
          <w:ilvl w:val="1"/>
          <w:numId w:val="6"/>
        </w:numPr>
        <w:tabs>
          <w:tab w:val="left" w:pos="724"/>
        </w:tabs>
        <w:spacing w:line="276" w:lineRule="auto"/>
        <w:ind w:left="724" w:right="20" w:hanging="297"/>
        <w:jc w:val="both"/>
        <w:rPr>
          <w:rFonts w:ascii="Arial" w:eastAsia="Arial" w:hAnsi="Arial" w:cs="Arial"/>
          <w:color w:val="000000" w:themeColor="text1"/>
        </w:rPr>
      </w:pPr>
      <w:r w:rsidRPr="005402C1">
        <w:rPr>
          <w:rFonts w:ascii="Arial" w:eastAsia="Arial" w:hAnsi="Arial" w:cs="Arial"/>
          <w:color w:val="000000" w:themeColor="text1"/>
        </w:rPr>
        <w:t xml:space="preserve">p. Arkadiusz Pyrc – inspektor wojewódzki Oddziału Przejść Granicznych Wydziału Infrastruktury Podkarpackiego Urzędu Wojewódzkiego w Rzeszowie, kontakt e-mail: </w:t>
      </w:r>
      <w:r w:rsidRPr="005402C1">
        <w:rPr>
          <w:rFonts w:ascii="Arial" w:eastAsia="Arial" w:hAnsi="Arial" w:cs="Arial"/>
          <w:color w:val="000000" w:themeColor="text1"/>
          <w:u w:val="single"/>
        </w:rPr>
        <w:t>apyrc@rzeszow.uw.gov.pl</w:t>
      </w:r>
      <w:r w:rsidRPr="005402C1">
        <w:rPr>
          <w:rFonts w:ascii="Arial" w:eastAsia="Arial" w:hAnsi="Arial" w:cs="Arial"/>
          <w:color w:val="000000" w:themeColor="text1"/>
        </w:rPr>
        <w:t>;</w:t>
      </w:r>
    </w:p>
    <w:p w14:paraId="19321D8A" w14:textId="73824DE9" w:rsidR="001F4B90" w:rsidRPr="005402C1" w:rsidRDefault="001F4B90" w:rsidP="009358C4">
      <w:pPr>
        <w:numPr>
          <w:ilvl w:val="1"/>
          <w:numId w:val="6"/>
        </w:numPr>
        <w:tabs>
          <w:tab w:val="left" w:pos="724"/>
        </w:tabs>
        <w:spacing w:line="276" w:lineRule="auto"/>
        <w:ind w:left="724" w:right="20" w:hanging="297"/>
        <w:jc w:val="both"/>
        <w:rPr>
          <w:rFonts w:ascii="Arial" w:eastAsia="Arial" w:hAnsi="Arial" w:cs="Arial"/>
          <w:color w:val="000000" w:themeColor="text1"/>
        </w:rPr>
      </w:pPr>
      <w:r w:rsidRPr="005402C1">
        <w:rPr>
          <w:rFonts w:ascii="Arial" w:eastAsia="Arial" w:hAnsi="Arial" w:cs="Arial"/>
          <w:color w:val="000000" w:themeColor="text1"/>
        </w:rPr>
        <w:t xml:space="preserve">p. Sławomir Szot – inspektor wojewódzki Oddziału Przejść Granicznych Wydziału Infrastruktury Podkarpackiego Urzędu Wojewódzkiego w Rzeszowie, kontakt e-mail: </w:t>
      </w:r>
      <w:r w:rsidRPr="005402C1">
        <w:rPr>
          <w:rFonts w:ascii="Arial" w:eastAsia="Arial" w:hAnsi="Arial" w:cs="Arial"/>
          <w:color w:val="000000" w:themeColor="text1"/>
          <w:u w:val="single"/>
        </w:rPr>
        <w:t>sszot@rzeszow.uw.gov.pl</w:t>
      </w:r>
      <w:r w:rsidRPr="005402C1">
        <w:rPr>
          <w:rFonts w:ascii="Arial" w:eastAsia="Arial" w:hAnsi="Arial" w:cs="Arial"/>
          <w:color w:val="000000" w:themeColor="text1"/>
        </w:rPr>
        <w:t>;</w:t>
      </w:r>
    </w:p>
    <w:p w14:paraId="55525582" w14:textId="373CBAB6" w:rsidR="001F4B90" w:rsidRPr="005402C1" w:rsidRDefault="001F4B90" w:rsidP="009358C4">
      <w:pPr>
        <w:numPr>
          <w:ilvl w:val="1"/>
          <w:numId w:val="6"/>
        </w:numPr>
        <w:tabs>
          <w:tab w:val="left" w:pos="724"/>
        </w:tabs>
        <w:spacing w:line="276" w:lineRule="auto"/>
        <w:ind w:left="724" w:right="20" w:hanging="297"/>
        <w:jc w:val="both"/>
        <w:rPr>
          <w:rFonts w:ascii="Arial" w:eastAsia="Arial" w:hAnsi="Arial" w:cs="Arial"/>
          <w:color w:val="000000" w:themeColor="text1"/>
        </w:rPr>
      </w:pPr>
      <w:r w:rsidRPr="005402C1">
        <w:rPr>
          <w:rFonts w:ascii="Arial" w:eastAsia="Arial" w:hAnsi="Arial" w:cs="Arial"/>
          <w:color w:val="000000" w:themeColor="text1"/>
        </w:rPr>
        <w:t xml:space="preserve">p. Dorota Reszytyło – główny specjalista Oddziału Przejść Granicznych Wydziału Infrastruktury Podkarpackiego Urzędu Wojewódzkiego w Rzeszowie, kontakt e-mail: </w:t>
      </w:r>
      <w:r w:rsidRPr="005402C1">
        <w:rPr>
          <w:rFonts w:ascii="Arial" w:eastAsia="Arial" w:hAnsi="Arial" w:cs="Arial"/>
          <w:color w:val="000000" w:themeColor="text1"/>
          <w:u w:val="single"/>
        </w:rPr>
        <w:t>dreszytylo@rzeszow.uw.gov.pl</w:t>
      </w:r>
      <w:r w:rsidRPr="005402C1">
        <w:rPr>
          <w:rFonts w:ascii="Arial" w:eastAsia="Arial" w:hAnsi="Arial" w:cs="Arial"/>
          <w:color w:val="000000" w:themeColor="text1"/>
        </w:rPr>
        <w:t>;</w:t>
      </w:r>
    </w:p>
    <w:p w14:paraId="77C9ADF1" w14:textId="2F9B298C" w:rsidR="00095C67" w:rsidRPr="007D61D7" w:rsidRDefault="001F4B90" w:rsidP="00BE6599">
      <w:pPr>
        <w:numPr>
          <w:ilvl w:val="1"/>
          <w:numId w:val="6"/>
        </w:numPr>
        <w:tabs>
          <w:tab w:val="left" w:pos="712"/>
        </w:tabs>
        <w:spacing w:line="276" w:lineRule="auto"/>
        <w:ind w:left="724" w:right="20" w:hanging="297"/>
        <w:jc w:val="both"/>
        <w:rPr>
          <w:rFonts w:ascii="Arial" w:hAnsi="Arial" w:cs="Arial"/>
          <w:color w:val="000000" w:themeColor="text1"/>
        </w:rPr>
      </w:pPr>
      <w:r w:rsidRPr="005402C1">
        <w:rPr>
          <w:rFonts w:ascii="Arial" w:eastAsia="Arial" w:hAnsi="Arial" w:cs="Arial"/>
          <w:color w:val="000000" w:themeColor="text1"/>
        </w:rPr>
        <w:t>p. Tomasz Migut – główny specjalista Oddziału Przejść Granicznych Wydziału Infrastruktury Podkarpackiego Urzędu Wojewódzkiego w Rzeszowie, kontakt e-mail</w:t>
      </w:r>
      <w:r w:rsidR="00F5279C" w:rsidRPr="005402C1">
        <w:rPr>
          <w:rFonts w:ascii="Arial" w:eastAsia="Arial" w:hAnsi="Arial" w:cs="Arial"/>
          <w:color w:val="000000" w:themeColor="text1"/>
        </w:rPr>
        <w:t>:</w:t>
      </w:r>
      <w:r w:rsidR="00095C67" w:rsidRPr="007D61D7">
        <w:rPr>
          <w:rFonts w:ascii="Arial" w:hAnsi="Arial" w:cs="Arial"/>
          <w:color w:val="000000" w:themeColor="text1"/>
          <w:u w:val="single"/>
        </w:rPr>
        <w:t xml:space="preserve"> </w:t>
      </w:r>
      <w:r w:rsidR="00095C67" w:rsidRPr="005402C1">
        <w:rPr>
          <w:rFonts w:ascii="Arial" w:eastAsia="Arial" w:hAnsi="Arial" w:cs="Arial"/>
          <w:color w:val="000000" w:themeColor="text1"/>
          <w:u w:val="single"/>
        </w:rPr>
        <w:t>tmigut@rzeszow.uw.gov.pl</w:t>
      </w:r>
      <w:r w:rsidR="00095C67" w:rsidRPr="005402C1">
        <w:rPr>
          <w:rFonts w:ascii="Arial" w:eastAsia="Arial" w:hAnsi="Arial" w:cs="Arial"/>
          <w:color w:val="000000" w:themeColor="text1"/>
        </w:rPr>
        <w:t>;</w:t>
      </w:r>
    </w:p>
    <w:p w14:paraId="3633CD51" w14:textId="64B6E2A6" w:rsidR="001F4B90" w:rsidRPr="007D61D7" w:rsidRDefault="001F4B90" w:rsidP="00BE6599">
      <w:pPr>
        <w:numPr>
          <w:ilvl w:val="0"/>
          <w:numId w:val="6"/>
        </w:numPr>
        <w:tabs>
          <w:tab w:val="left" w:pos="424"/>
        </w:tabs>
        <w:spacing w:line="276" w:lineRule="auto"/>
        <w:ind w:left="424" w:hanging="424"/>
        <w:jc w:val="both"/>
        <w:rPr>
          <w:rFonts w:ascii="Arial" w:hAnsi="Arial" w:cs="Arial"/>
          <w:strike/>
          <w:color w:val="000000" w:themeColor="text1"/>
        </w:rPr>
      </w:pPr>
      <w:r w:rsidRPr="005402C1">
        <w:rPr>
          <w:rFonts w:ascii="Arial" w:eastAsia="Arial" w:hAnsi="Arial" w:cs="Arial"/>
          <w:color w:val="000000" w:themeColor="text1"/>
        </w:rPr>
        <w:t>Nadzór autorski</w:t>
      </w:r>
      <w:r w:rsidRPr="005402C1">
        <w:rPr>
          <w:rFonts w:ascii="Arial" w:eastAsia="Arial" w:hAnsi="Arial" w:cs="Arial"/>
          <w:color w:val="000000" w:themeColor="text1"/>
        </w:rPr>
        <w:tab/>
        <w:t>sprawuje Biuro</w:t>
      </w:r>
      <w:r w:rsidR="009E38A7" w:rsidRPr="005402C1">
        <w:rPr>
          <w:rFonts w:ascii="Arial" w:eastAsia="Arial" w:hAnsi="Arial" w:cs="Arial"/>
          <w:color w:val="000000" w:themeColor="text1"/>
        </w:rPr>
        <w:t xml:space="preserve"> </w:t>
      </w:r>
      <w:r w:rsidRPr="005402C1">
        <w:rPr>
          <w:rFonts w:ascii="Arial" w:eastAsia="Arial" w:hAnsi="Arial" w:cs="Arial"/>
          <w:color w:val="000000" w:themeColor="text1"/>
        </w:rPr>
        <w:t>Budowlane „ALBIS Biuro Budowlane” Sp. z o.o. Spółka komandytowa z siedzibą w Bielsku- Białej, zwane w treści umowy „Biurem Projektów” lub „Projektantem”,</w:t>
      </w:r>
      <w:r w:rsidR="005A4C77" w:rsidRPr="005402C1">
        <w:rPr>
          <w:rFonts w:ascii="Arial" w:eastAsia="Arial" w:hAnsi="Arial" w:cs="Arial"/>
          <w:color w:val="000000" w:themeColor="text1"/>
        </w:rPr>
        <w:t>43-300 Bielsko-Biała,</w:t>
      </w:r>
      <w:r w:rsidR="00254D7E" w:rsidRPr="007D61D7">
        <w:rPr>
          <w:rFonts w:ascii="Arial" w:hAnsi="Arial" w:cs="Arial"/>
          <w:strike/>
          <w:color w:val="000000" w:themeColor="text1"/>
        </w:rPr>
        <w:t xml:space="preserve"> </w:t>
      </w:r>
      <w:r w:rsidR="005A4C77" w:rsidRPr="005402C1">
        <w:rPr>
          <w:rFonts w:ascii="Arial" w:eastAsia="Arial" w:hAnsi="Arial" w:cs="Arial"/>
          <w:color w:val="000000" w:themeColor="text1"/>
        </w:rPr>
        <w:t xml:space="preserve">Żywiecka 208, </w:t>
      </w:r>
      <w:r w:rsidRPr="007D61D7">
        <w:rPr>
          <w:rFonts w:ascii="Arial" w:hAnsi="Arial" w:cs="Arial"/>
          <w:color w:val="000000" w:themeColor="text1"/>
        </w:rPr>
        <w:t>kontakt</w:t>
      </w:r>
      <w:r w:rsidR="00ED6B53" w:rsidRPr="007D61D7">
        <w:rPr>
          <w:rFonts w:ascii="Arial" w:hAnsi="Arial" w:cs="Arial"/>
          <w:color w:val="000000" w:themeColor="text1"/>
        </w:rPr>
        <w:t xml:space="preserve"> </w:t>
      </w:r>
      <w:r w:rsidRPr="007D61D7">
        <w:rPr>
          <w:rFonts w:ascii="Arial" w:hAnsi="Arial" w:cs="Arial"/>
          <w:color w:val="000000" w:themeColor="text1"/>
        </w:rPr>
        <w:t>e-mail:</w:t>
      </w:r>
      <w:r w:rsidR="005A4C77" w:rsidRPr="005402C1">
        <w:rPr>
          <w:rFonts w:ascii="Arial" w:eastAsia="Arial" w:hAnsi="Arial" w:cs="Arial"/>
          <w:color w:val="000000" w:themeColor="text1"/>
        </w:rPr>
        <w:t xml:space="preserve"> biuro@albis.pl</w:t>
      </w:r>
    </w:p>
    <w:p w14:paraId="35599C48" w14:textId="78349FCD" w:rsidR="001F4B90" w:rsidRPr="005402C1" w:rsidRDefault="001F4B90" w:rsidP="009358C4">
      <w:pPr>
        <w:numPr>
          <w:ilvl w:val="0"/>
          <w:numId w:val="6"/>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Osoby wymienione w ust. 15 i 16 są uprawnione do dokonywania uzgodnień merytorycznych</w:t>
      </w:r>
      <w:r w:rsidRPr="005402C1">
        <w:rPr>
          <w:rFonts w:ascii="Arial" w:eastAsia="Arial" w:hAnsi="Arial" w:cs="Arial"/>
          <w:color w:val="000000" w:themeColor="text1"/>
        </w:rPr>
        <w:tab/>
        <w:t xml:space="preserve">niezbędnych do </w:t>
      </w:r>
      <w:r w:rsidR="002931CD" w:rsidRPr="005402C1">
        <w:rPr>
          <w:rFonts w:ascii="Arial" w:eastAsia="Arial" w:hAnsi="Arial" w:cs="Arial"/>
          <w:color w:val="000000" w:themeColor="text1"/>
        </w:rPr>
        <w:t xml:space="preserve">realizacji Przedmiotu Umowy </w:t>
      </w:r>
      <w:r w:rsidRPr="005402C1">
        <w:rPr>
          <w:rFonts w:ascii="Arial" w:eastAsia="Arial" w:hAnsi="Arial" w:cs="Arial"/>
          <w:color w:val="000000" w:themeColor="text1"/>
        </w:rPr>
        <w:t xml:space="preserve">z wyłączeniem zmian </w:t>
      </w:r>
      <w:r w:rsidR="009E38A7" w:rsidRPr="005402C1">
        <w:rPr>
          <w:rFonts w:ascii="Arial" w:eastAsia="Arial" w:hAnsi="Arial" w:cs="Arial"/>
          <w:color w:val="000000" w:themeColor="text1"/>
        </w:rPr>
        <w:t>U</w:t>
      </w:r>
      <w:r w:rsidRPr="005402C1">
        <w:rPr>
          <w:rFonts w:ascii="Arial" w:eastAsia="Arial" w:hAnsi="Arial" w:cs="Arial"/>
          <w:color w:val="000000" w:themeColor="text1"/>
        </w:rPr>
        <w:t xml:space="preserve">mowy lub czynności, których </w:t>
      </w:r>
      <w:bookmarkStart w:id="5" w:name="page5"/>
      <w:bookmarkEnd w:id="5"/>
      <w:r w:rsidRPr="005402C1">
        <w:rPr>
          <w:rFonts w:ascii="Arial" w:eastAsia="Arial" w:hAnsi="Arial" w:cs="Arial"/>
          <w:color w:val="000000" w:themeColor="text1"/>
        </w:rPr>
        <w:t>skutkiem byłyby zobowiązania finansowe Zamawiającego.</w:t>
      </w:r>
    </w:p>
    <w:p w14:paraId="7EF53DD4" w14:textId="51A8092B" w:rsidR="00DE6667" w:rsidRPr="005402C1" w:rsidRDefault="00DE6667" w:rsidP="009358C4">
      <w:pPr>
        <w:numPr>
          <w:ilvl w:val="0"/>
          <w:numId w:val="6"/>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Wykonawca ustanawia przedstawicieli</w:t>
      </w:r>
      <w:r w:rsidR="00F5279C" w:rsidRPr="005402C1">
        <w:rPr>
          <w:rFonts w:ascii="Arial" w:eastAsia="Arial" w:hAnsi="Arial" w:cs="Arial"/>
          <w:color w:val="000000" w:themeColor="text1"/>
        </w:rPr>
        <w:t>,</w:t>
      </w:r>
      <w:r w:rsidRPr="005402C1">
        <w:rPr>
          <w:rFonts w:ascii="Arial" w:eastAsia="Arial" w:hAnsi="Arial" w:cs="Arial"/>
          <w:color w:val="000000" w:themeColor="text1"/>
        </w:rPr>
        <w:t xml:space="preserve"> </w:t>
      </w:r>
      <w:r w:rsidR="00F5279C" w:rsidRPr="005402C1">
        <w:rPr>
          <w:rFonts w:ascii="Arial" w:eastAsia="Arial" w:hAnsi="Arial" w:cs="Arial"/>
          <w:color w:val="000000" w:themeColor="text1"/>
        </w:rPr>
        <w:t>uprawnionych do reprezentowania go na etapie</w:t>
      </w:r>
      <w:r w:rsidR="00FF56F9" w:rsidRPr="005402C1">
        <w:rPr>
          <w:rFonts w:ascii="Arial" w:eastAsia="Arial" w:hAnsi="Arial" w:cs="Arial"/>
          <w:color w:val="000000" w:themeColor="text1"/>
        </w:rPr>
        <w:t xml:space="preserve"> realizacji</w:t>
      </w:r>
      <w:r w:rsidR="00F5279C" w:rsidRPr="005402C1">
        <w:rPr>
          <w:rFonts w:ascii="Arial" w:eastAsia="Arial" w:hAnsi="Arial" w:cs="Arial"/>
          <w:color w:val="000000" w:themeColor="text1"/>
        </w:rPr>
        <w:t xml:space="preserve"> Umowy</w:t>
      </w:r>
      <w:r w:rsidR="00FF56F9" w:rsidRPr="005402C1">
        <w:rPr>
          <w:rFonts w:ascii="Arial" w:eastAsia="Arial" w:hAnsi="Arial" w:cs="Arial"/>
          <w:color w:val="000000" w:themeColor="text1"/>
        </w:rPr>
        <w:t>, w szczególności do prowadzenia wszelkiej korespondencji,</w:t>
      </w:r>
      <w:r w:rsidR="00F5279C" w:rsidRPr="005402C1">
        <w:rPr>
          <w:rFonts w:ascii="Arial" w:eastAsia="Arial" w:hAnsi="Arial" w:cs="Arial"/>
          <w:color w:val="000000" w:themeColor="text1"/>
        </w:rPr>
        <w:t xml:space="preserve"> </w:t>
      </w:r>
      <w:r w:rsidRPr="005402C1">
        <w:rPr>
          <w:rFonts w:ascii="Arial" w:eastAsia="Arial" w:hAnsi="Arial" w:cs="Arial"/>
          <w:color w:val="000000" w:themeColor="text1"/>
        </w:rPr>
        <w:t>w osobach</w:t>
      </w:r>
      <w:r w:rsidR="00F5279C" w:rsidRPr="005402C1">
        <w:rPr>
          <w:rFonts w:ascii="Arial" w:eastAsia="Arial" w:hAnsi="Arial" w:cs="Arial"/>
          <w:color w:val="000000" w:themeColor="text1"/>
        </w:rPr>
        <w:t>:</w:t>
      </w:r>
    </w:p>
    <w:p w14:paraId="05A484BF" w14:textId="4C713CD3" w:rsidR="00DE6667" w:rsidRPr="005402C1" w:rsidRDefault="00DE6667" w:rsidP="001A1B31">
      <w:pPr>
        <w:tabs>
          <w:tab w:val="left" w:pos="424"/>
        </w:tabs>
        <w:spacing w:line="276" w:lineRule="auto"/>
        <w:ind w:left="424"/>
        <w:jc w:val="both"/>
        <w:rPr>
          <w:rFonts w:ascii="Arial" w:eastAsia="Arial" w:hAnsi="Arial" w:cs="Arial"/>
          <w:color w:val="000000" w:themeColor="text1"/>
        </w:rPr>
      </w:pPr>
      <w:r w:rsidRPr="005402C1">
        <w:rPr>
          <w:rFonts w:ascii="Arial" w:eastAsia="Arial" w:hAnsi="Arial" w:cs="Arial"/>
          <w:color w:val="000000" w:themeColor="text1"/>
        </w:rPr>
        <w:t>1)</w:t>
      </w:r>
      <w:proofErr w:type="spellStart"/>
      <w:r w:rsidRPr="005402C1">
        <w:rPr>
          <w:rFonts w:ascii="Arial" w:eastAsia="Arial" w:hAnsi="Arial" w:cs="Arial"/>
          <w:color w:val="000000" w:themeColor="text1"/>
        </w:rPr>
        <w:t>xxxxxxxxxxxxxxxxxxxxxxxxxxxxxxxxxxxxxxxxxxxxxxx</w:t>
      </w:r>
      <w:proofErr w:type="spellEnd"/>
    </w:p>
    <w:p w14:paraId="529BB144" w14:textId="310EBB18" w:rsidR="00D53310" w:rsidRPr="005402C1" w:rsidRDefault="00DE6667" w:rsidP="009358C4">
      <w:pPr>
        <w:numPr>
          <w:ilvl w:val="0"/>
          <w:numId w:val="6"/>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Zmiana przedstawicieli wymienionych w ust. 15, 16 i 1</w:t>
      </w:r>
      <w:r w:rsidR="00E023A4" w:rsidRPr="005402C1">
        <w:rPr>
          <w:rFonts w:ascii="Arial" w:eastAsia="Arial" w:hAnsi="Arial" w:cs="Arial"/>
          <w:color w:val="000000" w:themeColor="text1"/>
        </w:rPr>
        <w:t>8</w:t>
      </w:r>
      <w:r w:rsidRPr="005402C1">
        <w:rPr>
          <w:rFonts w:ascii="Arial" w:eastAsia="Arial" w:hAnsi="Arial" w:cs="Arial"/>
          <w:color w:val="000000" w:themeColor="text1"/>
        </w:rPr>
        <w:t xml:space="preserve">, podmiotu sprawującego nadzór autorski oraz danych kontaktowych nie wymaga zmiany </w:t>
      </w:r>
      <w:r w:rsidR="009E38A7" w:rsidRPr="005402C1">
        <w:rPr>
          <w:rFonts w:ascii="Arial" w:eastAsia="Arial" w:hAnsi="Arial" w:cs="Arial"/>
          <w:color w:val="000000" w:themeColor="text1"/>
        </w:rPr>
        <w:t>U</w:t>
      </w:r>
      <w:r w:rsidRPr="005402C1">
        <w:rPr>
          <w:rFonts w:ascii="Arial" w:eastAsia="Arial" w:hAnsi="Arial" w:cs="Arial"/>
          <w:color w:val="000000" w:themeColor="text1"/>
        </w:rPr>
        <w:t>mowy i dokonywana jest poprzez pisemne zawiadomienie drugiej Strony. Zmiana taka obowiązuje od daty poinformowania o niej drugiej Strony.</w:t>
      </w:r>
    </w:p>
    <w:p w14:paraId="3EA76CFA" w14:textId="50B9B9C5" w:rsidR="00D53310" w:rsidRPr="005402C1" w:rsidRDefault="0077205C" w:rsidP="001763AC">
      <w:pPr>
        <w:spacing w:line="276" w:lineRule="auto"/>
        <w:ind w:right="16"/>
        <w:jc w:val="center"/>
        <w:rPr>
          <w:rFonts w:ascii="Arial" w:hAnsi="Arial" w:cs="Arial"/>
          <w:color w:val="000000" w:themeColor="text1"/>
        </w:rPr>
      </w:pPr>
      <w:r w:rsidRPr="005402C1">
        <w:rPr>
          <w:rFonts w:ascii="Arial" w:eastAsia="Arial" w:hAnsi="Arial" w:cs="Arial"/>
          <w:b/>
          <w:bCs/>
          <w:color w:val="000000" w:themeColor="text1"/>
        </w:rPr>
        <w:t>§ 3</w:t>
      </w:r>
    </w:p>
    <w:p w14:paraId="485E89CC" w14:textId="37712236" w:rsidR="001763AC" w:rsidRPr="005402C1" w:rsidRDefault="0077205C" w:rsidP="009E38A7">
      <w:pPr>
        <w:spacing w:line="276" w:lineRule="auto"/>
        <w:ind w:right="16"/>
        <w:jc w:val="center"/>
        <w:rPr>
          <w:rFonts w:ascii="Arial" w:eastAsia="Arial" w:hAnsi="Arial" w:cs="Arial"/>
          <w:b/>
          <w:bCs/>
          <w:color w:val="000000" w:themeColor="text1"/>
        </w:rPr>
      </w:pPr>
      <w:r w:rsidRPr="005402C1">
        <w:rPr>
          <w:rFonts w:ascii="Arial" w:eastAsia="Arial" w:hAnsi="Arial" w:cs="Arial"/>
          <w:b/>
          <w:bCs/>
          <w:color w:val="000000" w:themeColor="text1"/>
        </w:rPr>
        <w:t>Terminy i harmonogram rzeczowo-finansowy</w:t>
      </w:r>
    </w:p>
    <w:p w14:paraId="684B06C1" w14:textId="71C99228" w:rsidR="00DC276C" w:rsidRPr="005402C1" w:rsidRDefault="00D437C6" w:rsidP="009358C4">
      <w:pPr>
        <w:numPr>
          <w:ilvl w:val="0"/>
          <w:numId w:val="7"/>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Strony ustalają następujące terminy:</w:t>
      </w:r>
    </w:p>
    <w:p w14:paraId="575B36DB" w14:textId="64C6A8ED" w:rsidR="00D437C6" w:rsidRPr="005402C1" w:rsidRDefault="00D437C6" w:rsidP="009358C4">
      <w:pPr>
        <w:pStyle w:val="Akapitzlist"/>
        <w:numPr>
          <w:ilvl w:val="0"/>
          <w:numId w:val="38"/>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Przekazanie Wykonawcy przez Zamawiającego 1 egzemplarza dokumentacji projektowej w wersji papierowej – do 7 dni roboczych od dnia podpisania Umowy;</w:t>
      </w:r>
    </w:p>
    <w:p w14:paraId="3C4F5200" w14:textId="3F5B5F1D" w:rsidR="00D437C6" w:rsidRPr="005402C1" w:rsidRDefault="00D437C6" w:rsidP="009358C4">
      <w:pPr>
        <w:pStyle w:val="Akapitzlist"/>
        <w:numPr>
          <w:ilvl w:val="0"/>
          <w:numId w:val="38"/>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Przekazanie Wykonawcy przez Zamawiającego przy udziale Inwestora Zastępczego</w:t>
      </w:r>
      <w:r w:rsidR="009B1139" w:rsidRPr="005402C1">
        <w:rPr>
          <w:rFonts w:ascii="Arial" w:eastAsia="Arial" w:hAnsi="Arial" w:cs="Arial"/>
          <w:color w:val="000000" w:themeColor="text1"/>
        </w:rPr>
        <w:t xml:space="preserve"> </w:t>
      </w:r>
      <w:r w:rsidRPr="005402C1">
        <w:rPr>
          <w:rFonts w:ascii="Arial" w:eastAsia="Arial" w:hAnsi="Arial" w:cs="Arial"/>
          <w:color w:val="000000" w:themeColor="text1"/>
        </w:rPr>
        <w:t xml:space="preserve">terenu budowy – </w:t>
      </w:r>
      <w:r w:rsidRPr="008929AC">
        <w:rPr>
          <w:rFonts w:ascii="Arial" w:eastAsia="Arial" w:hAnsi="Arial" w:cs="Arial"/>
          <w:color w:val="000000" w:themeColor="text1"/>
        </w:rPr>
        <w:t>do 7 dni</w:t>
      </w:r>
      <w:r w:rsidRPr="005402C1">
        <w:rPr>
          <w:rFonts w:ascii="Arial" w:eastAsia="Arial" w:hAnsi="Arial" w:cs="Arial"/>
          <w:color w:val="000000" w:themeColor="text1"/>
        </w:rPr>
        <w:t xml:space="preserve"> roboczych od daty podpisania Umowy.</w:t>
      </w:r>
    </w:p>
    <w:p w14:paraId="54DAC237" w14:textId="33972F62" w:rsidR="00D437C6" w:rsidRPr="008929AC" w:rsidRDefault="00D437C6" w:rsidP="009358C4">
      <w:pPr>
        <w:pStyle w:val="Akapitzlist"/>
        <w:numPr>
          <w:ilvl w:val="0"/>
          <w:numId w:val="38"/>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 xml:space="preserve">Rozpoczęcie realizacji robót przez Wykonawcę </w:t>
      </w:r>
      <w:r w:rsidRPr="008929AC">
        <w:rPr>
          <w:rFonts w:ascii="Arial" w:eastAsia="Arial" w:hAnsi="Arial" w:cs="Arial"/>
          <w:color w:val="000000" w:themeColor="text1"/>
        </w:rPr>
        <w:t xml:space="preserve">– </w:t>
      </w:r>
      <w:r w:rsidR="007B7A93" w:rsidRPr="008929AC">
        <w:rPr>
          <w:rFonts w:ascii="Arial" w:eastAsia="Arial" w:hAnsi="Arial" w:cs="Arial"/>
          <w:color w:val="000000" w:themeColor="text1"/>
        </w:rPr>
        <w:t xml:space="preserve">do </w:t>
      </w:r>
      <w:r w:rsidRPr="008929AC">
        <w:rPr>
          <w:rFonts w:ascii="Arial" w:eastAsia="Arial" w:hAnsi="Arial" w:cs="Arial"/>
          <w:color w:val="000000" w:themeColor="text1"/>
        </w:rPr>
        <w:t>14 dni od dnia protokolarnego przekazania terenu budowy.</w:t>
      </w:r>
      <w:r w:rsidR="009E38A7" w:rsidRPr="008929AC">
        <w:rPr>
          <w:rFonts w:ascii="Arial" w:hAnsi="Arial" w:cs="Arial"/>
          <w:color w:val="000000" w:themeColor="text1"/>
        </w:rPr>
        <w:t xml:space="preserve"> </w:t>
      </w:r>
      <w:r w:rsidR="009E38A7" w:rsidRPr="008929AC">
        <w:rPr>
          <w:rFonts w:ascii="Arial" w:eastAsia="Arial" w:hAnsi="Arial" w:cs="Arial"/>
          <w:color w:val="000000" w:themeColor="text1"/>
        </w:rPr>
        <w:t>Na termin przekazania terenu budowy, Wykonawca przygotuje dokumenty niezbędne do rozpoczęcia budowy</w:t>
      </w:r>
      <w:r w:rsidR="0024778B" w:rsidRPr="008929AC">
        <w:rPr>
          <w:rFonts w:ascii="Arial" w:eastAsia="Arial" w:hAnsi="Arial" w:cs="Arial"/>
          <w:color w:val="000000" w:themeColor="text1"/>
        </w:rPr>
        <w:t>.</w:t>
      </w:r>
    </w:p>
    <w:p w14:paraId="3A61F619" w14:textId="36203179" w:rsidR="00D437C6" w:rsidRPr="008929AC" w:rsidRDefault="00D437C6" w:rsidP="009358C4">
      <w:pPr>
        <w:pStyle w:val="Akapitzlist"/>
        <w:numPr>
          <w:ilvl w:val="0"/>
          <w:numId w:val="38"/>
        </w:numPr>
        <w:tabs>
          <w:tab w:val="left" w:pos="424"/>
        </w:tabs>
        <w:spacing w:line="276" w:lineRule="auto"/>
        <w:jc w:val="both"/>
        <w:rPr>
          <w:rFonts w:ascii="Arial" w:eastAsia="Arial" w:hAnsi="Arial" w:cs="Arial"/>
          <w:color w:val="000000" w:themeColor="text1"/>
        </w:rPr>
      </w:pPr>
      <w:r w:rsidRPr="008929AC">
        <w:rPr>
          <w:rFonts w:ascii="Arial" w:eastAsia="Arial" w:hAnsi="Arial" w:cs="Arial"/>
          <w:color w:val="000000" w:themeColor="text1"/>
        </w:rPr>
        <w:t xml:space="preserve">Termin wykonania całego </w:t>
      </w:r>
      <w:r w:rsidR="00707A31" w:rsidRPr="008929AC">
        <w:rPr>
          <w:rFonts w:ascii="Arial" w:eastAsia="Arial" w:hAnsi="Arial" w:cs="Arial"/>
          <w:color w:val="000000" w:themeColor="text1"/>
        </w:rPr>
        <w:t>P</w:t>
      </w:r>
      <w:r w:rsidRPr="008929AC">
        <w:rPr>
          <w:rFonts w:ascii="Arial" w:eastAsia="Arial" w:hAnsi="Arial" w:cs="Arial"/>
          <w:color w:val="000000" w:themeColor="text1"/>
        </w:rPr>
        <w:t>rzedmiotu Umowy</w:t>
      </w:r>
      <w:r w:rsidR="00F421E0">
        <w:rPr>
          <w:rFonts w:ascii="Arial" w:eastAsia="Arial" w:hAnsi="Arial" w:cs="Arial"/>
          <w:color w:val="000000" w:themeColor="text1"/>
        </w:rPr>
        <w:t xml:space="preserve">: </w:t>
      </w:r>
      <w:r w:rsidR="00254D7E" w:rsidRPr="008929AC">
        <w:rPr>
          <w:rFonts w:ascii="Arial" w:eastAsia="Arial" w:hAnsi="Arial" w:cs="Arial"/>
          <w:color w:val="000000" w:themeColor="text1"/>
        </w:rPr>
        <w:t xml:space="preserve">do </w:t>
      </w:r>
      <w:r w:rsidR="009B1139" w:rsidRPr="008929AC">
        <w:rPr>
          <w:rFonts w:ascii="Arial" w:eastAsia="Arial" w:hAnsi="Arial" w:cs="Arial"/>
          <w:color w:val="000000" w:themeColor="text1"/>
        </w:rPr>
        <w:t>30 listopada</w:t>
      </w:r>
      <w:r w:rsidR="00254D7E" w:rsidRPr="008929AC">
        <w:rPr>
          <w:rFonts w:ascii="Arial" w:eastAsia="Arial" w:hAnsi="Arial" w:cs="Arial"/>
          <w:color w:val="000000" w:themeColor="text1"/>
        </w:rPr>
        <w:t xml:space="preserve"> 202</w:t>
      </w:r>
      <w:r w:rsidR="009B1139" w:rsidRPr="008929AC">
        <w:rPr>
          <w:rFonts w:ascii="Arial" w:eastAsia="Arial" w:hAnsi="Arial" w:cs="Arial"/>
          <w:color w:val="000000" w:themeColor="text1"/>
        </w:rPr>
        <w:t>7</w:t>
      </w:r>
      <w:r w:rsidR="00254D7E" w:rsidRPr="008929AC">
        <w:rPr>
          <w:rFonts w:ascii="Arial" w:eastAsia="Arial" w:hAnsi="Arial" w:cs="Arial"/>
          <w:color w:val="000000" w:themeColor="text1"/>
        </w:rPr>
        <w:t xml:space="preserve"> r.</w:t>
      </w:r>
    </w:p>
    <w:p w14:paraId="4B5DEE65" w14:textId="515002F7" w:rsidR="00AB5B7E" w:rsidRPr="008929AC" w:rsidRDefault="00752371" w:rsidP="009B4C2C">
      <w:pPr>
        <w:numPr>
          <w:ilvl w:val="0"/>
          <w:numId w:val="7"/>
        </w:numPr>
        <w:tabs>
          <w:tab w:val="left" w:pos="424"/>
        </w:tabs>
        <w:spacing w:line="276" w:lineRule="auto"/>
        <w:ind w:left="424" w:hanging="424"/>
        <w:jc w:val="both"/>
        <w:rPr>
          <w:rFonts w:ascii="Arial" w:eastAsia="Arial" w:hAnsi="Arial" w:cs="Arial"/>
          <w:color w:val="000000" w:themeColor="text1"/>
        </w:rPr>
      </w:pPr>
      <w:r w:rsidRPr="008929AC">
        <w:rPr>
          <w:rFonts w:ascii="Arial" w:hAnsi="Arial" w:cs="Arial"/>
          <w:color w:val="000000" w:themeColor="text1"/>
        </w:rPr>
        <w:t xml:space="preserve">Wykonawca w terminie do </w:t>
      </w:r>
      <w:r w:rsidR="00B63890" w:rsidRPr="008929AC">
        <w:rPr>
          <w:rFonts w:ascii="Arial" w:hAnsi="Arial" w:cs="Arial"/>
          <w:color w:val="000000" w:themeColor="text1"/>
        </w:rPr>
        <w:t>5</w:t>
      </w:r>
      <w:r w:rsidRPr="008929AC">
        <w:rPr>
          <w:rFonts w:ascii="Arial" w:hAnsi="Arial" w:cs="Arial"/>
          <w:color w:val="000000" w:themeColor="text1"/>
        </w:rPr>
        <w:t xml:space="preserve"> dni roboczych od daty zawarcia Umowy, sporządzi i przekaże Zamawiającemu</w:t>
      </w:r>
      <w:r w:rsidR="00C24E02" w:rsidRPr="008929AC">
        <w:rPr>
          <w:rFonts w:ascii="Arial" w:hAnsi="Arial" w:cs="Arial"/>
          <w:color w:val="000000" w:themeColor="text1"/>
        </w:rPr>
        <w:t xml:space="preserve"> za pośrednictwem Inwestora Zastępczego</w:t>
      </w:r>
      <w:r w:rsidRPr="008929AC">
        <w:rPr>
          <w:rFonts w:ascii="Arial" w:hAnsi="Arial" w:cs="Arial"/>
          <w:color w:val="000000" w:themeColor="text1"/>
        </w:rPr>
        <w:t xml:space="preserve"> Harmonogram Rzeczowo – Finansowy, zgodnie z którym będzie realizowany cały </w:t>
      </w:r>
      <w:r w:rsidR="00C24E02" w:rsidRPr="008929AC">
        <w:rPr>
          <w:rFonts w:ascii="Arial" w:hAnsi="Arial" w:cs="Arial"/>
          <w:color w:val="000000" w:themeColor="text1"/>
        </w:rPr>
        <w:t>P</w:t>
      </w:r>
      <w:r w:rsidRPr="008929AC">
        <w:rPr>
          <w:rFonts w:ascii="Arial" w:hAnsi="Arial" w:cs="Arial"/>
          <w:color w:val="000000" w:themeColor="text1"/>
        </w:rPr>
        <w:t xml:space="preserve">rzedmiot Umowy (dalej jako „Harmonogram” lub „HRF”), który winien przedstawić w szczególności czas wykonywania robót z podziałem na poszczególne etapy, opracowany metodą kalkulacji szczegółowej. Szczegółowa forma i treść w/w harmonogramu zostanie uzgodniona pomiędzy Wykonawcą a Zamawiającym i Inwestorem Zastępczym niezwłocznie po podpisaniu Umowy. Harmonogram winien uwzględniać osiągnięcie przez Wykonawcę zaawansowania wykonania </w:t>
      </w:r>
      <w:r w:rsidR="00707A31" w:rsidRPr="008929AC">
        <w:rPr>
          <w:rFonts w:ascii="Arial" w:hAnsi="Arial" w:cs="Arial"/>
          <w:color w:val="000000" w:themeColor="text1"/>
        </w:rPr>
        <w:t>P</w:t>
      </w:r>
      <w:r w:rsidRPr="008929AC">
        <w:rPr>
          <w:rFonts w:ascii="Arial" w:hAnsi="Arial" w:cs="Arial"/>
          <w:color w:val="000000" w:themeColor="text1"/>
        </w:rPr>
        <w:t xml:space="preserve">rzedmiotu Umowy, który będzie uprawniał Wykonawcę do </w:t>
      </w:r>
      <w:r w:rsidRPr="008929AC">
        <w:rPr>
          <w:rFonts w:ascii="Arial" w:hAnsi="Arial" w:cs="Arial"/>
          <w:color w:val="000000" w:themeColor="text1"/>
        </w:rPr>
        <w:lastRenderedPageBreak/>
        <w:t>płatności częściowych, o których mowa w § 1</w:t>
      </w:r>
      <w:r w:rsidR="00FA73D1" w:rsidRPr="008929AC">
        <w:rPr>
          <w:rFonts w:ascii="Arial" w:hAnsi="Arial" w:cs="Arial"/>
          <w:color w:val="000000" w:themeColor="text1"/>
        </w:rPr>
        <w:t>1</w:t>
      </w:r>
      <w:r w:rsidRPr="008929AC">
        <w:rPr>
          <w:rFonts w:ascii="Arial" w:hAnsi="Arial" w:cs="Arial"/>
          <w:color w:val="000000" w:themeColor="text1"/>
        </w:rPr>
        <w:t xml:space="preserve">. </w:t>
      </w:r>
      <w:r w:rsidR="00AB5B7E" w:rsidRPr="008929AC">
        <w:rPr>
          <w:rFonts w:ascii="Arial" w:hAnsi="Arial" w:cs="Arial"/>
          <w:color w:val="000000" w:themeColor="text1"/>
        </w:rPr>
        <w:t xml:space="preserve">Harmonogram </w:t>
      </w:r>
      <w:r w:rsidR="009B4C2C" w:rsidRPr="008929AC">
        <w:rPr>
          <w:rFonts w:ascii="Arial" w:hAnsi="Arial" w:cs="Arial"/>
          <w:color w:val="000000" w:themeColor="text1"/>
        </w:rPr>
        <w:t xml:space="preserve">sporządzony zostanie </w:t>
      </w:r>
      <w:r w:rsidR="006171D7" w:rsidRPr="008929AC">
        <w:rPr>
          <w:rFonts w:ascii="Arial" w:hAnsi="Arial" w:cs="Arial"/>
          <w:color w:val="000000" w:themeColor="text1"/>
        </w:rPr>
        <w:br/>
      </w:r>
      <w:r w:rsidR="009B4C2C" w:rsidRPr="008929AC">
        <w:rPr>
          <w:rFonts w:ascii="Arial" w:hAnsi="Arial" w:cs="Arial"/>
          <w:color w:val="000000" w:themeColor="text1"/>
        </w:rPr>
        <w:t>z uwzględnieniem zapisów § 10 ust. 3.</w:t>
      </w:r>
    </w:p>
    <w:p w14:paraId="6849CF5D" w14:textId="32B127C8" w:rsidR="004E7487" w:rsidRPr="005402C1" w:rsidRDefault="004E7487" w:rsidP="009358C4">
      <w:pPr>
        <w:numPr>
          <w:ilvl w:val="0"/>
          <w:numId w:val="7"/>
        </w:numPr>
        <w:tabs>
          <w:tab w:val="left" w:pos="424"/>
        </w:tabs>
        <w:spacing w:line="276" w:lineRule="auto"/>
        <w:ind w:left="424" w:hanging="424"/>
        <w:jc w:val="both"/>
        <w:rPr>
          <w:rFonts w:ascii="Arial" w:hAnsi="Arial" w:cs="Arial"/>
          <w:color w:val="000000" w:themeColor="text1"/>
        </w:rPr>
      </w:pPr>
      <w:r w:rsidRPr="005402C1">
        <w:rPr>
          <w:rFonts w:ascii="Arial" w:hAnsi="Arial" w:cs="Arial"/>
          <w:color w:val="000000" w:themeColor="text1"/>
        </w:rPr>
        <w:t xml:space="preserve">Harmonogram prac, o którym mowa w ust. </w:t>
      </w:r>
      <w:r w:rsidR="00CF5982" w:rsidRPr="005402C1">
        <w:rPr>
          <w:rFonts w:ascii="Arial" w:hAnsi="Arial" w:cs="Arial"/>
          <w:color w:val="000000" w:themeColor="text1"/>
        </w:rPr>
        <w:t>2</w:t>
      </w:r>
      <w:r w:rsidRPr="005402C1">
        <w:rPr>
          <w:rFonts w:ascii="Arial" w:hAnsi="Arial" w:cs="Arial"/>
          <w:color w:val="000000" w:themeColor="text1"/>
        </w:rPr>
        <w:t xml:space="preserve">, będzie sporządzony z podziałem na asortymenty robót według działów </w:t>
      </w:r>
      <w:r w:rsidR="00B63890" w:rsidRPr="005402C1">
        <w:rPr>
          <w:rFonts w:ascii="Arial" w:hAnsi="Arial" w:cs="Arial"/>
          <w:color w:val="000000" w:themeColor="text1"/>
        </w:rPr>
        <w:t xml:space="preserve">uwzględnionych przez Zamawiającego w załączonych do SWZ przedmiarów robót  </w:t>
      </w:r>
      <w:r w:rsidRPr="005402C1">
        <w:rPr>
          <w:rFonts w:ascii="Arial" w:hAnsi="Arial" w:cs="Arial"/>
          <w:color w:val="000000" w:themeColor="text1"/>
        </w:rPr>
        <w:t xml:space="preserve"> poprzez odniesienie do technologii wykonania, specyfikacji </w:t>
      </w:r>
      <w:r w:rsidR="006171D7" w:rsidRPr="005402C1">
        <w:rPr>
          <w:rFonts w:ascii="Arial" w:hAnsi="Arial" w:cs="Arial"/>
          <w:color w:val="000000" w:themeColor="text1"/>
        </w:rPr>
        <w:br/>
      </w:r>
      <w:r w:rsidRPr="005402C1">
        <w:rPr>
          <w:rFonts w:ascii="Arial" w:hAnsi="Arial" w:cs="Arial"/>
          <w:color w:val="000000" w:themeColor="text1"/>
        </w:rPr>
        <w:t xml:space="preserve">i zasobów wykorzystywanego sprzętu oraz zasobów osobowych niezbędnych do wykonania robót oraz będzie zawierał harmonogram płatności, jako sumę należności za wszystkie asortymenty robót realizowanych w danym okresie rozliczeniowym. Asortymenty robót powinny być naniesione na grafik Harmonogramu rzeczowo - finansowego w zakresie harmonogramu robót, z uwzględnieniem daty rozpoczęcia robót, czasu na ich wykonanie oraz z uwzględnieniem daty zakończenia tych robót, </w:t>
      </w:r>
      <w:r w:rsidR="006171D7" w:rsidRPr="005402C1">
        <w:rPr>
          <w:rFonts w:ascii="Arial" w:hAnsi="Arial" w:cs="Arial"/>
          <w:color w:val="000000" w:themeColor="text1"/>
        </w:rPr>
        <w:br/>
      </w:r>
      <w:r w:rsidRPr="005402C1">
        <w:rPr>
          <w:rFonts w:ascii="Arial" w:hAnsi="Arial" w:cs="Arial"/>
          <w:color w:val="000000" w:themeColor="text1"/>
        </w:rPr>
        <w:t xml:space="preserve">z dokładnością do kolejnego okresu rozliczeniowego. W planowaniu czasu potrzebnego na wykonanie poszczególnych asortymentów robót budowlanych Wykonawca uwzględni przerwy wynikające z przyczyn technologicznych i atmosferycznych, typowych dla okresu jesienno-zimowo-wiosennego oraz inne okoliczności mogące mieć wpływ na terminowość wykonania Umowy, zapewniające realizację </w:t>
      </w:r>
      <w:r w:rsidR="00707A31" w:rsidRPr="005402C1">
        <w:rPr>
          <w:rFonts w:ascii="Arial" w:hAnsi="Arial" w:cs="Arial"/>
          <w:color w:val="000000" w:themeColor="text1"/>
        </w:rPr>
        <w:t>P</w:t>
      </w:r>
      <w:r w:rsidRPr="005402C1">
        <w:rPr>
          <w:rFonts w:ascii="Arial" w:hAnsi="Arial" w:cs="Arial"/>
          <w:color w:val="000000" w:themeColor="text1"/>
        </w:rPr>
        <w:t xml:space="preserve">rzedmiotu Umowy w terminie określonym </w:t>
      </w:r>
      <w:r w:rsidR="006171D7" w:rsidRPr="005402C1">
        <w:rPr>
          <w:rFonts w:ascii="Arial" w:hAnsi="Arial" w:cs="Arial"/>
          <w:color w:val="000000" w:themeColor="text1"/>
        </w:rPr>
        <w:br/>
      </w:r>
      <w:r w:rsidRPr="005402C1">
        <w:rPr>
          <w:rFonts w:ascii="Arial" w:hAnsi="Arial" w:cs="Arial"/>
          <w:color w:val="000000" w:themeColor="text1"/>
        </w:rPr>
        <w:t xml:space="preserve">w ust. 1. </w:t>
      </w:r>
    </w:p>
    <w:p w14:paraId="11B2B2C7" w14:textId="6048BD0C" w:rsidR="00752371" w:rsidRPr="005402C1" w:rsidRDefault="00752371" w:rsidP="009358C4">
      <w:pPr>
        <w:numPr>
          <w:ilvl w:val="0"/>
          <w:numId w:val="7"/>
        </w:numPr>
        <w:tabs>
          <w:tab w:val="left" w:pos="424"/>
        </w:tabs>
        <w:spacing w:line="276" w:lineRule="auto"/>
        <w:ind w:left="424" w:hanging="424"/>
        <w:jc w:val="both"/>
        <w:rPr>
          <w:rFonts w:ascii="Arial" w:hAnsi="Arial" w:cs="Arial"/>
          <w:color w:val="000000" w:themeColor="text1"/>
        </w:rPr>
      </w:pPr>
      <w:r w:rsidRPr="005402C1">
        <w:rPr>
          <w:rFonts w:ascii="Arial" w:hAnsi="Arial" w:cs="Arial"/>
          <w:color w:val="000000" w:themeColor="text1"/>
        </w:rPr>
        <w:t xml:space="preserve">Zamawiający dokona akceptacji przekazanego przez Wykonawcę Harmonogramu lub zgłosi zastrzeżenia do przekazanego Harmonogramu, lub odmówi akceptacji Harmonogramu w terminie do </w:t>
      </w:r>
      <w:r w:rsidR="000E65B9" w:rsidRPr="007D61D7">
        <w:rPr>
          <w:rFonts w:ascii="Arial" w:hAnsi="Arial" w:cs="Arial"/>
          <w:bCs/>
          <w:color w:val="000000" w:themeColor="text1"/>
        </w:rPr>
        <w:t>4</w:t>
      </w:r>
      <w:r w:rsidR="008F0F81" w:rsidRPr="007D61D7">
        <w:rPr>
          <w:rFonts w:ascii="Arial" w:hAnsi="Arial" w:cs="Arial"/>
          <w:bCs/>
          <w:color w:val="000000" w:themeColor="text1"/>
        </w:rPr>
        <w:t xml:space="preserve"> </w:t>
      </w:r>
      <w:r w:rsidRPr="007D61D7">
        <w:rPr>
          <w:rFonts w:ascii="Arial" w:hAnsi="Arial" w:cs="Arial"/>
          <w:bCs/>
          <w:color w:val="000000" w:themeColor="text1"/>
        </w:rPr>
        <w:t>dni</w:t>
      </w:r>
      <w:r w:rsidRPr="009F442E">
        <w:rPr>
          <w:rFonts w:ascii="Arial" w:hAnsi="Arial" w:cs="Arial"/>
          <w:color w:val="000000" w:themeColor="text1"/>
        </w:rPr>
        <w:t xml:space="preserve"> </w:t>
      </w:r>
      <w:r w:rsidRPr="005402C1">
        <w:rPr>
          <w:rFonts w:ascii="Arial" w:hAnsi="Arial" w:cs="Arial"/>
          <w:color w:val="000000" w:themeColor="text1"/>
        </w:rPr>
        <w:t xml:space="preserve">roboczych od dnia jego otrzymania. W przypadku zgłoszenia przez Zamawiającego uwag do Harmonogramu lub odmowy jego akceptacji, Zamawiający zobowiązany jest wskazać, co należy poprawić, zaś Wykonawca zobowiązany jest do uwzględnienia uwag Zamawiającego, w terminie </w:t>
      </w:r>
      <w:r w:rsidRPr="007D61D7">
        <w:rPr>
          <w:rFonts w:ascii="Arial" w:hAnsi="Arial" w:cs="Arial"/>
          <w:color w:val="000000" w:themeColor="text1"/>
        </w:rPr>
        <w:t xml:space="preserve">do </w:t>
      </w:r>
      <w:r w:rsidR="000E65B9" w:rsidRPr="007D61D7">
        <w:rPr>
          <w:rFonts w:ascii="Arial" w:hAnsi="Arial" w:cs="Arial"/>
          <w:color w:val="000000" w:themeColor="text1"/>
        </w:rPr>
        <w:t>4</w:t>
      </w:r>
      <w:r w:rsidR="008F0F81" w:rsidRPr="007D61D7">
        <w:rPr>
          <w:rFonts w:ascii="Arial" w:hAnsi="Arial" w:cs="Arial"/>
          <w:color w:val="000000" w:themeColor="text1"/>
        </w:rPr>
        <w:t xml:space="preserve"> </w:t>
      </w:r>
      <w:r w:rsidRPr="009F442E">
        <w:rPr>
          <w:rFonts w:ascii="Arial" w:hAnsi="Arial" w:cs="Arial"/>
          <w:color w:val="000000" w:themeColor="text1"/>
        </w:rPr>
        <w:t xml:space="preserve">dni </w:t>
      </w:r>
      <w:r w:rsidRPr="005402C1">
        <w:rPr>
          <w:rFonts w:ascii="Arial" w:hAnsi="Arial" w:cs="Arial"/>
          <w:color w:val="000000" w:themeColor="text1"/>
        </w:rPr>
        <w:t xml:space="preserve">roboczych od dnia ich przekazania. Pisemne potwierdzenie przez Zamawiającego uwzględnienia jego uwag, przekazane Wykonawcy, uważane będzie przez Strony za zatwierdzenie Harmonogramu. W przypadku braku zatwierdzenia poprawionego przez Wykonawcę Harmonogramu Rzeczowo-Finansowego - Zamawiający będzie uprawniony do naliczania kar </w:t>
      </w:r>
      <w:r w:rsidR="008F0F81" w:rsidRPr="005402C1">
        <w:rPr>
          <w:rFonts w:ascii="Arial" w:hAnsi="Arial" w:cs="Arial"/>
          <w:color w:val="000000" w:themeColor="text1"/>
        </w:rPr>
        <w:t xml:space="preserve">za </w:t>
      </w:r>
      <w:r w:rsidRPr="005402C1">
        <w:rPr>
          <w:rFonts w:ascii="Arial" w:hAnsi="Arial" w:cs="Arial"/>
          <w:color w:val="000000" w:themeColor="text1"/>
        </w:rPr>
        <w:t xml:space="preserve">zwłokę w uzgodnieniu harmonogramu rzeczowo-finansowego. Postanowienia niniejszego ustępu stosuje się również do aktualizacji Harmonogramu, o której mowa </w:t>
      </w:r>
      <w:r w:rsidR="006171D7" w:rsidRPr="005402C1">
        <w:rPr>
          <w:rFonts w:ascii="Arial" w:hAnsi="Arial" w:cs="Arial"/>
          <w:color w:val="000000" w:themeColor="text1"/>
        </w:rPr>
        <w:br/>
      </w:r>
      <w:r w:rsidRPr="005402C1">
        <w:rPr>
          <w:rFonts w:ascii="Arial" w:hAnsi="Arial" w:cs="Arial"/>
          <w:color w:val="000000" w:themeColor="text1"/>
        </w:rPr>
        <w:t xml:space="preserve">w ust. </w:t>
      </w:r>
      <w:r w:rsidR="00A24AEF" w:rsidRPr="005402C1">
        <w:rPr>
          <w:rFonts w:ascii="Arial" w:hAnsi="Arial" w:cs="Arial"/>
          <w:color w:val="000000" w:themeColor="text1"/>
        </w:rPr>
        <w:t>5</w:t>
      </w:r>
      <w:r w:rsidRPr="005402C1">
        <w:rPr>
          <w:rFonts w:ascii="Arial" w:hAnsi="Arial" w:cs="Arial"/>
          <w:color w:val="000000" w:themeColor="text1"/>
        </w:rPr>
        <w:t xml:space="preserve"> oraz w ust. </w:t>
      </w:r>
      <w:r w:rsidR="00A24AEF" w:rsidRPr="005402C1">
        <w:rPr>
          <w:rFonts w:ascii="Arial" w:hAnsi="Arial" w:cs="Arial"/>
          <w:color w:val="000000" w:themeColor="text1"/>
        </w:rPr>
        <w:t>6</w:t>
      </w:r>
      <w:r w:rsidRPr="005402C1">
        <w:rPr>
          <w:rFonts w:ascii="Arial" w:hAnsi="Arial" w:cs="Arial"/>
          <w:color w:val="000000" w:themeColor="text1"/>
        </w:rPr>
        <w:t xml:space="preserve">. </w:t>
      </w:r>
    </w:p>
    <w:p w14:paraId="324E6311" w14:textId="248E740D" w:rsidR="00545042" w:rsidRPr="005402C1" w:rsidRDefault="00752371" w:rsidP="009358C4">
      <w:pPr>
        <w:numPr>
          <w:ilvl w:val="0"/>
          <w:numId w:val="7"/>
        </w:numPr>
        <w:tabs>
          <w:tab w:val="left" w:pos="424"/>
        </w:tabs>
        <w:spacing w:line="276" w:lineRule="auto"/>
        <w:ind w:left="424" w:hanging="424"/>
        <w:jc w:val="both"/>
        <w:rPr>
          <w:rFonts w:ascii="Arial" w:hAnsi="Arial" w:cs="Arial"/>
          <w:color w:val="000000" w:themeColor="text1"/>
        </w:rPr>
      </w:pPr>
      <w:r w:rsidRPr="005402C1">
        <w:rPr>
          <w:rFonts w:ascii="Arial" w:hAnsi="Arial" w:cs="Arial"/>
          <w:color w:val="000000" w:themeColor="text1"/>
        </w:rPr>
        <w:t xml:space="preserve">Wykonawca będzie przekazywał zaktualizowany Harmonogram Rzeczowo - Finansowy raz na kwartał – przez cały okres realizacji </w:t>
      </w:r>
      <w:r w:rsidR="00707A31" w:rsidRPr="005402C1">
        <w:rPr>
          <w:rFonts w:ascii="Arial" w:hAnsi="Arial" w:cs="Arial"/>
          <w:color w:val="000000" w:themeColor="text1"/>
        </w:rPr>
        <w:t>P</w:t>
      </w:r>
      <w:r w:rsidRPr="005402C1">
        <w:rPr>
          <w:rFonts w:ascii="Arial" w:hAnsi="Arial" w:cs="Arial"/>
          <w:color w:val="000000" w:themeColor="text1"/>
        </w:rPr>
        <w:t xml:space="preserve">rzedmiotu Umowy, z zastrzeżeniem ust. </w:t>
      </w:r>
      <w:r w:rsidR="00A24AEF" w:rsidRPr="005402C1">
        <w:rPr>
          <w:rFonts w:ascii="Arial" w:hAnsi="Arial" w:cs="Arial"/>
          <w:color w:val="000000" w:themeColor="text1"/>
        </w:rPr>
        <w:t>6</w:t>
      </w:r>
      <w:r w:rsidRPr="005402C1">
        <w:rPr>
          <w:rFonts w:ascii="Arial" w:hAnsi="Arial" w:cs="Arial"/>
          <w:color w:val="000000" w:themeColor="text1"/>
        </w:rPr>
        <w:t xml:space="preserve">. </w:t>
      </w:r>
    </w:p>
    <w:p w14:paraId="6D20470F" w14:textId="1B29EE8C" w:rsidR="00752371" w:rsidRPr="005402C1" w:rsidRDefault="00752371" w:rsidP="009358C4">
      <w:pPr>
        <w:numPr>
          <w:ilvl w:val="0"/>
          <w:numId w:val="7"/>
        </w:numPr>
        <w:tabs>
          <w:tab w:val="left" w:pos="424"/>
        </w:tabs>
        <w:spacing w:line="276" w:lineRule="auto"/>
        <w:ind w:left="424" w:hanging="424"/>
        <w:jc w:val="both"/>
        <w:rPr>
          <w:rFonts w:ascii="Arial" w:hAnsi="Arial" w:cs="Arial"/>
          <w:color w:val="000000" w:themeColor="text1"/>
        </w:rPr>
      </w:pPr>
      <w:r w:rsidRPr="005402C1">
        <w:rPr>
          <w:rFonts w:ascii="Arial" w:hAnsi="Arial" w:cs="Arial"/>
          <w:color w:val="000000" w:themeColor="text1"/>
        </w:rPr>
        <w:t xml:space="preserve">W przypadku zaistnienia sytuacji dezaktualizujących dotychczasowy Harmonogram, każda ze Stron zobowiązuje się niezwłocznie poinformować w formie pisemnej drugą Stronę o ich przyczynach w terminie do 3 dni roboczych od zaistnienia przyczyny. Wykonawca ma obowiązek w terminie do 7 dni roboczych od powzięcia informacji </w:t>
      </w:r>
      <w:r w:rsidR="006171D7" w:rsidRPr="005402C1">
        <w:rPr>
          <w:rFonts w:ascii="Arial" w:hAnsi="Arial" w:cs="Arial"/>
          <w:color w:val="000000" w:themeColor="text1"/>
        </w:rPr>
        <w:br/>
      </w:r>
      <w:r w:rsidRPr="005402C1">
        <w:rPr>
          <w:rFonts w:ascii="Arial" w:hAnsi="Arial" w:cs="Arial"/>
          <w:color w:val="000000" w:themeColor="text1"/>
        </w:rPr>
        <w:t xml:space="preserve">o zaistnieniu przyczyny dezaktualizującej dotychczasowy Harmonogram lub na żądanie Zamawiającego, w szczególności w sytuacji zmiany warunków finansowania lub zaistnienia innych niezależnych od Zamawiającego czynników, przedstawić uaktualniony Harmonogram wraz z uzasadnieniem proponowanych korekt. </w:t>
      </w:r>
    </w:p>
    <w:p w14:paraId="0A5301D0" w14:textId="42E2449D" w:rsidR="00752371" w:rsidRPr="005402C1" w:rsidRDefault="00752371" w:rsidP="009358C4">
      <w:pPr>
        <w:numPr>
          <w:ilvl w:val="0"/>
          <w:numId w:val="7"/>
        </w:numPr>
        <w:tabs>
          <w:tab w:val="left" w:pos="424"/>
        </w:tabs>
        <w:spacing w:line="276" w:lineRule="auto"/>
        <w:ind w:left="424" w:hanging="424"/>
        <w:jc w:val="both"/>
        <w:rPr>
          <w:rFonts w:ascii="Arial" w:hAnsi="Arial" w:cs="Arial"/>
          <w:color w:val="000000" w:themeColor="text1"/>
        </w:rPr>
      </w:pPr>
      <w:r w:rsidRPr="005402C1">
        <w:rPr>
          <w:rFonts w:ascii="Arial" w:hAnsi="Arial" w:cs="Arial"/>
          <w:color w:val="000000" w:themeColor="text1"/>
        </w:rPr>
        <w:t xml:space="preserve">Harmonogram oraz wszystkie jego aktualizacje będą złożone Zamawiającemu w wersji papierowej i w edytowalnej wersji elektronicznej. </w:t>
      </w:r>
    </w:p>
    <w:p w14:paraId="3791CB00" w14:textId="0B536C7E" w:rsidR="00752371" w:rsidRPr="005402C1" w:rsidRDefault="00752371" w:rsidP="009358C4">
      <w:pPr>
        <w:numPr>
          <w:ilvl w:val="0"/>
          <w:numId w:val="7"/>
        </w:numPr>
        <w:tabs>
          <w:tab w:val="left" w:pos="424"/>
        </w:tabs>
        <w:spacing w:line="276" w:lineRule="auto"/>
        <w:ind w:left="424" w:hanging="424"/>
        <w:jc w:val="both"/>
        <w:rPr>
          <w:rFonts w:ascii="Arial" w:hAnsi="Arial" w:cs="Arial"/>
          <w:color w:val="000000" w:themeColor="text1"/>
        </w:rPr>
      </w:pPr>
      <w:r w:rsidRPr="005402C1">
        <w:rPr>
          <w:rFonts w:ascii="Arial" w:hAnsi="Arial" w:cs="Arial"/>
          <w:color w:val="000000" w:themeColor="text1"/>
        </w:rPr>
        <w:t xml:space="preserve">Jeżeli postęp wykonania robót objętych </w:t>
      </w:r>
      <w:r w:rsidR="00707A31" w:rsidRPr="005402C1">
        <w:rPr>
          <w:rFonts w:ascii="Arial" w:hAnsi="Arial" w:cs="Arial"/>
          <w:color w:val="000000" w:themeColor="text1"/>
        </w:rPr>
        <w:t>P</w:t>
      </w:r>
      <w:r w:rsidRPr="005402C1">
        <w:rPr>
          <w:rFonts w:ascii="Arial" w:hAnsi="Arial" w:cs="Arial"/>
          <w:color w:val="000000" w:themeColor="text1"/>
        </w:rPr>
        <w:t xml:space="preserve">rzedmiotem Umowy lub ich poszczególnych etapów, w stosunku do terminów określonych w Harmonogramie będzie stwarzał zagrożenie dla dotrzymania terminu ich zakończenia, Wykonawca będzie zobowiązany do podjęcia na koszt własny wszelkich niezbędnych, a zaakceptowanych przez Zamawiającego działań dla przyśpieszenia ich tempa. </w:t>
      </w:r>
    </w:p>
    <w:p w14:paraId="006D293E" w14:textId="22C9B0FB" w:rsidR="00D53310" w:rsidRPr="005402C1" w:rsidRDefault="001763AC" w:rsidP="001763AC">
      <w:pPr>
        <w:tabs>
          <w:tab w:val="left" w:pos="4524"/>
        </w:tabs>
        <w:spacing w:line="276" w:lineRule="auto"/>
        <w:ind w:left="4524"/>
        <w:jc w:val="both"/>
        <w:rPr>
          <w:rFonts w:ascii="Arial" w:eastAsia="Arial" w:hAnsi="Arial" w:cs="Arial"/>
          <w:b/>
          <w:bCs/>
          <w:color w:val="000000" w:themeColor="text1"/>
        </w:rPr>
      </w:pPr>
      <w:r w:rsidRPr="005402C1">
        <w:rPr>
          <w:rFonts w:ascii="Arial" w:eastAsia="Arial" w:hAnsi="Arial" w:cs="Arial"/>
          <w:b/>
          <w:bCs/>
          <w:color w:val="000000" w:themeColor="text1"/>
        </w:rPr>
        <w:t xml:space="preserve">§ </w:t>
      </w:r>
      <w:r w:rsidR="0077205C" w:rsidRPr="005402C1">
        <w:rPr>
          <w:rFonts w:ascii="Arial" w:eastAsia="Arial" w:hAnsi="Arial" w:cs="Arial"/>
          <w:b/>
          <w:bCs/>
          <w:color w:val="000000" w:themeColor="text1"/>
        </w:rPr>
        <w:t>4</w:t>
      </w:r>
    </w:p>
    <w:p w14:paraId="4C07934B" w14:textId="62E7E67B" w:rsidR="001763AC" w:rsidRPr="005402C1" w:rsidRDefault="0077205C" w:rsidP="00E023A4">
      <w:pPr>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lastRenderedPageBreak/>
        <w:t>Nadzór</w:t>
      </w:r>
      <w:r w:rsidR="0059128C" w:rsidRPr="005402C1">
        <w:rPr>
          <w:rFonts w:ascii="Arial" w:eastAsia="Arial" w:hAnsi="Arial" w:cs="Arial"/>
          <w:b/>
          <w:bCs/>
          <w:color w:val="000000" w:themeColor="text1"/>
        </w:rPr>
        <w:t xml:space="preserve"> inwestorski/personel Wykonawcy</w:t>
      </w:r>
    </w:p>
    <w:p w14:paraId="01C04DD3" w14:textId="058E995F" w:rsidR="00310D46" w:rsidRPr="005402C1" w:rsidRDefault="0077205C" w:rsidP="009358C4">
      <w:pPr>
        <w:numPr>
          <w:ilvl w:val="0"/>
          <w:numId w:val="65"/>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 xml:space="preserve">Wykonawca ustanawia Kierownika </w:t>
      </w:r>
      <w:r w:rsidR="00C13F32" w:rsidRPr="005402C1">
        <w:rPr>
          <w:rFonts w:ascii="Arial" w:eastAsia="Arial" w:hAnsi="Arial" w:cs="Arial"/>
          <w:color w:val="000000" w:themeColor="text1"/>
        </w:rPr>
        <w:t>B</w:t>
      </w:r>
      <w:r w:rsidRPr="005402C1">
        <w:rPr>
          <w:rFonts w:ascii="Arial" w:eastAsia="Arial" w:hAnsi="Arial" w:cs="Arial"/>
          <w:color w:val="000000" w:themeColor="text1"/>
        </w:rPr>
        <w:t xml:space="preserve">udowy w osobie </w:t>
      </w:r>
      <w:r w:rsidR="00952533" w:rsidRPr="005402C1">
        <w:rPr>
          <w:rFonts w:ascii="Arial" w:eastAsia="Arial" w:hAnsi="Arial" w:cs="Arial"/>
          <w:b/>
          <w:bCs/>
          <w:color w:val="000000" w:themeColor="text1"/>
        </w:rPr>
        <w:t>XXXXXXXXX</w:t>
      </w:r>
      <w:r w:rsidRPr="005402C1">
        <w:rPr>
          <w:rFonts w:ascii="Arial" w:eastAsia="Arial" w:hAnsi="Arial" w:cs="Arial"/>
          <w:color w:val="000000" w:themeColor="text1"/>
        </w:rPr>
        <w:t xml:space="preserve"> posiadającego uprawnienia budowlane do wykonywania samodzielnych funkcji Kierownika budowy i robót </w:t>
      </w:r>
      <w:r w:rsidR="006171D7" w:rsidRPr="005402C1">
        <w:rPr>
          <w:rFonts w:ascii="Arial" w:eastAsia="Arial" w:hAnsi="Arial" w:cs="Arial"/>
          <w:color w:val="000000" w:themeColor="text1"/>
        </w:rPr>
        <w:br/>
      </w:r>
      <w:r w:rsidRPr="005402C1">
        <w:rPr>
          <w:rFonts w:ascii="Arial" w:eastAsia="Arial" w:hAnsi="Arial" w:cs="Arial"/>
          <w:color w:val="000000" w:themeColor="text1"/>
        </w:rPr>
        <w:t>w specjalności konstrukcyjno-budowlanej bez ograniczeń</w:t>
      </w:r>
      <w:r w:rsidR="008307F0" w:rsidRPr="005402C1">
        <w:rPr>
          <w:rFonts w:ascii="Arial" w:eastAsia="Arial" w:hAnsi="Arial" w:cs="Arial"/>
          <w:color w:val="000000" w:themeColor="text1"/>
        </w:rPr>
        <w:t xml:space="preserve">. </w:t>
      </w:r>
    </w:p>
    <w:p w14:paraId="17B5D43C" w14:textId="3311EB22" w:rsidR="00D53310" w:rsidRPr="005402C1" w:rsidRDefault="008307F0" w:rsidP="009358C4">
      <w:pPr>
        <w:numPr>
          <w:ilvl w:val="0"/>
          <w:numId w:val="65"/>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 xml:space="preserve">Wykonawca ustanawia następujący personel, który będzie realizował </w:t>
      </w:r>
      <w:r w:rsidR="00707A31" w:rsidRPr="005402C1">
        <w:rPr>
          <w:rFonts w:ascii="Arial" w:eastAsia="Arial" w:hAnsi="Arial" w:cs="Arial"/>
          <w:color w:val="000000" w:themeColor="text1"/>
        </w:rPr>
        <w:t>P</w:t>
      </w:r>
      <w:r w:rsidRPr="005402C1">
        <w:rPr>
          <w:rFonts w:ascii="Arial" w:eastAsia="Arial" w:hAnsi="Arial" w:cs="Arial"/>
          <w:color w:val="000000" w:themeColor="text1"/>
        </w:rPr>
        <w:t>rzedmiot Umowy:</w:t>
      </w:r>
    </w:p>
    <w:p w14:paraId="363B04AA" w14:textId="4A9E8A9B" w:rsidR="008307F0" w:rsidRPr="005402C1" w:rsidRDefault="008307F0" w:rsidP="001A1B31">
      <w:pPr>
        <w:tabs>
          <w:tab w:val="left" w:pos="820"/>
        </w:tabs>
        <w:spacing w:line="276" w:lineRule="auto"/>
        <w:ind w:left="820"/>
        <w:jc w:val="both"/>
        <w:rPr>
          <w:rFonts w:ascii="Arial" w:eastAsia="Arial" w:hAnsi="Arial" w:cs="Arial"/>
          <w:color w:val="000000" w:themeColor="text1"/>
        </w:rPr>
      </w:pPr>
      <w:r w:rsidRPr="005402C1">
        <w:rPr>
          <w:rFonts w:ascii="Arial" w:eastAsia="Arial" w:hAnsi="Arial" w:cs="Arial"/>
          <w:b/>
          <w:bCs/>
          <w:color w:val="000000" w:themeColor="text1"/>
        </w:rPr>
        <w:t>XXXXXX</w:t>
      </w:r>
      <w:r w:rsidRPr="005402C1">
        <w:rPr>
          <w:rFonts w:ascii="Arial" w:eastAsia="Arial" w:hAnsi="Arial" w:cs="Arial"/>
          <w:color w:val="000000" w:themeColor="text1"/>
        </w:rPr>
        <w:t xml:space="preserve"> - kierownik robót w specjalności konstrukcyjno-budowlanej, posiadający uprawnienia budowlane do kierowania robotami budowlanymi bez ograniczeń </w:t>
      </w:r>
      <w:r w:rsidR="006171D7" w:rsidRPr="005402C1">
        <w:rPr>
          <w:rFonts w:ascii="Arial" w:eastAsia="Arial" w:hAnsi="Arial" w:cs="Arial"/>
          <w:color w:val="000000" w:themeColor="text1"/>
        </w:rPr>
        <w:br/>
      </w:r>
      <w:r w:rsidRPr="005402C1">
        <w:rPr>
          <w:rFonts w:ascii="Arial" w:eastAsia="Arial" w:hAnsi="Arial" w:cs="Arial"/>
          <w:color w:val="000000" w:themeColor="text1"/>
        </w:rPr>
        <w:t xml:space="preserve">w specjalności konstrukcyjno-budowlanej </w:t>
      </w:r>
    </w:p>
    <w:p w14:paraId="112EC56D" w14:textId="77777777" w:rsidR="008307F0" w:rsidRPr="005402C1" w:rsidRDefault="008307F0" w:rsidP="001A1B31">
      <w:pPr>
        <w:spacing w:line="276" w:lineRule="auto"/>
        <w:jc w:val="both"/>
        <w:rPr>
          <w:rFonts w:ascii="Arial" w:eastAsia="Arial" w:hAnsi="Arial" w:cs="Arial"/>
          <w:color w:val="000000" w:themeColor="text1"/>
        </w:rPr>
      </w:pPr>
    </w:p>
    <w:p w14:paraId="4A58AE01" w14:textId="3D836746" w:rsidR="008307F0" w:rsidRPr="008929AC" w:rsidRDefault="008307F0" w:rsidP="001A1B31">
      <w:pPr>
        <w:tabs>
          <w:tab w:val="left" w:pos="820"/>
        </w:tabs>
        <w:spacing w:line="276" w:lineRule="auto"/>
        <w:ind w:left="820"/>
        <w:jc w:val="both"/>
        <w:rPr>
          <w:rFonts w:ascii="Arial" w:hAnsi="Arial" w:cs="Arial"/>
          <w:color w:val="000000" w:themeColor="text1"/>
        </w:rPr>
      </w:pPr>
      <w:r w:rsidRPr="007D61D7">
        <w:rPr>
          <w:rFonts w:ascii="Arial" w:hAnsi="Arial" w:cs="Arial"/>
          <w:b/>
          <w:color w:val="000000" w:themeColor="text1"/>
        </w:rPr>
        <w:t>XXXXXX</w:t>
      </w:r>
      <w:r w:rsidRPr="007D61D7">
        <w:rPr>
          <w:rFonts w:ascii="Arial" w:hAnsi="Arial" w:cs="Arial"/>
          <w:color w:val="000000" w:themeColor="text1"/>
        </w:rPr>
        <w:t xml:space="preserve"> - kierownik robót w specjalności inżynieryjnej drogowej, posiadający up</w:t>
      </w:r>
      <w:r w:rsidRPr="008929AC">
        <w:rPr>
          <w:rFonts w:ascii="Arial" w:hAnsi="Arial" w:cs="Arial"/>
          <w:color w:val="000000" w:themeColor="text1"/>
        </w:rPr>
        <w:t xml:space="preserve">rawnienia budowlane do kierowania robotami budowlanymi bez ograniczeń </w:t>
      </w:r>
      <w:r w:rsidR="006171D7" w:rsidRPr="008929AC">
        <w:rPr>
          <w:rFonts w:ascii="Arial" w:hAnsi="Arial" w:cs="Arial"/>
          <w:color w:val="000000" w:themeColor="text1"/>
        </w:rPr>
        <w:br/>
      </w:r>
      <w:r w:rsidRPr="008929AC">
        <w:rPr>
          <w:rFonts w:ascii="Arial" w:hAnsi="Arial" w:cs="Arial"/>
          <w:color w:val="000000" w:themeColor="text1"/>
        </w:rPr>
        <w:t>w specjalności drogowej</w:t>
      </w:r>
    </w:p>
    <w:p w14:paraId="47183A2C" w14:textId="77777777" w:rsidR="008307F0" w:rsidRPr="005402C1" w:rsidRDefault="008307F0" w:rsidP="001A1B31">
      <w:pPr>
        <w:spacing w:line="276" w:lineRule="auto"/>
        <w:jc w:val="both"/>
        <w:rPr>
          <w:rFonts w:ascii="Arial" w:eastAsia="Arial" w:hAnsi="Arial" w:cs="Arial"/>
          <w:color w:val="000000" w:themeColor="text1"/>
        </w:rPr>
      </w:pPr>
    </w:p>
    <w:p w14:paraId="077C93B6" w14:textId="751DAFFC" w:rsidR="008307F0" w:rsidRPr="005402C1" w:rsidRDefault="008307F0" w:rsidP="001A1B31">
      <w:pPr>
        <w:tabs>
          <w:tab w:val="left" w:pos="820"/>
        </w:tabs>
        <w:spacing w:line="276" w:lineRule="auto"/>
        <w:ind w:left="820"/>
        <w:jc w:val="both"/>
        <w:rPr>
          <w:rFonts w:ascii="Arial" w:eastAsia="Arial" w:hAnsi="Arial" w:cs="Arial"/>
          <w:color w:val="000000" w:themeColor="text1"/>
        </w:rPr>
      </w:pPr>
      <w:r w:rsidRPr="005402C1">
        <w:rPr>
          <w:rFonts w:ascii="Arial" w:eastAsia="Arial" w:hAnsi="Arial" w:cs="Arial"/>
          <w:b/>
          <w:bCs/>
          <w:color w:val="000000" w:themeColor="text1"/>
        </w:rPr>
        <w:t>XXXXXX</w:t>
      </w:r>
      <w:r w:rsidRPr="005402C1">
        <w:rPr>
          <w:rFonts w:ascii="Arial" w:eastAsia="Arial" w:hAnsi="Arial" w:cs="Arial"/>
          <w:color w:val="000000" w:themeColor="text1"/>
        </w:rPr>
        <w:t xml:space="preserve"> - kierownik robót w specjalności instalacyjnej w zakresie sieci, instalacji </w:t>
      </w:r>
      <w:r w:rsidR="006171D7" w:rsidRPr="005402C1">
        <w:rPr>
          <w:rFonts w:ascii="Arial" w:eastAsia="Arial" w:hAnsi="Arial" w:cs="Arial"/>
          <w:color w:val="000000" w:themeColor="text1"/>
        </w:rPr>
        <w:br/>
      </w:r>
      <w:r w:rsidRPr="005402C1">
        <w:rPr>
          <w:rFonts w:ascii="Arial" w:eastAsia="Arial" w:hAnsi="Arial" w:cs="Arial"/>
          <w:color w:val="000000" w:themeColor="text1"/>
        </w:rPr>
        <w:t>i urządzeń cieplnych, wentylacyjnych, gazowych, wodociągowych i kanalizacyjnych, posiadający uprawnienia budowlane do kierowania robotami budowlanymi bez ograniczeń w specjalności instalacyjnej w zakresie sieci, instalacji i urządzeń cieplnych, wentylacyjnych, gazowych, wodociągowych i kanalizacyjnych;</w:t>
      </w:r>
    </w:p>
    <w:p w14:paraId="513B6BE8" w14:textId="77777777" w:rsidR="008307F0" w:rsidRPr="005402C1" w:rsidRDefault="008307F0" w:rsidP="001A1B31">
      <w:pPr>
        <w:spacing w:line="276" w:lineRule="auto"/>
        <w:jc w:val="both"/>
        <w:rPr>
          <w:rFonts w:ascii="Arial" w:eastAsia="Arial" w:hAnsi="Arial" w:cs="Arial"/>
          <w:color w:val="000000" w:themeColor="text1"/>
        </w:rPr>
      </w:pPr>
    </w:p>
    <w:p w14:paraId="6FA7855C" w14:textId="71FD18E0" w:rsidR="008307F0" w:rsidRPr="005402C1" w:rsidRDefault="008307F0" w:rsidP="001A1B31">
      <w:pPr>
        <w:tabs>
          <w:tab w:val="left" w:pos="820"/>
        </w:tabs>
        <w:spacing w:line="276" w:lineRule="auto"/>
        <w:ind w:left="820"/>
        <w:jc w:val="both"/>
        <w:rPr>
          <w:rFonts w:ascii="Arial" w:eastAsia="Arial" w:hAnsi="Arial" w:cs="Arial"/>
          <w:color w:val="000000" w:themeColor="text1"/>
        </w:rPr>
      </w:pPr>
      <w:r w:rsidRPr="005402C1">
        <w:rPr>
          <w:rFonts w:ascii="Arial" w:eastAsia="Arial" w:hAnsi="Arial" w:cs="Arial"/>
          <w:b/>
          <w:bCs/>
          <w:color w:val="000000" w:themeColor="text1"/>
        </w:rPr>
        <w:t>XXXXXX</w:t>
      </w:r>
      <w:r w:rsidRPr="005402C1">
        <w:rPr>
          <w:rFonts w:ascii="Arial" w:eastAsia="Arial" w:hAnsi="Arial" w:cs="Arial"/>
          <w:color w:val="000000" w:themeColor="text1"/>
        </w:rPr>
        <w:t xml:space="preserve"> - kierownik robót w specjalności instalacyjnej w zakresie sieci, instalacji </w:t>
      </w:r>
      <w:r w:rsidR="006171D7" w:rsidRPr="005402C1">
        <w:rPr>
          <w:rFonts w:ascii="Arial" w:eastAsia="Arial" w:hAnsi="Arial" w:cs="Arial"/>
          <w:color w:val="000000" w:themeColor="text1"/>
        </w:rPr>
        <w:br/>
      </w:r>
      <w:r w:rsidRPr="005402C1">
        <w:rPr>
          <w:rFonts w:ascii="Arial" w:eastAsia="Arial" w:hAnsi="Arial" w:cs="Arial"/>
          <w:color w:val="000000" w:themeColor="text1"/>
        </w:rPr>
        <w:t xml:space="preserve">i urządzeń elektrycznych i elektroenergetycznych, posiadający uprawnienia budowlane do kierowania robotami budowlanymi bez ograniczeń w specjalności instalacyjnej w zakresie sieci, instalacji i urządzeń elektrycznych </w:t>
      </w:r>
      <w:r w:rsidR="006171D7" w:rsidRPr="005402C1">
        <w:rPr>
          <w:rFonts w:ascii="Arial" w:eastAsia="Arial" w:hAnsi="Arial" w:cs="Arial"/>
          <w:color w:val="000000" w:themeColor="text1"/>
        </w:rPr>
        <w:br/>
      </w:r>
      <w:r w:rsidRPr="005402C1">
        <w:rPr>
          <w:rFonts w:ascii="Arial" w:eastAsia="Arial" w:hAnsi="Arial" w:cs="Arial"/>
          <w:color w:val="000000" w:themeColor="text1"/>
        </w:rPr>
        <w:t xml:space="preserve">i elektroenergetycznych </w:t>
      </w:r>
    </w:p>
    <w:p w14:paraId="08B411B6" w14:textId="77777777" w:rsidR="008307F0" w:rsidRPr="005402C1" w:rsidRDefault="008307F0" w:rsidP="001A1B31">
      <w:pPr>
        <w:spacing w:line="276" w:lineRule="auto"/>
        <w:jc w:val="both"/>
        <w:rPr>
          <w:rFonts w:ascii="Arial" w:eastAsia="Arial" w:hAnsi="Arial" w:cs="Arial"/>
          <w:color w:val="000000" w:themeColor="text1"/>
        </w:rPr>
      </w:pPr>
    </w:p>
    <w:p w14:paraId="7F182D2F" w14:textId="39A015DC" w:rsidR="008307F0" w:rsidRPr="005402C1" w:rsidRDefault="008307F0" w:rsidP="001A1B31">
      <w:pPr>
        <w:tabs>
          <w:tab w:val="left" w:pos="820"/>
        </w:tabs>
        <w:spacing w:line="276" w:lineRule="auto"/>
        <w:ind w:left="820"/>
        <w:jc w:val="both"/>
        <w:rPr>
          <w:rFonts w:ascii="Arial" w:eastAsia="Arial" w:hAnsi="Arial" w:cs="Arial"/>
          <w:color w:val="000000" w:themeColor="text1"/>
        </w:rPr>
      </w:pPr>
      <w:r w:rsidRPr="005402C1">
        <w:rPr>
          <w:rFonts w:ascii="Arial" w:eastAsia="Arial" w:hAnsi="Arial" w:cs="Arial"/>
          <w:b/>
          <w:bCs/>
          <w:color w:val="000000" w:themeColor="text1"/>
        </w:rPr>
        <w:t>XXXXXX</w:t>
      </w:r>
      <w:r w:rsidRPr="005402C1">
        <w:rPr>
          <w:rFonts w:ascii="Arial" w:eastAsia="Arial" w:hAnsi="Arial" w:cs="Arial"/>
          <w:color w:val="000000" w:themeColor="text1"/>
        </w:rPr>
        <w:t xml:space="preserve"> - kierownik robót w specjalności instalacyjnej w zakresie sieci, instalacji </w:t>
      </w:r>
      <w:r w:rsidR="006171D7" w:rsidRPr="005402C1">
        <w:rPr>
          <w:rFonts w:ascii="Arial" w:eastAsia="Arial" w:hAnsi="Arial" w:cs="Arial"/>
          <w:color w:val="000000" w:themeColor="text1"/>
        </w:rPr>
        <w:br/>
      </w:r>
      <w:r w:rsidRPr="005402C1">
        <w:rPr>
          <w:rFonts w:ascii="Arial" w:eastAsia="Arial" w:hAnsi="Arial" w:cs="Arial"/>
          <w:color w:val="000000" w:themeColor="text1"/>
        </w:rPr>
        <w:t xml:space="preserve">i urządzeń telekomunikacyjnych, posiadający uprawnienia budowlane </w:t>
      </w:r>
      <w:r w:rsidR="006171D7" w:rsidRPr="005402C1">
        <w:rPr>
          <w:rFonts w:ascii="Arial" w:eastAsia="Arial" w:hAnsi="Arial" w:cs="Arial"/>
          <w:color w:val="000000" w:themeColor="text1"/>
        </w:rPr>
        <w:br/>
      </w:r>
      <w:r w:rsidRPr="005402C1">
        <w:rPr>
          <w:rFonts w:ascii="Arial" w:eastAsia="Arial" w:hAnsi="Arial" w:cs="Arial"/>
          <w:color w:val="000000" w:themeColor="text1"/>
        </w:rPr>
        <w:t xml:space="preserve">w telekomunikacji do projektowania i kierowania robotami budowlanymi </w:t>
      </w:r>
      <w:r w:rsidR="006171D7" w:rsidRPr="005402C1">
        <w:rPr>
          <w:rFonts w:ascii="Arial" w:eastAsia="Arial" w:hAnsi="Arial" w:cs="Arial"/>
          <w:color w:val="000000" w:themeColor="text1"/>
        </w:rPr>
        <w:br/>
      </w:r>
      <w:r w:rsidRPr="005402C1">
        <w:rPr>
          <w:rFonts w:ascii="Arial" w:eastAsia="Arial" w:hAnsi="Arial" w:cs="Arial"/>
          <w:color w:val="000000" w:themeColor="text1"/>
        </w:rPr>
        <w:t xml:space="preserve">w specjalnościach instalacyjnych w telekomunikacji przewodowej wraz z infrastrukturą towarzyszącą </w:t>
      </w:r>
    </w:p>
    <w:p w14:paraId="41560E27" w14:textId="77777777" w:rsidR="008307F0" w:rsidRPr="008929AC" w:rsidRDefault="008307F0" w:rsidP="001A1B31">
      <w:pPr>
        <w:spacing w:line="276" w:lineRule="auto"/>
        <w:jc w:val="both"/>
        <w:rPr>
          <w:rFonts w:ascii="Arial" w:hAnsi="Arial" w:cs="Arial"/>
          <w:color w:val="000000" w:themeColor="text1"/>
        </w:rPr>
      </w:pPr>
      <w:bookmarkStart w:id="6" w:name="page9"/>
      <w:bookmarkEnd w:id="6"/>
    </w:p>
    <w:p w14:paraId="588C4CE8" w14:textId="37BC2BEA" w:rsidR="00FF0E91" w:rsidRDefault="008307F0" w:rsidP="001A1B31">
      <w:pPr>
        <w:tabs>
          <w:tab w:val="left" w:pos="844"/>
        </w:tabs>
        <w:spacing w:line="276" w:lineRule="auto"/>
        <w:ind w:left="844"/>
        <w:jc w:val="both"/>
        <w:rPr>
          <w:rFonts w:ascii="Arial" w:eastAsia="Arial" w:hAnsi="Arial" w:cs="Arial"/>
          <w:color w:val="000000" w:themeColor="text1"/>
        </w:rPr>
      </w:pPr>
      <w:r w:rsidRPr="005402C1">
        <w:rPr>
          <w:rFonts w:ascii="Arial" w:eastAsia="Arial" w:hAnsi="Arial" w:cs="Arial"/>
          <w:b/>
          <w:bCs/>
          <w:color w:val="000000" w:themeColor="text1"/>
        </w:rPr>
        <w:t>XXXXXXX</w:t>
      </w:r>
      <w:r w:rsidRPr="005402C1">
        <w:rPr>
          <w:rFonts w:ascii="Arial" w:eastAsia="Arial" w:hAnsi="Arial" w:cs="Arial"/>
          <w:color w:val="000000" w:themeColor="text1"/>
        </w:rPr>
        <w:t xml:space="preserve"> – </w:t>
      </w:r>
      <w:bookmarkStart w:id="7" w:name="_Hlk193706869"/>
      <w:r w:rsidR="008929AC" w:rsidRPr="0059128C">
        <w:rPr>
          <w:rFonts w:ascii="Arial" w:eastAsia="Arial" w:hAnsi="Arial" w:cs="Arial"/>
        </w:rPr>
        <w:t xml:space="preserve">osoba przewidziana do pełnienia kontroli robót ziemnych, </w:t>
      </w:r>
      <w:r w:rsidR="008929AC" w:rsidRPr="00D8646F">
        <w:rPr>
          <w:rFonts w:ascii="Arial" w:eastAsia="Arial" w:hAnsi="Arial" w:cs="Arial"/>
        </w:rPr>
        <w:t>posiadając</w:t>
      </w:r>
      <w:r w:rsidR="008929AC">
        <w:rPr>
          <w:rFonts w:ascii="Arial" w:eastAsia="Arial" w:hAnsi="Arial" w:cs="Arial"/>
        </w:rPr>
        <w:t>a</w:t>
      </w:r>
      <w:r w:rsidR="008929AC" w:rsidRPr="00D8646F">
        <w:rPr>
          <w:rFonts w:ascii="Arial" w:eastAsia="Arial" w:hAnsi="Arial" w:cs="Arial"/>
        </w:rPr>
        <w:t xml:space="preserve"> uprawnienia w specjalności geologicznej (o kategorii kwalifikacji VII) lub geotechnicznej,</w:t>
      </w:r>
      <w:bookmarkEnd w:id="7"/>
    </w:p>
    <w:p w14:paraId="48ED73E5" w14:textId="77777777" w:rsidR="008929AC" w:rsidRPr="005402C1" w:rsidRDefault="008929AC" w:rsidP="001A1B31">
      <w:pPr>
        <w:tabs>
          <w:tab w:val="left" w:pos="844"/>
        </w:tabs>
        <w:spacing w:line="276" w:lineRule="auto"/>
        <w:ind w:left="844"/>
        <w:jc w:val="both"/>
        <w:rPr>
          <w:rFonts w:ascii="Arial" w:eastAsia="Arial" w:hAnsi="Arial" w:cs="Arial"/>
          <w:color w:val="000000" w:themeColor="text1"/>
        </w:rPr>
      </w:pPr>
    </w:p>
    <w:p w14:paraId="4E009698" w14:textId="38EB850A" w:rsidR="005B7BBF" w:rsidRPr="005402C1" w:rsidRDefault="00E248D5" w:rsidP="005B7BBF">
      <w:pPr>
        <w:tabs>
          <w:tab w:val="left" w:pos="844"/>
        </w:tabs>
        <w:spacing w:line="276" w:lineRule="auto"/>
        <w:ind w:left="844"/>
        <w:jc w:val="both"/>
        <w:rPr>
          <w:rFonts w:ascii="Arial" w:eastAsia="Arial" w:hAnsi="Arial" w:cs="Arial"/>
          <w:color w:val="000000" w:themeColor="text1"/>
        </w:rPr>
      </w:pPr>
      <w:proofErr w:type="spellStart"/>
      <w:r w:rsidRPr="005402C1">
        <w:rPr>
          <w:rFonts w:ascii="Arial" w:eastAsia="Arial" w:hAnsi="Arial" w:cs="Arial"/>
          <w:b/>
          <w:bCs/>
          <w:color w:val="000000" w:themeColor="text1"/>
        </w:rPr>
        <w:t>X</w:t>
      </w:r>
      <w:r w:rsidR="00B843BA" w:rsidRPr="005402C1">
        <w:rPr>
          <w:rFonts w:ascii="Arial" w:eastAsia="Arial" w:hAnsi="Arial" w:cs="Arial"/>
          <w:b/>
          <w:bCs/>
          <w:color w:val="000000" w:themeColor="text1"/>
        </w:rPr>
        <w:t>xxxxxxxx</w:t>
      </w:r>
      <w:proofErr w:type="spellEnd"/>
      <w:r w:rsidRPr="005402C1">
        <w:rPr>
          <w:rFonts w:ascii="Arial" w:eastAsia="Arial" w:hAnsi="Arial" w:cs="Arial"/>
          <w:b/>
          <w:bCs/>
          <w:color w:val="000000" w:themeColor="text1"/>
        </w:rPr>
        <w:t xml:space="preserve"> -</w:t>
      </w:r>
      <w:r w:rsidRPr="005402C1">
        <w:rPr>
          <w:rFonts w:ascii="Arial" w:eastAsia="Arial" w:hAnsi="Arial" w:cs="Arial"/>
          <w:color w:val="000000" w:themeColor="text1"/>
        </w:rPr>
        <w:t xml:space="preserve"> </w:t>
      </w:r>
      <w:r w:rsidR="005B7BBF" w:rsidRPr="005402C1">
        <w:rPr>
          <w:rFonts w:ascii="Arial" w:eastAsia="Arial" w:hAnsi="Arial" w:cs="Arial"/>
          <w:color w:val="000000" w:themeColor="text1"/>
        </w:rPr>
        <w:t>osoba przewidziana do pełnienia funkcji Inspektora w zakresie BHP, spełniającą następujące wymogi:</w:t>
      </w:r>
    </w:p>
    <w:p w14:paraId="079E1E3D" w14:textId="77777777" w:rsidR="005B7BBF" w:rsidRPr="005402C1" w:rsidRDefault="005B7BBF" w:rsidP="005B7BBF">
      <w:pPr>
        <w:numPr>
          <w:ilvl w:val="0"/>
          <w:numId w:val="67"/>
        </w:numPr>
        <w:tabs>
          <w:tab w:val="clear" w:pos="720"/>
          <w:tab w:val="left" w:pos="1276"/>
        </w:tabs>
        <w:spacing w:line="276" w:lineRule="auto"/>
        <w:ind w:left="1276" w:hanging="283"/>
        <w:jc w:val="both"/>
        <w:rPr>
          <w:rFonts w:ascii="Arial" w:eastAsia="Arial" w:hAnsi="Arial" w:cs="Arial"/>
          <w:color w:val="000000" w:themeColor="text1"/>
        </w:rPr>
      </w:pPr>
      <w:r w:rsidRPr="005402C1">
        <w:rPr>
          <w:rFonts w:ascii="Arial" w:eastAsia="Arial" w:hAnsi="Arial" w:cs="Arial"/>
          <w:color w:val="000000" w:themeColor="text1"/>
        </w:rPr>
        <w:t>posiada uprawnienia pracownika służby bhp zgodnie z Rozporządzeniem Rady Ministrów z dnia 2 września 1997 r. w sprawie służby bezpieczeństwa i higieny pracy (Dz.U. Nr 109, poz. 704 ze zm.),</w:t>
      </w:r>
    </w:p>
    <w:p w14:paraId="57FAB58B" w14:textId="4D736DD1" w:rsidR="005B7BBF" w:rsidRPr="005402C1" w:rsidRDefault="005B7BBF" w:rsidP="005B7BBF">
      <w:pPr>
        <w:numPr>
          <w:ilvl w:val="0"/>
          <w:numId w:val="67"/>
        </w:numPr>
        <w:tabs>
          <w:tab w:val="clear" w:pos="720"/>
          <w:tab w:val="left" w:pos="1276"/>
        </w:tabs>
        <w:spacing w:line="276" w:lineRule="auto"/>
        <w:ind w:left="1276" w:hanging="283"/>
        <w:jc w:val="both"/>
        <w:rPr>
          <w:rFonts w:ascii="Arial" w:eastAsia="Arial" w:hAnsi="Arial" w:cs="Arial"/>
          <w:color w:val="000000" w:themeColor="text1"/>
        </w:rPr>
      </w:pPr>
      <w:r w:rsidRPr="005402C1">
        <w:rPr>
          <w:rFonts w:ascii="Arial" w:eastAsia="Arial" w:hAnsi="Arial" w:cs="Arial"/>
          <w:color w:val="000000" w:themeColor="text1"/>
        </w:rPr>
        <w:t xml:space="preserve">posiada aktualne zaświadczenie o ukończeniu szkolenia okresowego dla służby bhp zgodnie z Rozporządzeniem Ministra Gospodarki z dnia 27 lipca 2004 r. </w:t>
      </w:r>
      <w:r w:rsidR="006171D7" w:rsidRPr="005402C1">
        <w:rPr>
          <w:rFonts w:ascii="Arial" w:eastAsia="Arial" w:hAnsi="Arial" w:cs="Arial"/>
          <w:color w:val="000000" w:themeColor="text1"/>
        </w:rPr>
        <w:br/>
      </w:r>
      <w:r w:rsidRPr="005402C1">
        <w:rPr>
          <w:rFonts w:ascii="Arial" w:eastAsia="Arial" w:hAnsi="Arial" w:cs="Arial"/>
          <w:color w:val="000000" w:themeColor="text1"/>
        </w:rPr>
        <w:t>w sprawie szkolenia w dziedzinie bezpieczeństwa i higieny pracy (</w:t>
      </w:r>
      <w:proofErr w:type="spellStart"/>
      <w:r w:rsidRPr="005402C1">
        <w:rPr>
          <w:rFonts w:ascii="Arial" w:eastAsia="Arial" w:hAnsi="Arial" w:cs="Arial"/>
          <w:color w:val="000000" w:themeColor="text1"/>
        </w:rPr>
        <w:t>t.j</w:t>
      </w:r>
      <w:proofErr w:type="spellEnd"/>
      <w:r w:rsidRPr="005402C1">
        <w:rPr>
          <w:rFonts w:ascii="Arial" w:eastAsia="Arial" w:hAnsi="Arial" w:cs="Arial"/>
          <w:color w:val="000000" w:themeColor="text1"/>
        </w:rPr>
        <w:t>. Dz.U. 2024, poz. 1327)</w:t>
      </w:r>
    </w:p>
    <w:p w14:paraId="481375DB" w14:textId="77777777" w:rsidR="005B7BBF" w:rsidRPr="005402C1" w:rsidRDefault="005B7BBF" w:rsidP="005B7BBF">
      <w:pPr>
        <w:numPr>
          <w:ilvl w:val="0"/>
          <w:numId w:val="67"/>
        </w:numPr>
        <w:tabs>
          <w:tab w:val="clear" w:pos="720"/>
          <w:tab w:val="left" w:pos="1276"/>
        </w:tabs>
        <w:spacing w:line="276" w:lineRule="auto"/>
        <w:ind w:left="1276" w:hanging="283"/>
        <w:jc w:val="both"/>
        <w:rPr>
          <w:rFonts w:ascii="Arial" w:eastAsia="Arial" w:hAnsi="Arial" w:cs="Arial"/>
          <w:color w:val="000000" w:themeColor="text1"/>
        </w:rPr>
      </w:pPr>
      <w:r w:rsidRPr="005402C1">
        <w:rPr>
          <w:rFonts w:ascii="Arial" w:eastAsia="Arial" w:hAnsi="Arial" w:cs="Arial"/>
          <w:color w:val="000000" w:themeColor="text1"/>
        </w:rPr>
        <w:t>posiada minimum 5 letnie doświadczenie w zakresie kontroli warunków bhp przy realizacji inwestycji budowlanych, udokumentowane </w:t>
      </w:r>
      <w:r w:rsidRPr="005402C1">
        <w:rPr>
          <w:rFonts w:ascii="Arial" w:eastAsia="Arial" w:hAnsi="Arial" w:cs="Arial"/>
          <w:b/>
          <w:bCs/>
          <w:color w:val="000000" w:themeColor="text1"/>
        </w:rPr>
        <w:t>zaświadczeniem.</w:t>
      </w:r>
    </w:p>
    <w:p w14:paraId="55ED7D20" w14:textId="77777777" w:rsidR="005B7BBF" w:rsidRPr="005402C1" w:rsidRDefault="005B7BBF" w:rsidP="00BB2B93">
      <w:pPr>
        <w:tabs>
          <w:tab w:val="left" w:pos="844"/>
        </w:tabs>
        <w:spacing w:line="276" w:lineRule="auto"/>
        <w:jc w:val="both"/>
        <w:rPr>
          <w:rFonts w:ascii="Arial" w:eastAsia="Arial" w:hAnsi="Arial" w:cs="Arial"/>
          <w:color w:val="EE0000"/>
        </w:rPr>
      </w:pPr>
    </w:p>
    <w:p w14:paraId="7D1B91AC" w14:textId="6906999A" w:rsidR="008307F0" w:rsidRPr="005402C1" w:rsidRDefault="008307F0" w:rsidP="009358C4">
      <w:pPr>
        <w:numPr>
          <w:ilvl w:val="0"/>
          <w:numId w:val="65"/>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lastRenderedPageBreak/>
        <w:t xml:space="preserve">Kierownik </w:t>
      </w:r>
      <w:r w:rsidR="00C13F32" w:rsidRPr="005402C1">
        <w:rPr>
          <w:rFonts w:ascii="Arial" w:eastAsia="Arial" w:hAnsi="Arial" w:cs="Arial"/>
          <w:color w:val="000000" w:themeColor="text1"/>
        </w:rPr>
        <w:t>B</w:t>
      </w:r>
      <w:r w:rsidRPr="005402C1">
        <w:rPr>
          <w:rFonts w:ascii="Arial" w:eastAsia="Arial" w:hAnsi="Arial" w:cs="Arial"/>
          <w:color w:val="000000" w:themeColor="text1"/>
        </w:rPr>
        <w:t xml:space="preserve">udowy reprezentuje Wykonawcę na budowie i koordynuje czynności z tym związane. Wykonawca w pełni odpowiada za czynności osób wskazanych w ust. </w:t>
      </w:r>
      <w:r w:rsidR="00310D46" w:rsidRPr="005402C1">
        <w:rPr>
          <w:rFonts w:ascii="Arial" w:eastAsia="Arial" w:hAnsi="Arial" w:cs="Arial"/>
          <w:color w:val="000000" w:themeColor="text1"/>
        </w:rPr>
        <w:t>2</w:t>
      </w:r>
      <w:r w:rsidRPr="005402C1">
        <w:rPr>
          <w:rFonts w:ascii="Arial" w:eastAsia="Arial" w:hAnsi="Arial" w:cs="Arial"/>
          <w:color w:val="000000" w:themeColor="text1"/>
        </w:rPr>
        <w:t>.</w:t>
      </w:r>
    </w:p>
    <w:p w14:paraId="1295AB0C" w14:textId="0A8E39F9" w:rsidR="00824AA3" w:rsidRPr="005402C1" w:rsidRDefault="00824AA3" w:rsidP="009358C4">
      <w:pPr>
        <w:numPr>
          <w:ilvl w:val="0"/>
          <w:numId w:val="65"/>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 xml:space="preserve">Jakakolwiek przerwa w realizacji </w:t>
      </w:r>
      <w:r w:rsidR="00707A31" w:rsidRPr="005402C1">
        <w:rPr>
          <w:rFonts w:ascii="Arial" w:eastAsia="Arial" w:hAnsi="Arial" w:cs="Arial"/>
          <w:color w:val="000000" w:themeColor="text1"/>
        </w:rPr>
        <w:t>P</w:t>
      </w:r>
      <w:r w:rsidRPr="005402C1">
        <w:rPr>
          <w:rFonts w:ascii="Arial" w:eastAsia="Arial" w:hAnsi="Arial" w:cs="Arial"/>
          <w:color w:val="000000" w:themeColor="text1"/>
        </w:rPr>
        <w:t>rzedmiotu Umowy wynikająca z braku Kierownika Budowy bądź innego członka personelu – za wyjątkiem przerwy związanej z wystąpieniem warunków siły wyższej</w:t>
      </w:r>
      <w:r w:rsidR="00C13F32" w:rsidRPr="005402C1">
        <w:rPr>
          <w:rFonts w:ascii="Arial" w:eastAsia="Arial" w:hAnsi="Arial" w:cs="Arial"/>
          <w:color w:val="000000" w:themeColor="text1"/>
        </w:rPr>
        <w:t>,</w:t>
      </w:r>
      <w:r w:rsidRPr="005402C1">
        <w:rPr>
          <w:rFonts w:ascii="Arial" w:eastAsia="Arial" w:hAnsi="Arial" w:cs="Arial"/>
          <w:color w:val="000000" w:themeColor="text1"/>
        </w:rPr>
        <w:t xml:space="preserve"> o której mowa w § </w:t>
      </w:r>
      <w:r w:rsidR="00C13F32" w:rsidRPr="005402C1">
        <w:rPr>
          <w:rFonts w:ascii="Arial" w:eastAsia="Arial" w:hAnsi="Arial" w:cs="Arial"/>
          <w:color w:val="000000" w:themeColor="text1"/>
        </w:rPr>
        <w:t>23</w:t>
      </w:r>
      <w:r w:rsidRPr="005402C1">
        <w:rPr>
          <w:rFonts w:ascii="Arial" w:eastAsia="Arial" w:hAnsi="Arial" w:cs="Arial"/>
          <w:color w:val="000000" w:themeColor="text1"/>
        </w:rPr>
        <w:t xml:space="preserve"> - będzie traktowana jako przerwa wynikła z przyczyn zależnych od Wykonawcy i nie może stanowić podstawy do zmiany terminu wykonania Przedmiotu Umowy.</w:t>
      </w:r>
    </w:p>
    <w:p w14:paraId="3A1A0707" w14:textId="22A33065" w:rsidR="006F4F3D" w:rsidRPr="005402C1" w:rsidRDefault="003E349F" w:rsidP="009358C4">
      <w:pPr>
        <w:numPr>
          <w:ilvl w:val="0"/>
          <w:numId w:val="65"/>
        </w:numPr>
        <w:tabs>
          <w:tab w:val="left" w:pos="424"/>
        </w:tabs>
        <w:spacing w:line="276" w:lineRule="auto"/>
        <w:jc w:val="both"/>
        <w:rPr>
          <w:rFonts w:ascii="Arial" w:eastAsia="Arial" w:hAnsi="Arial" w:cs="Arial"/>
          <w:color w:val="000000" w:themeColor="text1"/>
        </w:rPr>
      </w:pPr>
      <w:bookmarkStart w:id="8" w:name="page8"/>
      <w:bookmarkEnd w:id="8"/>
      <w:r w:rsidRPr="005402C1">
        <w:rPr>
          <w:rFonts w:ascii="Arial" w:eastAsia="Arial" w:hAnsi="Arial" w:cs="Arial"/>
          <w:color w:val="000000" w:themeColor="text1"/>
        </w:rPr>
        <w:t>Kierownik budowy ma obowiązek</w:t>
      </w:r>
      <w:r w:rsidR="00DC5223" w:rsidRPr="005402C1">
        <w:rPr>
          <w:rFonts w:ascii="Arial" w:eastAsia="Arial" w:hAnsi="Arial" w:cs="Arial"/>
          <w:color w:val="000000" w:themeColor="text1"/>
        </w:rPr>
        <w:t xml:space="preserve"> </w:t>
      </w:r>
      <w:r w:rsidR="008307F0" w:rsidRPr="005402C1">
        <w:rPr>
          <w:rFonts w:ascii="Arial" w:eastAsia="Arial" w:hAnsi="Arial" w:cs="Arial"/>
          <w:color w:val="000000" w:themeColor="text1"/>
        </w:rPr>
        <w:t>ciągłego nadzorowania prowadzonych robót budowlanych</w:t>
      </w:r>
      <w:r w:rsidR="000E65B9" w:rsidRPr="005402C1">
        <w:rPr>
          <w:rFonts w:ascii="Arial" w:eastAsia="Arial" w:hAnsi="Arial" w:cs="Arial"/>
          <w:color w:val="000000" w:themeColor="text1"/>
        </w:rPr>
        <w:t xml:space="preserve"> – poprzez osobistą obecność na ter</w:t>
      </w:r>
      <w:r w:rsidR="00FC7750" w:rsidRPr="005402C1">
        <w:rPr>
          <w:rFonts w:ascii="Arial" w:eastAsia="Arial" w:hAnsi="Arial" w:cs="Arial"/>
          <w:color w:val="000000" w:themeColor="text1"/>
        </w:rPr>
        <w:t>e</w:t>
      </w:r>
      <w:r w:rsidR="000E65B9" w:rsidRPr="005402C1">
        <w:rPr>
          <w:rFonts w:ascii="Arial" w:eastAsia="Arial" w:hAnsi="Arial" w:cs="Arial"/>
          <w:color w:val="000000" w:themeColor="text1"/>
        </w:rPr>
        <w:t>nie budowy w trakcie wykonywania robót.</w:t>
      </w:r>
    </w:p>
    <w:p w14:paraId="254F58A0" w14:textId="204B2327" w:rsidR="00D53310" w:rsidRPr="005402C1" w:rsidRDefault="0077205C" w:rsidP="009358C4">
      <w:pPr>
        <w:numPr>
          <w:ilvl w:val="0"/>
          <w:numId w:val="65"/>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 xml:space="preserve">Ewentualna zmiana osoby/osób wskazanych w ust. </w:t>
      </w:r>
      <w:r w:rsidR="001E5E2B" w:rsidRPr="005402C1">
        <w:rPr>
          <w:rFonts w:ascii="Arial" w:eastAsia="Arial" w:hAnsi="Arial" w:cs="Arial"/>
          <w:color w:val="000000" w:themeColor="text1"/>
        </w:rPr>
        <w:t xml:space="preserve">1 i </w:t>
      </w:r>
      <w:r w:rsidR="001B14CC" w:rsidRPr="005402C1">
        <w:rPr>
          <w:rFonts w:ascii="Arial" w:eastAsia="Arial" w:hAnsi="Arial" w:cs="Arial"/>
          <w:color w:val="000000" w:themeColor="text1"/>
        </w:rPr>
        <w:t>2</w:t>
      </w:r>
      <w:r w:rsidRPr="005402C1">
        <w:rPr>
          <w:rFonts w:ascii="Arial" w:eastAsia="Arial" w:hAnsi="Arial" w:cs="Arial"/>
          <w:color w:val="000000" w:themeColor="text1"/>
        </w:rPr>
        <w:t xml:space="preserve"> będzie możliwa </w:t>
      </w:r>
      <w:r w:rsidR="001E5E2B" w:rsidRPr="005402C1">
        <w:rPr>
          <w:rFonts w:ascii="Arial" w:eastAsia="Arial" w:hAnsi="Arial" w:cs="Arial"/>
          <w:color w:val="000000" w:themeColor="text1"/>
        </w:rPr>
        <w:t xml:space="preserve">na wniosek Wykonawcy </w:t>
      </w:r>
      <w:r w:rsidRPr="005402C1">
        <w:rPr>
          <w:rFonts w:ascii="Arial" w:eastAsia="Arial" w:hAnsi="Arial" w:cs="Arial"/>
          <w:color w:val="000000" w:themeColor="text1"/>
        </w:rPr>
        <w:t xml:space="preserve">za zgodą Zamawiającego, w trybie zmiany </w:t>
      </w:r>
      <w:r w:rsidR="001E5E2B" w:rsidRPr="005402C1">
        <w:rPr>
          <w:rFonts w:ascii="Arial" w:eastAsia="Arial" w:hAnsi="Arial" w:cs="Arial"/>
          <w:color w:val="000000" w:themeColor="text1"/>
        </w:rPr>
        <w:t>U</w:t>
      </w:r>
      <w:r w:rsidRPr="005402C1">
        <w:rPr>
          <w:rFonts w:ascii="Arial" w:eastAsia="Arial" w:hAnsi="Arial" w:cs="Arial"/>
          <w:color w:val="000000" w:themeColor="text1"/>
        </w:rPr>
        <w:t>mowy, jeżeli proponowana osoba</w:t>
      </w:r>
      <w:r w:rsidR="00236170" w:rsidRPr="005402C1">
        <w:rPr>
          <w:rFonts w:ascii="Arial" w:eastAsia="Arial" w:hAnsi="Arial" w:cs="Arial"/>
          <w:color w:val="000000" w:themeColor="text1"/>
        </w:rPr>
        <w:t xml:space="preserve"> </w:t>
      </w:r>
      <w:r w:rsidRPr="005402C1">
        <w:rPr>
          <w:rFonts w:ascii="Arial" w:eastAsia="Arial" w:hAnsi="Arial" w:cs="Arial"/>
          <w:color w:val="000000" w:themeColor="text1"/>
        </w:rPr>
        <w:t>posiada takie same uprawnienia budowlane i doświadczenie jak te, które podlegały</w:t>
      </w:r>
      <w:r w:rsidR="00236170" w:rsidRPr="005402C1">
        <w:rPr>
          <w:rFonts w:ascii="Arial" w:eastAsia="Arial" w:hAnsi="Arial" w:cs="Arial"/>
          <w:color w:val="000000" w:themeColor="text1"/>
        </w:rPr>
        <w:t xml:space="preserve"> </w:t>
      </w:r>
      <w:r w:rsidRPr="005402C1">
        <w:rPr>
          <w:rFonts w:ascii="Arial" w:eastAsia="Arial" w:hAnsi="Arial" w:cs="Arial"/>
          <w:color w:val="000000" w:themeColor="text1"/>
        </w:rPr>
        <w:t>ocenie przez Zamawiającego w ramach spełnienia warunku udziału w postępowaniu oraz kryterium oceny ofert</w:t>
      </w:r>
      <w:r w:rsidR="00236170" w:rsidRPr="005402C1">
        <w:rPr>
          <w:rFonts w:ascii="Arial" w:eastAsia="Arial" w:hAnsi="Arial" w:cs="Arial"/>
          <w:color w:val="000000" w:themeColor="text1"/>
        </w:rPr>
        <w:t>.</w:t>
      </w:r>
    </w:p>
    <w:p w14:paraId="726BDF2E" w14:textId="13D23ACF" w:rsidR="00D53310" w:rsidRPr="005402C1" w:rsidRDefault="0077205C" w:rsidP="009358C4">
      <w:pPr>
        <w:numPr>
          <w:ilvl w:val="0"/>
          <w:numId w:val="65"/>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 xml:space="preserve">Wniosek Wykonawcy, o którym mowa w ust. </w:t>
      </w:r>
      <w:r w:rsidR="001E5E2B" w:rsidRPr="005402C1">
        <w:rPr>
          <w:rFonts w:ascii="Arial" w:eastAsia="Arial" w:hAnsi="Arial" w:cs="Arial"/>
          <w:color w:val="000000" w:themeColor="text1"/>
        </w:rPr>
        <w:t>6</w:t>
      </w:r>
      <w:r w:rsidRPr="005402C1">
        <w:rPr>
          <w:rFonts w:ascii="Arial" w:eastAsia="Arial" w:hAnsi="Arial" w:cs="Arial"/>
          <w:color w:val="000000" w:themeColor="text1"/>
        </w:rPr>
        <w:t>, powinien wskazywać przyczynę zmiany oraz imię i nazwisko proponowanego zastępcy, a także jego kwalifikacje (uprawnienia) oraz doświadczenie. Do wniosku należy załączyć dokumenty potwierdzające posiadanie przez wskazanego zastępcę wymaganych uprawnień. Wniosek Wykonawcy wraz z dokumentami potwierdzającymi kwalifikacje (uprawnienia) oraz doświadczenie stanowi załącznik do aneksu zmieniającego umowę.</w:t>
      </w:r>
      <w:r w:rsidR="00824AA3" w:rsidRPr="005402C1">
        <w:rPr>
          <w:rFonts w:ascii="Arial" w:eastAsia="Arial" w:hAnsi="Arial" w:cs="Arial"/>
          <w:color w:val="000000" w:themeColor="text1"/>
        </w:rPr>
        <w:t xml:space="preserve"> Zamawiający zastrzega sobie możliwość odrzucenia danej kandydatury ze względ</w:t>
      </w:r>
      <w:r w:rsidR="00E248D5" w:rsidRPr="005402C1">
        <w:rPr>
          <w:rFonts w:ascii="Arial" w:eastAsia="Arial" w:hAnsi="Arial" w:cs="Arial"/>
          <w:color w:val="000000" w:themeColor="text1"/>
        </w:rPr>
        <w:t>u</w:t>
      </w:r>
      <w:r w:rsidR="00824AA3" w:rsidRPr="005402C1">
        <w:rPr>
          <w:rFonts w:ascii="Arial" w:eastAsia="Arial" w:hAnsi="Arial" w:cs="Arial"/>
          <w:color w:val="000000" w:themeColor="text1"/>
        </w:rPr>
        <w:t xml:space="preserve"> na opini</w:t>
      </w:r>
      <w:r w:rsidR="00BE4390" w:rsidRPr="005402C1">
        <w:rPr>
          <w:rFonts w:ascii="Arial" w:eastAsia="Arial" w:hAnsi="Arial" w:cs="Arial"/>
          <w:color w:val="000000" w:themeColor="text1"/>
        </w:rPr>
        <w:t>ę</w:t>
      </w:r>
      <w:r w:rsidR="00824AA3" w:rsidRPr="005402C1">
        <w:rPr>
          <w:rFonts w:ascii="Arial" w:eastAsia="Arial" w:hAnsi="Arial" w:cs="Arial"/>
          <w:color w:val="000000" w:themeColor="text1"/>
        </w:rPr>
        <w:t xml:space="preserve"> własną o danym kandydacie na podstawie informacji innych niż przekazane przez Wykonawcę, w szczególności zebrane opinie z zakresu realizacji innych inwestycji przez dana osobę.    </w:t>
      </w:r>
    </w:p>
    <w:p w14:paraId="66CE38A0" w14:textId="6848D247" w:rsidR="00BA7C6C" w:rsidRPr="005402C1" w:rsidRDefault="0077205C" w:rsidP="009358C4">
      <w:pPr>
        <w:numPr>
          <w:ilvl w:val="0"/>
          <w:numId w:val="65"/>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 xml:space="preserve">Zamawiający może zażądać od Wykonawcy zmiany </w:t>
      </w:r>
      <w:r w:rsidR="00C01F7E" w:rsidRPr="005402C1">
        <w:rPr>
          <w:rFonts w:ascii="Arial" w:eastAsia="Arial" w:hAnsi="Arial" w:cs="Arial"/>
          <w:color w:val="000000" w:themeColor="text1"/>
        </w:rPr>
        <w:t>K</w:t>
      </w:r>
      <w:r w:rsidRPr="005402C1">
        <w:rPr>
          <w:rFonts w:ascii="Arial" w:eastAsia="Arial" w:hAnsi="Arial" w:cs="Arial"/>
          <w:color w:val="000000" w:themeColor="text1"/>
        </w:rPr>
        <w:t xml:space="preserve">ierownika </w:t>
      </w:r>
      <w:r w:rsidR="00C01F7E" w:rsidRPr="005402C1">
        <w:rPr>
          <w:rFonts w:ascii="Arial" w:eastAsia="Arial" w:hAnsi="Arial" w:cs="Arial"/>
          <w:color w:val="000000" w:themeColor="text1"/>
        </w:rPr>
        <w:t>B</w:t>
      </w:r>
      <w:r w:rsidRPr="005402C1">
        <w:rPr>
          <w:rFonts w:ascii="Arial" w:eastAsia="Arial" w:hAnsi="Arial" w:cs="Arial"/>
          <w:color w:val="000000" w:themeColor="text1"/>
        </w:rPr>
        <w:t>udowy, jeżeli uzna, że nie wykonuje on należycie swoich obowiązków. Wykonawca obowiązany jest dokonać zmiany tej osoby w terminie nie dłuższym niż 7 dni roboczych od daty</w:t>
      </w:r>
      <w:r w:rsidR="00236170" w:rsidRPr="005402C1">
        <w:rPr>
          <w:rFonts w:ascii="Arial" w:eastAsia="Arial" w:hAnsi="Arial" w:cs="Arial"/>
          <w:color w:val="000000" w:themeColor="text1"/>
        </w:rPr>
        <w:t xml:space="preserve"> </w:t>
      </w:r>
      <w:r w:rsidRPr="005402C1">
        <w:rPr>
          <w:rFonts w:ascii="Arial" w:eastAsia="Arial" w:hAnsi="Arial" w:cs="Arial"/>
          <w:color w:val="000000" w:themeColor="text1"/>
        </w:rPr>
        <w:t xml:space="preserve">złożenia wniosku Zamawiającego. Zmiana kierownika budowy następuje z uwzględnieniem postanowień ust. </w:t>
      </w:r>
      <w:r w:rsidR="001E5E2B" w:rsidRPr="005402C1">
        <w:rPr>
          <w:rFonts w:ascii="Arial" w:eastAsia="Arial" w:hAnsi="Arial" w:cs="Arial"/>
          <w:color w:val="000000" w:themeColor="text1"/>
        </w:rPr>
        <w:t xml:space="preserve">6 i </w:t>
      </w:r>
      <w:r w:rsidRPr="005402C1">
        <w:rPr>
          <w:rFonts w:ascii="Arial" w:eastAsia="Arial" w:hAnsi="Arial" w:cs="Arial"/>
          <w:color w:val="000000" w:themeColor="text1"/>
        </w:rPr>
        <w:t>7.</w:t>
      </w:r>
    </w:p>
    <w:p w14:paraId="66D3757B" w14:textId="1A38F5F3" w:rsidR="00D53310" w:rsidRPr="005402C1" w:rsidRDefault="001763AC" w:rsidP="001763AC">
      <w:pPr>
        <w:tabs>
          <w:tab w:val="left" w:pos="4524"/>
        </w:tabs>
        <w:spacing w:line="276" w:lineRule="auto"/>
        <w:jc w:val="center"/>
        <w:rPr>
          <w:rFonts w:ascii="Arial" w:eastAsia="Arial" w:hAnsi="Arial" w:cs="Arial"/>
          <w:b/>
          <w:bCs/>
          <w:color w:val="000000" w:themeColor="text1"/>
        </w:rPr>
      </w:pPr>
      <w:bookmarkStart w:id="9" w:name="_Hlk191629618"/>
      <w:r w:rsidRPr="005402C1">
        <w:rPr>
          <w:rFonts w:ascii="Arial" w:eastAsia="Arial" w:hAnsi="Arial" w:cs="Arial"/>
          <w:b/>
          <w:bCs/>
          <w:color w:val="000000" w:themeColor="text1"/>
        </w:rPr>
        <w:t xml:space="preserve">§ </w:t>
      </w:r>
      <w:r w:rsidR="0077205C" w:rsidRPr="005402C1">
        <w:rPr>
          <w:rFonts w:ascii="Arial" w:eastAsia="Arial" w:hAnsi="Arial" w:cs="Arial"/>
          <w:b/>
          <w:bCs/>
          <w:color w:val="000000" w:themeColor="text1"/>
        </w:rPr>
        <w:t>5</w:t>
      </w:r>
    </w:p>
    <w:bookmarkEnd w:id="9"/>
    <w:p w14:paraId="35F6D7A1" w14:textId="5B53777C" w:rsidR="001763AC" w:rsidRPr="005402C1" w:rsidRDefault="0077205C" w:rsidP="001E5E2B">
      <w:pPr>
        <w:spacing w:line="276" w:lineRule="auto"/>
        <w:ind w:left="3084"/>
        <w:jc w:val="both"/>
        <w:rPr>
          <w:rFonts w:ascii="Arial" w:eastAsia="Arial" w:hAnsi="Arial" w:cs="Arial"/>
          <w:b/>
          <w:bCs/>
          <w:color w:val="000000" w:themeColor="text1"/>
        </w:rPr>
      </w:pPr>
      <w:r w:rsidRPr="005402C1">
        <w:rPr>
          <w:rFonts w:ascii="Arial" w:eastAsia="Arial" w:hAnsi="Arial" w:cs="Arial"/>
          <w:b/>
          <w:bCs/>
          <w:color w:val="000000" w:themeColor="text1"/>
        </w:rPr>
        <w:t>Obowiązki Zamawiającego</w:t>
      </w:r>
    </w:p>
    <w:p w14:paraId="036EA28F" w14:textId="1BC4323F" w:rsidR="00D53310" w:rsidRPr="003D1557" w:rsidRDefault="0077205C" w:rsidP="001A1B31">
      <w:pPr>
        <w:spacing w:line="276" w:lineRule="auto"/>
        <w:ind w:left="4"/>
        <w:jc w:val="both"/>
        <w:rPr>
          <w:rFonts w:ascii="Arial" w:hAnsi="Arial" w:cs="Arial"/>
          <w:color w:val="000000" w:themeColor="text1"/>
        </w:rPr>
      </w:pPr>
      <w:r w:rsidRPr="005402C1">
        <w:rPr>
          <w:rFonts w:ascii="Arial" w:eastAsia="Arial" w:hAnsi="Arial" w:cs="Arial"/>
          <w:color w:val="000000" w:themeColor="text1"/>
        </w:rPr>
        <w:t>Do obowiązków Zamawiającego należy:</w:t>
      </w:r>
    </w:p>
    <w:p w14:paraId="374EA545" w14:textId="5BFA9B3B" w:rsidR="00D53310" w:rsidRPr="005402C1" w:rsidRDefault="0077205C" w:rsidP="009358C4">
      <w:pPr>
        <w:numPr>
          <w:ilvl w:val="0"/>
          <w:numId w:val="8"/>
        </w:numPr>
        <w:tabs>
          <w:tab w:val="left" w:pos="424"/>
        </w:tabs>
        <w:spacing w:line="276" w:lineRule="auto"/>
        <w:ind w:left="424" w:right="20" w:hanging="424"/>
        <w:jc w:val="both"/>
        <w:rPr>
          <w:rFonts w:ascii="Arial" w:eastAsia="Arial" w:hAnsi="Arial" w:cs="Arial"/>
          <w:color w:val="000000" w:themeColor="text1"/>
        </w:rPr>
      </w:pPr>
      <w:r w:rsidRPr="005402C1">
        <w:rPr>
          <w:rFonts w:ascii="Arial" w:eastAsia="Arial" w:hAnsi="Arial" w:cs="Arial"/>
          <w:color w:val="000000" w:themeColor="text1"/>
        </w:rPr>
        <w:t>protokolarne przekazanie terenu budowy Wykonawcy oraz kompletu dokumentów niezbędnych do rozpoczęcia i prowadzenia robót;</w:t>
      </w:r>
      <w:bookmarkStart w:id="10" w:name="page10"/>
      <w:bookmarkEnd w:id="10"/>
    </w:p>
    <w:p w14:paraId="78F6ADDA" w14:textId="1E831FA5" w:rsidR="00D53310" w:rsidRPr="005402C1" w:rsidRDefault="0077205C" w:rsidP="009358C4">
      <w:pPr>
        <w:numPr>
          <w:ilvl w:val="0"/>
          <w:numId w:val="9"/>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dokonywanie odbiorów robót zgodnie z warunkami zawartymi w § 9 </w:t>
      </w:r>
      <w:r w:rsidR="00C01F7E" w:rsidRPr="005402C1">
        <w:rPr>
          <w:rFonts w:ascii="Arial" w:eastAsia="Arial" w:hAnsi="Arial" w:cs="Arial"/>
          <w:color w:val="000000" w:themeColor="text1"/>
        </w:rPr>
        <w:t>U</w:t>
      </w:r>
      <w:r w:rsidRPr="005402C1">
        <w:rPr>
          <w:rFonts w:ascii="Arial" w:eastAsia="Arial" w:hAnsi="Arial" w:cs="Arial"/>
          <w:color w:val="000000" w:themeColor="text1"/>
        </w:rPr>
        <w:t>mowy;</w:t>
      </w:r>
    </w:p>
    <w:p w14:paraId="68A4FB07" w14:textId="6089BBA9" w:rsidR="00D53310" w:rsidRPr="005402C1" w:rsidRDefault="0077205C" w:rsidP="009358C4">
      <w:pPr>
        <w:numPr>
          <w:ilvl w:val="0"/>
          <w:numId w:val="9"/>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zapłata Wykonawcy wynagrodzenia za wykonane i odebrane roboty;</w:t>
      </w:r>
    </w:p>
    <w:p w14:paraId="405CC623" w14:textId="62A784CA" w:rsidR="00D53310" w:rsidRPr="005402C1" w:rsidRDefault="0077205C" w:rsidP="009358C4">
      <w:pPr>
        <w:numPr>
          <w:ilvl w:val="0"/>
          <w:numId w:val="9"/>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zapewnienie nadzoru inwestorskiego nad wykonywanymi robotami;</w:t>
      </w:r>
    </w:p>
    <w:p w14:paraId="6180E4CD" w14:textId="679C343F" w:rsidR="00D53310" w:rsidRPr="005402C1" w:rsidRDefault="0077205C" w:rsidP="009358C4">
      <w:pPr>
        <w:numPr>
          <w:ilvl w:val="0"/>
          <w:numId w:val="9"/>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zapewnienie nadzoru autorskiego nad wykonywanymi robotami;</w:t>
      </w:r>
    </w:p>
    <w:p w14:paraId="43D2403A" w14:textId="52C761FA" w:rsidR="00D53310" w:rsidRPr="005402C1" w:rsidRDefault="0077205C" w:rsidP="009358C4">
      <w:pPr>
        <w:numPr>
          <w:ilvl w:val="0"/>
          <w:numId w:val="9"/>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udział w naradach koordynacyjnych</w:t>
      </w:r>
      <w:r w:rsidR="00C01F7E" w:rsidRPr="005402C1">
        <w:rPr>
          <w:rFonts w:ascii="Arial" w:eastAsia="Arial" w:hAnsi="Arial" w:cs="Arial"/>
          <w:color w:val="000000" w:themeColor="text1"/>
        </w:rPr>
        <w:t xml:space="preserve"> oraz spotkaniach doraźnych</w:t>
      </w:r>
      <w:r w:rsidRPr="005402C1">
        <w:rPr>
          <w:rFonts w:ascii="Arial" w:eastAsia="Arial" w:hAnsi="Arial" w:cs="Arial"/>
          <w:color w:val="000000" w:themeColor="text1"/>
        </w:rPr>
        <w:t>;</w:t>
      </w:r>
    </w:p>
    <w:p w14:paraId="5D2F45B0" w14:textId="42EC2DEE" w:rsidR="00D53310" w:rsidRPr="005402C1" w:rsidRDefault="0077205C" w:rsidP="009358C4">
      <w:pPr>
        <w:numPr>
          <w:ilvl w:val="0"/>
          <w:numId w:val="9"/>
        </w:numPr>
        <w:tabs>
          <w:tab w:val="left" w:pos="424"/>
        </w:tabs>
        <w:spacing w:line="276" w:lineRule="auto"/>
        <w:ind w:left="424" w:right="20" w:hanging="424"/>
        <w:jc w:val="both"/>
        <w:rPr>
          <w:rFonts w:ascii="Arial" w:eastAsia="Arial" w:hAnsi="Arial" w:cs="Arial"/>
          <w:color w:val="000000" w:themeColor="text1"/>
        </w:rPr>
      </w:pPr>
      <w:r w:rsidRPr="005402C1">
        <w:rPr>
          <w:rFonts w:ascii="Arial" w:eastAsia="Arial" w:hAnsi="Arial" w:cs="Arial"/>
          <w:color w:val="000000" w:themeColor="text1"/>
        </w:rPr>
        <w:t xml:space="preserve">współpraca z Wykonawcą w zakresie realizacji </w:t>
      </w:r>
      <w:r w:rsidR="00C01F7E" w:rsidRPr="005402C1">
        <w:rPr>
          <w:rFonts w:ascii="Arial" w:eastAsia="Arial" w:hAnsi="Arial" w:cs="Arial"/>
          <w:color w:val="000000" w:themeColor="text1"/>
        </w:rPr>
        <w:t>P</w:t>
      </w:r>
      <w:r w:rsidRPr="005402C1">
        <w:rPr>
          <w:rFonts w:ascii="Arial" w:eastAsia="Arial" w:hAnsi="Arial" w:cs="Arial"/>
          <w:color w:val="000000" w:themeColor="text1"/>
        </w:rPr>
        <w:t xml:space="preserve">rzedmiotu </w:t>
      </w:r>
      <w:r w:rsidR="00C01F7E" w:rsidRPr="005402C1">
        <w:rPr>
          <w:rFonts w:ascii="Arial" w:eastAsia="Arial" w:hAnsi="Arial" w:cs="Arial"/>
          <w:color w:val="000000" w:themeColor="text1"/>
        </w:rPr>
        <w:t>U</w:t>
      </w:r>
      <w:r w:rsidRPr="005402C1">
        <w:rPr>
          <w:rFonts w:ascii="Arial" w:eastAsia="Arial" w:hAnsi="Arial" w:cs="Arial"/>
          <w:color w:val="000000" w:themeColor="text1"/>
        </w:rPr>
        <w:t>mowy, w tym udostępnienie niezbędnych danych, dokumentacji i innych opracowań;</w:t>
      </w:r>
    </w:p>
    <w:p w14:paraId="368A2BC7" w14:textId="2BF59944" w:rsidR="00D53310" w:rsidRPr="005402C1" w:rsidRDefault="0077205C" w:rsidP="009358C4">
      <w:pPr>
        <w:numPr>
          <w:ilvl w:val="0"/>
          <w:numId w:val="9"/>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udzielenie Wykonawcy pełnomocnictw niezbędnych do wykonania przez Wykonawcę przedmiotu </w:t>
      </w:r>
      <w:r w:rsidR="00C01F7E" w:rsidRPr="005402C1">
        <w:rPr>
          <w:rFonts w:ascii="Arial" w:eastAsia="Arial" w:hAnsi="Arial" w:cs="Arial"/>
          <w:color w:val="000000" w:themeColor="text1"/>
        </w:rPr>
        <w:t>U</w:t>
      </w:r>
      <w:r w:rsidRPr="005402C1">
        <w:rPr>
          <w:rFonts w:ascii="Arial" w:eastAsia="Arial" w:hAnsi="Arial" w:cs="Arial"/>
          <w:color w:val="000000" w:themeColor="text1"/>
        </w:rPr>
        <w:t>mowy, jeżeli przepis prawa tego wymaga.</w:t>
      </w:r>
    </w:p>
    <w:p w14:paraId="1642CD21" w14:textId="77777777" w:rsidR="001A1B31" w:rsidRPr="005402C1" w:rsidRDefault="001A1B31" w:rsidP="00B26B92">
      <w:pPr>
        <w:tabs>
          <w:tab w:val="left" w:pos="424"/>
        </w:tabs>
        <w:spacing w:line="276" w:lineRule="auto"/>
        <w:ind w:left="424"/>
        <w:jc w:val="both"/>
        <w:rPr>
          <w:rFonts w:ascii="Arial" w:eastAsia="Arial" w:hAnsi="Arial" w:cs="Arial"/>
          <w:color w:val="EE0000"/>
        </w:rPr>
      </w:pPr>
    </w:p>
    <w:p w14:paraId="39D93791" w14:textId="60FEBDAA" w:rsidR="00D53310" w:rsidRPr="005402C1" w:rsidRDefault="001763AC" w:rsidP="001763AC">
      <w:pPr>
        <w:tabs>
          <w:tab w:val="left" w:pos="4524"/>
        </w:tabs>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 6</w:t>
      </w:r>
    </w:p>
    <w:p w14:paraId="67DE6E82" w14:textId="2C1BB40A" w:rsidR="00D53310" w:rsidRPr="005402C1" w:rsidRDefault="0077205C" w:rsidP="001E5E2B">
      <w:pPr>
        <w:spacing w:line="276" w:lineRule="auto"/>
        <w:ind w:left="3264"/>
        <w:jc w:val="both"/>
        <w:rPr>
          <w:rFonts w:ascii="Arial" w:eastAsia="Arial" w:hAnsi="Arial" w:cs="Arial"/>
          <w:b/>
          <w:bCs/>
          <w:color w:val="000000" w:themeColor="text1"/>
        </w:rPr>
      </w:pPr>
      <w:r w:rsidRPr="005402C1">
        <w:rPr>
          <w:rFonts w:ascii="Arial" w:eastAsia="Arial" w:hAnsi="Arial" w:cs="Arial"/>
          <w:b/>
          <w:bCs/>
          <w:color w:val="000000" w:themeColor="text1"/>
        </w:rPr>
        <w:t>Obowiązki Wykonawcy</w:t>
      </w:r>
    </w:p>
    <w:p w14:paraId="1A0A140E" w14:textId="7325749A" w:rsidR="00D53310" w:rsidRPr="003D1557" w:rsidRDefault="0077205C" w:rsidP="001A1B31">
      <w:pPr>
        <w:spacing w:line="276" w:lineRule="auto"/>
        <w:ind w:left="4"/>
        <w:jc w:val="both"/>
        <w:rPr>
          <w:rFonts w:ascii="Arial" w:hAnsi="Arial" w:cs="Arial"/>
          <w:color w:val="000000" w:themeColor="text1"/>
        </w:rPr>
      </w:pPr>
      <w:r w:rsidRPr="005402C1">
        <w:rPr>
          <w:rFonts w:ascii="Arial" w:eastAsia="Arial" w:hAnsi="Arial" w:cs="Arial"/>
          <w:color w:val="000000" w:themeColor="text1"/>
        </w:rPr>
        <w:t xml:space="preserve">Obowiązkiem Wykonawcy jest podjęcie wszelkich czynności niezbędnych do realizacji </w:t>
      </w:r>
      <w:r w:rsidR="00707A31" w:rsidRPr="005402C1">
        <w:rPr>
          <w:rFonts w:ascii="Arial" w:eastAsia="Arial" w:hAnsi="Arial" w:cs="Arial"/>
          <w:color w:val="000000" w:themeColor="text1"/>
        </w:rPr>
        <w:t>P</w:t>
      </w:r>
      <w:r w:rsidRPr="005402C1">
        <w:rPr>
          <w:rFonts w:ascii="Arial" w:eastAsia="Arial" w:hAnsi="Arial" w:cs="Arial"/>
          <w:color w:val="000000" w:themeColor="text1"/>
        </w:rPr>
        <w:t xml:space="preserve">rzedmiotu </w:t>
      </w:r>
      <w:r w:rsidR="001A1B31" w:rsidRPr="005402C1">
        <w:rPr>
          <w:rFonts w:ascii="Arial" w:eastAsia="Arial" w:hAnsi="Arial" w:cs="Arial"/>
          <w:color w:val="000000" w:themeColor="text1"/>
        </w:rPr>
        <w:t>U</w:t>
      </w:r>
      <w:r w:rsidRPr="005402C1">
        <w:rPr>
          <w:rFonts w:ascii="Arial" w:eastAsia="Arial" w:hAnsi="Arial" w:cs="Arial"/>
          <w:color w:val="000000" w:themeColor="text1"/>
        </w:rPr>
        <w:t>mowy, w tym w szczególności Wykonawca zobowiązany jest do:</w:t>
      </w:r>
    </w:p>
    <w:p w14:paraId="746648B8" w14:textId="41B9B9BA" w:rsidR="00D53310" w:rsidRPr="003D1557" w:rsidRDefault="0077205C" w:rsidP="009358C4">
      <w:pPr>
        <w:numPr>
          <w:ilvl w:val="0"/>
          <w:numId w:val="10"/>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lastRenderedPageBreak/>
        <w:t xml:space="preserve">Wykonania zakresu robót, objętego </w:t>
      </w:r>
      <w:r w:rsidR="001E5E2B" w:rsidRPr="005402C1">
        <w:rPr>
          <w:rFonts w:ascii="Arial" w:eastAsia="Arial" w:hAnsi="Arial" w:cs="Arial"/>
          <w:color w:val="000000" w:themeColor="text1"/>
        </w:rPr>
        <w:t>U</w:t>
      </w:r>
      <w:r w:rsidRPr="005402C1">
        <w:rPr>
          <w:rFonts w:ascii="Arial" w:eastAsia="Arial" w:hAnsi="Arial" w:cs="Arial"/>
          <w:color w:val="000000" w:themeColor="text1"/>
        </w:rPr>
        <w:t xml:space="preserve">mową zgodnie z zaleceniami Zamawiającego, </w:t>
      </w:r>
      <w:r w:rsidR="001A1B31" w:rsidRPr="005402C1">
        <w:rPr>
          <w:rFonts w:ascii="Arial" w:eastAsia="Arial" w:hAnsi="Arial" w:cs="Arial"/>
          <w:color w:val="000000" w:themeColor="text1"/>
        </w:rPr>
        <w:t>n</w:t>
      </w:r>
      <w:r w:rsidRPr="005402C1">
        <w:rPr>
          <w:rFonts w:ascii="Arial" w:eastAsia="Arial" w:hAnsi="Arial" w:cs="Arial"/>
          <w:color w:val="000000" w:themeColor="text1"/>
        </w:rPr>
        <w:t xml:space="preserve">adzoru </w:t>
      </w:r>
      <w:r w:rsidR="001A1B31" w:rsidRPr="005402C1">
        <w:rPr>
          <w:rFonts w:ascii="Arial" w:eastAsia="Arial" w:hAnsi="Arial" w:cs="Arial"/>
          <w:color w:val="000000" w:themeColor="text1"/>
        </w:rPr>
        <w:t>i</w:t>
      </w:r>
      <w:r w:rsidRPr="005402C1">
        <w:rPr>
          <w:rFonts w:ascii="Arial" w:eastAsia="Arial" w:hAnsi="Arial" w:cs="Arial"/>
          <w:color w:val="000000" w:themeColor="text1"/>
        </w:rPr>
        <w:t xml:space="preserve">nwestorskiego, obowiązującymi warunkami technicznymi, przepisami dozoru technicznego, </w:t>
      </w:r>
      <w:r w:rsidR="001E5E2B" w:rsidRPr="005402C1">
        <w:rPr>
          <w:rFonts w:ascii="Arial" w:eastAsia="Arial" w:hAnsi="Arial" w:cs="Arial"/>
          <w:color w:val="000000" w:themeColor="text1"/>
        </w:rPr>
        <w:t>P</w:t>
      </w:r>
      <w:r w:rsidRPr="005402C1">
        <w:rPr>
          <w:rFonts w:ascii="Arial" w:eastAsia="Arial" w:hAnsi="Arial" w:cs="Arial"/>
          <w:color w:val="000000" w:themeColor="text1"/>
        </w:rPr>
        <w:t>rawem budowlanym i sztuką budowlaną.</w:t>
      </w:r>
    </w:p>
    <w:p w14:paraId="1A93B575" w14:textId="685B2EA1" w:rsidR="00D53310" w:rsidRPr="008929AC" w:rsidRDefault="0077205C" w:rsidP="009358C4">
      <w:pPr>
        <w:numPr>
          <w:ilvl w:val="0"/>
          <w:numId w:val="10"/>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 xml:space="preserve">Wykonania wszystkich robót, usług i dostaw niezbędnych do wykonania </w:t>
      </w:r>
      <w:r w:rsidR="00707A31" w:rsidRPr="005402C1">
        <w:rPr>
          <w:rFonts w:ascii="Arial" w:eastAsia="Arial" w:hAnsi="Arial" w:cs="Arial"/>
          <w:color w:val="000000" w:themeColor="text1"/>
        </w:rPr>
        <w:t>P</w:t>
      </w:r>
      <w:r w:rsidRPr="005402C1">
        <w:rPr>
          <w:rFonts w:ascii="Arial" w:eastAsia="Arial" w:hAnsi="Arial" w:cs="Arial"/>
          <w:color w:val="000000" w:themeColor="text1"/>
        </w:rPr>
        <w:t xml:space="preserve">rzedmiotu umowy, zgodnie z obowiązującymi przepisami prawa, w tym z przepisami </w:t>
      </w:r>
      <w:r w:rsidR="00C8050C" w:rsidRPr="005402C1">
        <w:rPr>
          <w:rFonts w:ascii="Arial" w:eastAsia="Arial" w:hAnsi="Arial" w:cs="Arial"/>
          <w:color w:val="000000" w:themeColor="text1"/>
        </w:rPr>
        <w:t>P</w:t>
      </w:r>
      <w:r w:rsidRPr="005402C1">
        <w:rPr>
          <w:rFonts w:ascii="Arial" w:eastAsia="Arial" w:hAnsi="Arial" w:cs="Arial"/>
          <w:color w:val="000000" w:themeColor="text1"/>
        </w:rPr>
        <w:t>rawa budowlanego i ochrony środowiska, normami, technologią robót, standardami zabezpieczenia i bezpieczeństwa ppoż. i BHP (m. in. wydzielenia oraz odpowiedniego zabezpieczenia i oznakowania stref niebezpiecznych znajdujących się na terenie prowadzonych robót), zasadami wiedzy i sztuki budowlanej oraz na ustalonych niniejszą umową warunkach.</w:t>
      </w:r>
    </w:p>
    <w:p w14:paraId="6B7AED76" w14:textId="311AECDA" w:rsidR="00D53310" w:rsidRPr="008929AC" w:rsidRDefault="0077205C" w:rsidP="009358C4">
      <w:pPr>
        <w:numPr>
          <w:ilvl w:val="0"/>
          <w:numId w:val="10"/>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 xml:space="preserve">Wykonania </w:t>
      </w:r>
      <w:r w:rsidR="00707A31" w:rsidRPr="005402C1">
        <w:rPr>
          <w:rFonts w:ascii="Arial" w:eastAsia="Arial" w:hAnsi="Arial" w:cs="Arial"/>
          <w:color w:val="000000" w:themeColor="text1"/>
        </w:rPr>
        <w:t>P</w:t>
      </w:r>
      <w:r w:rsidRPr="005402C1">
        <w:rPr>
          <w:rFonts w:ascii="Arial" w:eastAsia="Arial" w:hAnsi="Arial" w:cs="Arial"/>
          <w:color w:val="000000" w:themeColor="text1"/>
        </w:rPr>
        <w:t xml:space="preserve">rzedmiotu </w:t>
      </w:r>
      <w:r w:rsidR="001E5E2B" w:rsidRPr="005402C1">
        <w:rPr>
          <w:rFonts w:ascii="Arial" w:eastAsia="Arial" w:hAnsi="Arial" w:cs="Arial"/>
          <w:color w:val="000000" w:themeColor="text1"/>
        </w:rPr>
        <w:t>U</w:t>
      </w:r>
      <w:r w:rsidRPr="005402C1">
        <w:rPr>
          <w:rFonts w:ascii="Arial" w:eastAsia="Arial" w:hAnsi="Arial" w:cs="Arial"/>
          <w:color w:val="000000" w:themeColor="text1"/>
        </w:rPr>
        <w:t xml:space="preserve">mowy z materiałów własnych, tj. przez siebie zakupionych (materiały i urządzenia użyte do wykonania przedmiotu </w:t>
      </w:r>
      <w:r w:rsidR="001E5E2B" w:rsidRPr="005402C1">
        <w:rPr>
          <w:rFonts w:ascii="Arial" w:eastAsia="Arial" w:hAnsi="Arial" w:cs="Arial"/>
          <w:color w:val="000000" w:themeColor="text1"/>
        </w:rPr>
        <w:t>U</w:t>
      </w:r>
      <w:r w:rsidRPr="005402C1">
        <w:rPr>
          <w:rFonts w:ascii="Arial" w:eastAsia="Arial" w:hAnsi="Arial" w:cs="Arial"/>
          <w:color w:val="000000" w:themeColor="text1"/>
        </w:rPr>
        <w:t>mowy będą nowe).</w:t>
      </w:r>
    </w:p>
    <w:p w14:paraId="65F4AC92" w14:textId="77777777" w:rsidR="00D53310" w:rsidRPr="005402C1" w:rsidRDefault="0077205C" w:rsidP="009358C4">
      <w:pPr>
        <w:numPr>
          <w:ilvl w:val="0"/>
          <w:numId w:val="10"/>
        </w:numPr>
        <w:tabs>
          <w:tab w:val="left" w:pos="424"/>
        </w:tabs>
        <w:spacing w:line="276" w:lineRule="auto"/>
        <w:ind w:left="424" w:right="20" w:hanging="424"/>
        <w:jc w:val="both"/>
        <w:rPr>
          <w:rFonts w:ascii="Arial" w:eastAsia="Times New Roman" w:hAnsi="Arial" w:cs="Arial"/>
          <w:color w:val="000000" w:themeColor="text1"/>
        </w:rPr>
      </w:pPr>
      <w:r w:rsidRPr="005402C1">
        <w:rPr>
          <w:rFonts w:ascii="Arial" w:eastAsia="Arial" w:hAnsi="Arial" w:cs="Arial"/>
          <w:color w:val="000000" w:themeColor="text1"/>
        </w:rPr>
        <w:t xml:space="preserve">Wykonania </w:t>
      </w:r>
      <w:r w:rsidR="00BE6D8A" w:rsidRPr="005402C1">
        <w:rPr>
          <w:rFonts w:ascii="Arial" w:eastAsia="Arial" w:hAnsi="Arial" w:cs="Arial"/>
          <w:color w:val="000000" w:themeColor="text1"/>
        </w:rPr>
        <w:t xml:space="preserve">Przedmiotu </w:t>
      </w:r>
      <w:r w:rsidRPr="005402C1">
        <w:rPr>
          <w:rFonts w:ascii="Arial" w:eastAsia="Arial" w:hAnsi="Arial" w:cs="Arial"/>
          <w:color w:val="000000" w:themeColor="text1"/>
        </w:rPr>
        <w:t>Umowy przy pomocy osób posiadających odpowiednie kwalifikacje zawodowe.</w:t>
      </w:r>
    </w:p>
    <w:p w14:paraId="782F3CA9" w14:textId="4CB99060" w:rsidR="00B44BAE" w:rsidRPr="008929AC" w:rsidRDefault="00B44BAE" w:rsidP="00F50E0E">
      <w:pPr>
        <w:numPr>
          <w:ilvl w:val="0"/>
          <w:numId w:val="10"/>
        </w:numPr>
        <w:tabs>
          <w:tab w:val="left" w:pos="424"/>
        </w:tabs>
        <w:spacing w:line="276" w:lineRule="auto"/>
        <w:ind w:left="424" w:right="20" w:hanging="424"/>
        <w:jc w:val="both"/>
        <w:rPr>
          <w:rFonts w:ascii="Arial" w:eastAsia="Arial" w:hAnsi="Arial" w:cs="Arial"/>
          <w:color w:val="000000" w:themeColor="text1"/>
        </w:rPr>
      </w:pPr>
      <w:r w:rsidRPr="008929AC">
        <w:rPr>
          <w:rFonts w:ascii="Arial" w:eastAsia="Arial" w:hAnsi="Arial" w:cs="Arial"/>
          <w:color w:val="000000" w:themeColor="text1"/>
        </w:rPr>
        <w:t xml:space="preserve">Prowadzenia robót w sposób zapewniający terminowe wykonanie Przedmiotu Umowy – </w:t>
      </w:r>
      <w:r w:rsidR="00F50E0E" w:rsidRPr="008929AC">
        <w:rPr>
          <w:rFonts w:ascii="Arial" w:eastAsia="Arial" w:hAnsi="Arial" w:cs="Arial"/>
          <w:color w:val="000000" w:themeColor="text1"/>
        </w:rPr>
        <w:t xml:space="preserve">w wyjątkowych przypadkach związanych z koniecznością wykonania robót, które powinny lub muszą być wykonane w jak najkrótszym czasie – np.  ograniczającym możliwość dokonywania odpraw - prace i roboty mogą być prowadzone w godzinach 0-24 przez 7 dni tygodnia, w tym w sobotę i niedzielę, po wcześniejszym uzgodnieniu tego </w:t>
      </w:r>
      <w:r w:rsidR="008929AC">
        <w:rPr>
          <w:rFonts w:ascii="Arial" w:eastAsia="Arial" w:hAnsi="Arial" w:cs="Arial"/>
          <w:color w:val="000000" w:themeColor="text1"/>
        </w:rPr>
        <w:br/>
      </w:r>
      <w:r w:rsidR="00F50E0E" w:rsidRPr="008929AC">
        <w:rPr>
          <w:rFonts w:ascii="Arial" w:eastAsia="Arial" w:hAnsi="Arial" w:cs="Arial"/>
          <w:color w:val="000000" w:themeColor="text1"/>
        </w:rPr>
        <w:t>z Zamawiającym i służbami granicznymi z DPG w Medyce.</w:t>
      </w:r>
    </w:p>
    <w:p w14:paraId="23371F23" w14:textId="56DD185E" w:rsidR="00D53310" w:rsidRPr="005402C1" w:rsidRDefault="0077205C" w:rsidP="009358C4">
      <w:pPr>
        <w:numPr>
          <w:ilvl w:val="0"/>
          <w:numId w:val="10"/>
        </w:numPr>
        <w:tabs>
          <w:tab w:val="left" w:pos="424"/>
        </w:tabs>
        <w:spacing w:line="276" w:lineRule="auto"/>
        <w:ind w:left="424" w:right="40" w:hanging="424"/>
        <w:jc w:val="both"/>
        <w:rPr>
          <w:rFonts w:ascii="Arial" w:eastAsia="Times New Roman" w:hAnsi="Arial" w:cs="Arial"/>
          <w:color w:val="000000" w:themeColor="text1"/>
        </w:rPr>
      </w:pPr>
      <w:r w:rsidRPr="005402C1">
        <w:rPr>
          <w:rFonts w:ascii="Arial" w:eastAsia="Arial" w:hAnsi="Arial" w:cs="Arial"/>
          <w:color w:val="000000" w:themeColor="text1"/>
        </w:rPr>
        <w:t xml:space="preserve">Przekazania Inwestorowi Zastępczemu w terminie do </w:t>
      </w:r>
      <w:r w:rsidR="009C4B82" w:rsidRPr="005402C1">
        <w:rPr>
          <w:rFonts w:ascii="Arial" w:eastAsia="Arial" w:hAnsi="Arial" w:cs="Arial"/>
          <w:color w:val="000000" w:themeColor="text1"/>
        </w:rPr>
        <w:t>7</w:t>
      </w:r>
      <w:r w:rsidRPr="005402C1">
        <w:rPr>
          <w:rFonts w:ascii="Arial" w:eastAsia="Arial" w:hAnsi="Arial" w:cs="Arial"/>
          <w:color w:val="000000" w:themeColor="text1"/>
        </w:rPr>
        <w:t xml:space="preserve"> dni roboczych od zawarcia </w:t>
      </w:r>
      <w:r w:rsidR="001E5E2B" w:rsidRPr="005402C1">
        <w:rPr>
          <w:rFonts w:ascii="Arial" w:eastAsia="Arial" w:hAnsi="Arial" w:cs="Arial"/>
          <w:color w:val="000000" w:themeColor="text1"/>
        </w:rPr>
        <w:t>U</w:t>
      </w:r>
      <w:r w:rsidRPr="005402C1">
        <w:rPr>
          <w:rFonts w:ascii="Arial" w:eastAsia="Arial" w:hAnsi="Arial" w:cs="Arial"/>
          <w:color w:val="000000" w:themeColor="text1"/>
        </w:rPr>
        <w:t xml:space="preserve">mowy stosownego oświadczenia </w:t>
      </w:r>
      <w:r w:rsidR="00707A31" w:rsidRPr="005402C1">
        <w:rPr>
          <w:rFonts w:ascii="Arial" w:eastAsia="Arial" w:hAnsi="Arial" w:cs="Arial"/>
          <w:color w:val="000000" w:themeColor="text1"/>
        </w:rPr>
        <w:t>K</w:t>
      </w:r>
      <w:r w:rsidRPr="005402C1">
        <w:rPr>
          <w:rFonts w:ascii="Arial" w:eastAsia="Arial" w:hAnsi="Arial" w:cs="Arial"/>
          <w:color w:val="000000" w:themeColor="text1"/>
        </w:rPr>
        <w:t xml:space="preserve">ierownika </w:t>
      </w:r>
      <w:r w:rsidR="00707A31" w:rsidRPr="005402C1">
        <w:rPr>
          <w:rFonts w:ascii="Arial" w:eastAsia="Arial" w:hAnsi="Arial" w:cs="Arial"/>
          <w:color w:val="000000" w:themeColor="text1"/>
        </w:rPr>
        <w:t>B</w:t>
      </w:r>
      <w:r w:rsidRPr="005402C1">
        <w:rPr>
          <w:rFonts w:ascii="Arial" w:eastAsia="Arial" w:hAnsi="Arial" w:cs="Arial"/>
          <w:color w:val="000000" w:themeColor="text1"/>
        </w:rPr>
        <w:t>udowy o podjęciu się obowiązku kierowania budową wraz z innymi dokumentami, wymaganymi do złożenia zawiadomienia (zgłoszenia) o rozpoczęciu robót budowlanych objętych pozwoleniem na budowę.</w:t>
      </w:r>
    </w:p>
    <w:p w14:paraId="145BE2B7" w14:textId="3E7245EB" w:rsidR="00D53310" w:rsidRPr="005402C1" w:rsidRDefault="0077205C" w:rsidP="009358C4">
      <w:pPr>
        <w:numPr>
          <w:ilvl w:val="0"/>
          <w:numId w:val="10"/>
        </w:numPr>
        <w:tabs>
          <w:tab w:val="left" w:pos="424"/>
        </w:tabs>
        <w:spacing w:line="276" w:lineRule="auto"/>
        <w:ind w:left="424" w:right="40" w:hanging="424"/>
        <w:jc w:val="both"/>
        <w:rPr>
          <w:rFonts w:ascii="Arial" w:eastAsia="Times New Roman" w:hAnsi="Arial" w:cs="Arial"/>
          <w:color w:val="000000" w:themeColor="text1"/>
        </w:rPr>
      </w:pPr>
      <w:r w:rsidRPr="005402C1">
        <w:rPr>
          <w:rFonts w:ascii="Arial" w:eastAsia="Arial" w:hAnsi="Arial" w:cs="Arial"/>
          <w:color w:val="000000" w:themeColor="text1"/>
        </w:rPr>
        <w:t>Protokolarnego przyjęcia terenu budowy (z chwilą jego przejęcia, Wykonawca ponosi pełną odpowiedzialność za skutki zdarzeń zaistniałych na terenie budowy).</w:t>
      </w:r>
    </w:p>
    <w:p w14:paraId="607C59B9" w14:textId="6B64232E" w:rsidR="00D53310" w:rsidRPr="005402C1" w:rsidRDefault="0077205C" w:rsidP="009358C4">
      <w:pPr>
        <w:numPr>
          <w:ilvl w:val="0"/>
          <w:numId w:val="10"/>
        </w:numPr>
        <w:tabs>
          <w:tab w:val="left" w:pos="424"/>
        </w:tabs>
        <w:spacing w:line="276" w:lineRule="auto"/>
        <w:ind w:left="424" w:right="40" w:hanging="424"/>
        <w:jc w:val="both"/>
        <w:rPr>
          <w:rFonts w:ascii="Arial" w:eastAsia="Times New Roman" w:hAnsi="Arial" w:cs="Arial"/>
          <w:color w:val="000000" w:themeColor="text1"/>
        </w:rPr>
      </w:pPr>
      <w:r w:rsidRPr="005402C1">
        <w:rPr>
          <w:rFonts w:ascii="Arial" w:eastAsia="Arial" w:hAnsi="Arial" w:cs="Arial"/>
          <w:color w:val="000000" w:themeColor="text1"/>
        </w:rPr>
        <w:t>Należytego zabezpieczenia terenu budowy i robót przed dostępem osób niepożądanych lub postronnych.</w:t>
      </w:r>
    </w:p>
    <w:p w14:paraId="75ACDDC0" w14:textId="33BCD39E" w:rsidR="00D53310" w:rsidRPr="005402C1" w:rsidRDefault="0077205C" w:rsidP="009358C4">
      <w:pPr>
        <w:numPr>
          <w:ilvl w:val="0"/>
          <w:numId w:val="10"/>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Zabezpieczenia na własny koszt dostawy mediów do celów budowy.</w:t>
      </w:r>
    </w:p>
    <w:p w14:paraId="142530E4" w14:textId="4369EDB4" w:rsidR="00D53310" w:rsidRPr="005402C1" w:rsidRDefault="0077205C" w:rsidP="009358C4">
      <w:pPr>
        <w:numPr>
          <w:ilvl w:val="0"/>
          <w:numId w:val="10"/>
        </w:numPr>
        <w:tabs>
          <w:tab w:val="left" w:pos="424"/>
        </w:tabs>
        <w:spacing w:line="276" w:lineRule="auto"/>
        <w:ind w:left="424" w:right="40" w:hanging="424"/>
        <w:jc w:val="both"/>
        <w:rPr>
          <w:rFonts w:ascii="Arial" w:eastAsia="Times New Roman" w:hAnsi="Arial" w:cs="Arial"/>
          <w:color w:val="000000" w:themeColor="text1"/>
        </w:rPr>
      </w:pPr>
      <w:r w:rsidRPr="005402C1">
        <w:rPr>
          <w:rFonts w:ascii="Arial" w:eastAsia="Arial" w:hAnsi="Arial" w:cs="Arial"/>
          <w:color w:val="000000" w:themeColor="text1"/>
        </w:rPr>
        <w:t>Zorganizowania własnym staraniem i na własny koszt zaplecza budowy, tj. zorganizowania i wyposażenia terenu budowy na czas prowadzenia robót budowlanych w biuro kierownika budowy, niezbędne kontenery socjalne dla pracowników, WC, oraz wygrodzenia terenu budowy elementami trwałymi.</w:t>
      </w:r>
    </w:p>
    <w:p w14:paraId="055CBC05" w14:textId="30669C54" w:rsidR="00D53310" w:rsidRPr="005402C1" w:rsidRDefault="0077205C" w:rsidP="009358C4">
      <w:pPr>
        <w:numPr>
          <w:ilvl w:val="0"/>
          <w:numId w:val="10"/>
        </w:numPr>
        <w:tabs>
          <w:tab w:val="left" w:pos="424"/>
        </w:tabs>
        <w:spacing w:line="276" w:lineRule="auto"/>
        <w:ind w:left="424" w:right="40" w:hanging="424"/>
        <w:jc w:val="both"/>
        <w:rPr>
          <w:rFonts w:ascii="Arial" w:eastAsia="Times New Roman" w:hAnsi="Arial" w:cs="Arial"/>
          <w:color w:val="000000" w:themeColor="text1"/>
        </w:rPr>
      </w:pPr>
      <w:r w:rsidRPr="005402C1">
        <w:rPr>
          <w:rFonts w:ascii="Arial" w:eastAsia="Arial" w:hAnsi="Arial" w:cs="Arial"/>
          <w:color w:val="000000" w:themeColor="text1"/>
        </w:rPr>
        <w:t>Sporządzenia Planu bezpieczeństwa i ochrony zdrowia i doręczenia go Inwestorowi Zastępczemu przed rozpoczęciem robót najpóźniej w dniu przekazania terenu budowy.</w:t>
      </w:r>
    </w:p>
    <w:p w14:paraId="3790F152" w14:textId="0C7456B4" w:rsidR="00D53310" w:rsidRPr="005402C1" w:rsidRDefault="00BC3CC7" w:rsidP="009358C4">
      <w:pPr>
        <w:numPr>
          <w:ilvl w:val="0"/>
          <w:numId w:val="10"/>
        </w:numPr>
        <w:tabs>
          <w:tab w:val="left" w:pos="424"/>
        </w:tabs>
        <w:spacing w:line="276" w:lineRule="auto"/>
        <w:ind w:left="424" w:right="40" w:hanging="424"/>
        <w:jc w:val="both"/>
        <w:rPr>
          <w:rFonts w:ascii="Arial" w:hAnsi="Arial" w:cs="Arial"/>
          <w:color w:val="000000" w:themeColor="text1"/>
        </w:rPr>
      </w:pPr>
      <w:r w:rsidRPr="005402C1">
        <w:rPr>
          <w:rFonts w:ascii="Arial" w:eastAsia="Arial" w:hAnsi="Arial" w:cs="Arial"/>
          <w:color w:val="000000" w:themeColor="text1"/>
        </w:rPr>
        <w:t>o</w:t>
      </w:r>
      <w:r w:rsidR="0077205C" w:rsidRPr="005402C1">
        <w:rPr>
          <w:rFonts w:ascii="Arial" w:eastAsia="Arial" w:hAnsi="Arial" w:cs="Arial"/>
          <w:color w:val="000000" w:themeColor="text1"/>
        </w:rPr>
        <w:t>pracowania i uzyskania zatwierdzenia projektów organ</w:t>
      </w:r>
      <w:r w:rsidR="00213754" w:rsidRPr="005402C1">
        <w:rPr>
          <w:rFonts w:ascii="Arial" w:eastAsia="Arial" w:hAnsi="Arial" w:cs="Arial"/>
          <w:color w:val="000000" w:themeColor="text1"/>
        </w:rPr>
        <w:t>izacji ruchu na potrzeby budowy</w:t>
      </w:r>
      <w:r w:rsidR="00C8050C" w:rsidRPr="005402C1">
        <w:rPr>
          <w:rFonts w:ascii="Arial" w:eastAsia="Arial" w:hAnsi="Arial" w:cs="Arial"/>
          <w:color w:val="000000" w:themeColor="text1"/>
        </w:rPr>
        <w:t>.</w:t>
      </w:r>
    </w:p>
    <w:p w14:paraId="4FB1BFE6" w14:textId="76D3770C" w:rsidR="00D53310" w:rsidRPr="005402C1" w:rsidRDefault="001E5E2B" w:rsidP="00E248D5">
      <w:pPr>
        <w:numPr>
          <w:ilvl w:val="0"/>
          <w:numId w:val="10"/>
        </w:numPr>
        <w:tabs>
          <w:tab w:val="left" w:pos="424"/>
        </w:tabs>
        <w:spacing w:line="276" w:lineRule="auto"/>
        <w:ind w:left="424" w:right="60" w:hanging="424"/>
        <w:jc w:val="both"/>
        <w:rPr>
          <w:rFonts w:ascii="Arial" w:eastAsia="Times New Roman" w:hAnsi="Arial" w:cs="Arial"/>
          <w:color w:val="000000" w:themeColor="text1"/>
        </w:rPr>
      </w:pPr>
      <w:bookmarkStart w:id="11" w:name="page11"/>
      <w:bookmarkEnd w:id="11"/>
      <w:r w:rsidRPr="005402C1">
        <w:rPr>
          <w:rFonts w:ascii="Arial" w:eastAsia="Arial" w:hAnsi="Arial" w:cs="Arial"/>
          <w:color w:val="000000" w:themeColor="text1"/>
        </w:rPr>
        <w:t>O</w:t>
      </w:r>
      <w:r w:rsidR="00844D0E" w:rsidRPr="005402C1">
        <w:rPr>
          <w:rFonts w:ascii="Arial" w:eastAsia="Arial" w:hAnsi="Arial" w:cs="Arial"/>
          <w:color w:val="000000" w:themeColor="text1"/>
        </w:rPr>
        <w:t xml:space="preserve">pracowania szczegółowego harmonogramu realizacji </w:t>
      </w:r>
      <w:r w:rsidRPr="005402C1">
        <w:rPr>
          <w:rFonts w:ascii="Arial" w:eastAsia="Arial" w:hAnsi="Arial" w:cs="Arial"/>
          <w:color w:val="000000" w:themeColor="text1"/>
        </w:rPr>
        <w:t>robót</w:t>
      </w:r>
      <w:r w:rsidR="00844D0E" w:rsidRPr="005402C1">
        <w:rPr>
          <w:rFonts w:ascii="Arial" w:eastAsia="Arial" w:hAnsi="Arial" w:cs="Arial"/>
          <w:color w:val="000000" w:themeColor="text1"/>
        </w:rPr>
        <w:t>, zarówno rozbiórkowych, jak i budowlanych, oraz logistyki do dnia przekazania placu budowy wraz ze schematami graficznymi na podkładzie mapowym</w:t>
      </w:r>
      <w:r w:rsidRPr="005402C1">
        <w:rPr>
          <w:rFonts w:ascii="Arial" w:eastAsia="Arial" w:hAnsi="Arial" w:cs="Arial"/>
          <w:color w:val="000000" w:themeColor="text1"/>
        </w:rPr>
        <w:t>.</w:t>
      </w:r>
    </w:p>
    <w:p w14:paraId="711BCAF2" w14:textId="1A7FC500" w:rsidR="00D53310" w:rsidRPr="005402C1" w:rsidRDefault="00844D0E" w:rsidP="00E248D5">
      <w:pPr>
        <w:numPr>
          <w:ilvl w:val="0"/>
          <w:numId w:val="10"/>
        </w:numPr>
        <w:tabs>
          <w:tab w:val="left" w:pos="424"/>
        </w:tabs>
        <w:spacing w:line="276" w:lineRule="auto"/>
        <w:ind w:left="424" w:right="60" w:hanging="424"/>
        <w:jc w:val="both"/>
        <w:rPr>
          <w:rFonts w:ascii="Arial" w:eastAsia="Times New Roman" w:hAnsi="Arial" w:cs="Arial"/>
          <w:color w:val="000000" w:themeColor="text1"/>
        </w:rPr>
      </w:pPr>
      <w:r w:rsidRPr="005402C1">
        <w:rPr>
          <w:rFonts w:ascii="Arial" w:eastAsia="Arial" w:hAnsi="Arial" w:cs="Arial"/>
          <w:color w:val="000000" w:themeColor="text1"/>
        </w:rPr>
        <w:t>Opracowani</w:t>
      </w:r>
      <w:r w:rsidR="00BE6D8A" w:rsidRPr="005402C1">
        <w:rPr>
          <w:rFonts w:ascii="Arial" w:eastAsia="Arial" w:hAnsi="Arial" w:cs="Arial"/>
          <w:color w:val="000000" w:themeColor="text1"/>
        </w:rPr>
        <w:t>a</w:t>
      </w:r>
      <w:r w:rsidRPr="005402C1">
        <w:rPr>
          <w:rFonts w:ascii="Arial" w:eastAsia="Arial" w:hAnsi="Arial" w:cs="Arial"/>
          <w:color w:val="000000" w:themeColor="text1"/>
        </w:rPr>
        <w:t xml:space="preserve"> i uzyskani</w:t>
      </w:r>
      <w:r w:rsidR="00BE6D8A" w:rsidRPr="005402C1">
        <w:rPr>
          <w:rFonts w:ascii="Arial" w:eastAsia="Arial" w:hAnsi="Arial" w:cs="Arial"/>
          <w:color w:val="000000" w:themeColor="text1"/>
        </w:rPr>
        <w:t>a</w:t>
      </w:r>
      <w:r w:rsidRPr="005402C1">
        <w:rPr>
          <w:rFonts w:ascii="Arial" w:eastAsia="Arial" w:hAnsi="Arial" w:cs="Arial"/>
          <w:color w:val="000000" w:themeColor="text1"/>
        </w:rPr>
        <w:t xml:space="preserve"> uzgodnienia</w:t>
      </w:r>
      <w:r w:rsidR="00F86F39" w:rsidRPr="005402C1">
        <w:rPr>
          <w:rFonts w:ascii="Arial" w:eastAsia="Arial" w:hAnsi="Arial" w:cs="Arial"/>
          <w:color w:val="000000" w:themeColor="text1"/>
        </w:rPr>
        <w:t xml:space="preserve"> projektu zagospodarowania placu budowy </w:t>
      </w:r>
      <w:r w:rsidR="006171D7" w:rsidRPr="005402C1">
        <w:rPr>
          <w:rFonts w:ascii="Arial" w:eastAsia="Arial" w:hAnsi="Arial" w:cs="Arial"/>
          <w:color w:val="000000" w:themeColor="text1"/>
        </w:rPr>
        <w:br/>
      </w:r>
      <w:r w:rsidR="00F86F39" w:rsidRPr="005402C1">
        <w:rPr>
          <w:rFonts w:ascii="Arial" w:eastAsia="Arial" w:hAnsi="Arial" w:cs="Arial"/>
          <w:color w:val="000000" w:themeColor="text1"/>
        </w:rPr>
        <w:t>z Zamawiającym, Służbą Graniczną, Izbą Administracji Skarbowej oraz Zakładem Obsługi Przejść Granicznych</w:t>
      </w:r>
    </w:p>
    <w:p w14:paraId="51E94257" w14:textId="67A7D6C9" w:rsidR="00D53310" w:rsidRPr="005402C1" w:rsidRDefault="0077205C" w:rsidP="00E248D5">
      <w:pPr>
        <w:numPr>
          <w:ilvl w:val="0"/>
          <w:numId w:val="10"/>
        </w:numPr>
        <w:tabs>
          <w:tab w:val="left" w:pos="424"/>
        </w:tabs>
        <w:spacing w:line="276" w:lineRule="auto"/>
        <w:ind w:left="424" w:right="60" w:hanging="424"/>
        <w:jc w:val="both"/>
        <w:rPr>
          <w:rFonts w:ascii="Arial" w:eastAsia="Times New Roman" w:hAnsi="Arial" w:cs="Arial"/>
          <w:color w:val="000000" w:themeColor="text1"/>
        </w:rPr>
      </w:pPr>
      <w:r w:rsidRPr="005402C1">
        <w:rPr>
          <w:rFonts w:ascii="Arial" w:eastAsia="Arial" w:hAnsi="Arial" w:cs="Arial"/>
          <w:color w:val="000000" w:themeColor="text1"/>
        </w:rPr>
        <w:t>Zapewnienia na terenie budowy na potrzeby Inwestora Zastępczego</w:t>
      </w:r>
      <w:r w:rsidR="00C952A2" w:rsidRPr="005402C1">
        <w:rPr>
          <w:rFonts w:ascii="Arial" w:eastAsia="Arial" w:hAnsi="Arial" w:cs="Arial"/>
          <w:color w:val="000000" w:themeColor="text1"/>
        </w:rPr>
        <w:t xml:space="preserve"> osobnego</w:t>
      </w:r>
      <w:r w:rsidRPr="005402C1">
        <w:rPr>
          <w:rFonts w:ascii="Arial" w:eastAsia="Arial" w:hAnsi="Arial" w:cs="Arial"/>
          <w:color w:val="000000" w:themeColor="text1"/>
        </w:rPr>
        <w:t xml:space="preserve"> biura wyposażonego w następujące elementy:</w:t>
      </w:r>
    </w:p>
    <w:p w14:paraId="0E0ADC1E" w14:textId="40CF3D97" w:rsidR="00D53310" w:rsidRPr="005402C1" w:rsidRDefault="0077205C" w:rsidP="009358C4">
      <w:pPr>
        <w:numPr>
          <w:ilvl w:val="1"/>
          <w:numId w:val="11"/>
        </w:numPr>
        <w:tabs>
          <w:tab w:val="left" w:pos="724"/>
        </w:tabs>
        <w:spacing w:line="276"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instalację elektryczną: instalacja oświetleniowa oraz instalacja gniazd wtykowych,</w:t>
      </w:r>
    </w:p>
    <w:p w14:paraId="2C9C5BD7" w14:textId="3A1DAD2F" w:rsidR="00D53310" w:rsidRPr="005402C1" w:rsidRDefault="0077205C" w:rsidP="009358C4">
      <w:pPr>
        <w:numPr>
          <w:ilvl w:val="1"/>
          <w:numId w:val="11"/>
        </w:numPr>
        <w:tabs>
          <w:tab w:val="left" w:pos="724"/>
        </w:tabs>
        <w:spacing w:line="276"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instalację grzewczą,</w:t>
      </w:r>
    </w:p>
    <w:p w14:paraId="0664B174" w14:textId="7C6C5948" w:rsidR="00D53310" w:rsidRPr="005402C1" w:rsidRDefault="0077205C" w:rsidP="009358C4">
      <w:pPr>
        <w:numPr>
          <w:ilvl w:val="1"/>
          <w:numId w:val="11"/>
        </w:numPr>
        <w:tabs>
          <w:tab w:val="left" w:pos="724"/>
        </w:tabs>
        <w:spacing w:line="276"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wentylację,</w:t>
      </w:r>
    </w:p>
    <w:p w14:paraId="5FF85162" w14:textId="77777777" w:rsidR="00D53310" w:rsidRPr="005402C1" w:rsidRDefault="0077205C" w:rsidP="009358C4">
      <w:pPr>
        <w:numPr>
          <w:ilvl w:val="1"/>
          <w:numId w:val="11"/>
        </w:numPr>
        <w:tabs>
          <w:tab w:val="left" w:pos="724"/>
        </w:tabs>
        <w:spacing w:line="276" w:lineRule="auto"/>
        <w:ind w:left="724" w:right="40" w:hanging="364"/>
        <w:jc w:val="both"/>
        <w:rPr>
          <w:rFonts w:ascii="Arial" w:eastAsia="Arial" w:hAnsi="Arial" w:cs="Arial"/>
          <w:color w:val="000000" w:themeColor="text1"/>
        </w:rPr>
      </w:pPr>
      <w:r w:rsidRPr="005402C1">
        <w:rPr>
          <w:rFonts w:ascii="Arial" w:eastAsia="Arial" w:hAnsi="Arial" w:cs="Arial"/>
          <w:color w:val="000000" w:themeColor="text1"/>
        </w:rPr>
        <w:lastRenderedPageBreak/>
        <w:t>instalację wodno-kanalizacyjną (muszla toaletowa, umywalka, elektryczny podgrzewacz wody),</w:t>
      </w:r>
    </w:p>
    <w:p w14:paraId="27477E14" w14:textId="2948D692" w:rsidR="00D53310" w:rsidRPr="005402C1" w:rsidRDefault="0077205C" w:rsidP="009358C4">
      <w:pPr>
        <w:numPr>
          <w:ilvl w:val="1"/>
          <w:numId w:val="11"/>
        </w:numPr>
        <w:tabs>
          <w:tab w:val="left" w:pos="724"/>
        </w:tabs>
        <w:spacing w:line="276"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min. 2 biurka z krzesłami dla pracowników,</w:t>
      </w:r>
    </w:p>
    <w:p w14:paraId="6808E4D2" w14:textId="450F23C8" w:rsidR="00D53310" w:rsidRPr="005402C1" w:rsidRDefault="0077205C" w:rsidP="009358C4">
      <w:pPr>
        <w:numPr>
          <w:ilvl w:val="1"/>
          <w:numId w:val="11"/>
        </w:numPr>
        <w:tabs>
          <w:tab w:val="left" w:pos="724"/>
        </w:tabs>
        <w:spacing w:line="276"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min. 2 szafy na dokumenty (zamykane na klucz),</w:t>
      </w:r>
    </w:p>
    <w:p w14:paraId="6AA94605" w14:textId="728A8AA5" w:rsidR="00D53310" w:rsidRPr="005402C1" w:rsidRDefault="0077205C" w:rsidP="009358C4">
      <w:pPr>
        <w:numPr>
          <w:ilvl w:val="1"/>
          <w:numId w:val="11"/>
        </w:numPr>
        <w:tabs>
          <w:tab w:val="left" w:pos="724"/>
        </w:tabs>
        <w:spacing w:line="276"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wieszak na ubrania.</w:t>
      </w:r>
    </w:p>
    <w:p w14:paraId="5101D4DC" w14:textId="72274A6D" w:rsidR="00B32A1C" w:rsidRPr="005402C1" w:rsidRDefault="00B32A1C" w:rsidP="00E248D5">
      <w:pPr>
        <w:numPr>
          <w:ilvl w:val="0"/>
          <w:numId w:val="10"/>
        </w:numPr>
        <w:tabs>
          <w:tab w:val="left" w:pos="424"/>
        </w:tabs>
        <w:spacing w:line="276" w:lineRule="auto"/>
        <w:ind w:left="424" w:right="60" w:hanging="424"/>
        <w:jc w:val="both"/>
        <w:rPr>
          <w:rFonts w:ascii="Arial" w:eastAsia="Times New Roman" w:hAnsi="Arial" w:cs="Arial"/>
          <w:color w:val="000000" w:themeColor="text1"/>
        </w:rPr>
      </w:pPr>
      <w:r w:rsidRPr="005402C1">
        <w:rPr>
          <w:rFonts w:ascii="Arial" w:hAnsi="Arial" w:cs="Arial"/>
          <w:color w:val="000000" w:themeColor="text1"/>
        </w:rPr>
        <w:t xml:space="preserve">Zabezpieczenia własnym staraniem i na własny koszt </w:t>
      </w:r>
      <w:r w:rsidR="001E5E2B" w:rsidRPr="005402C1">
        <w:rPr>
          <w:rFonts w:ascii="Arial" w:eastAsia="Segoe UI" w:hAnsi="Arial" w:cs="Arial"/>
          <w:color w:val="000000" w:themeColor="text1"/>
          <w:kern w:val="2"/>
        </w:rPr>
        <w:t>terenu</w:t>
      </w:r>
      <w:r w:rsidRPr="005402C1">
        <w:rPr>
          <w:rFonts w:ascii="Arial" w:eastAsia="Segoe UI" w:hAnsi="Arial" w:cs="Arial"/>
          <w:color w:val="000000" w:themeColor="text1"/>
          <w:kern w:val="2"/>
        </w:rPr>
        <w:t xml:space="preserve"> budowy </w:t>
      </w:r>
      <w:r w:rsidRPr="005402C1">
        <w:rPr>
          <w:rFonts w:ascii="Arial" w:hAnsi="Arial" w:cs="Arial"/>
          <w:color w:val="000000" w:themeColor="text1"/>
        </w:rPr>
        <w:t xml:space="preserve">wraz ze znajdującymi się obiektami, urządzeniami i mieniem, a także utrzymywanie w należytym porządku i stanie technicznym terenu robót oraz dróg wykorzystywanych w celach transportowych na potrzeby budowy, zapewnienie stałego utrzymania porządku </w:t>
      </w:r>
      <w:r w:rsidR="006171D7" w:rsidRPr="005402C1">
        <w:rPr>
          <w:rFonts w:ascii="Arial" w:hAnsi="Arial" w:cs="Arial"/>
          <w:color w:val="000000" w:themeColor="text1"/>
        </w:rPr>
        <w:br/>
      </w:r>
      <w:r w:rsidRPr="005402C1">
        <w:rPr>
          <w:rFonts w:ascii="Arial" w:hAnsi="Arial" w:cs="Arial"/>
          <w:color w:val="000000" w:themeColor="text1"/>
        </w:rPr>
        <w:t xml:space="preserve">i czystości wewnątrz i bezpośrednio na zewnątrz </w:t>
      </w:r>
      <w:r w:rsidRPr="005402C1">
        <w:rPr>
          <w:rFonts w:ascii="Arial" w:eastAsia="Segoe UI" w:hAnsi="Arial" w:cs="Arial"/>
          <w:color w:val="000000" w:themeColor="text1"/>
          <w:kern w:val="2"/>
        </w:rPr>
        <w:t xml:space="preserve">placu budowy </w:t>
      </w:r>
      <w:r w:rsidRPr="005402C1">
        <w:rPr>
          <w:rFonts w:ascii="Arial" w:hAnsi="Arial" w:cs="Arial"/>
          <w:color w:val="000000" w:themeColor="text1"/>
        </w:rPr>
        <w:t xml:space="preserve">oraz utrzymania </w:t>
      </w:r>
      <w:r w:rsidR="006171D7" w:rsidRPr="005402C1">
        <w:rPr>
          <w:rFonts w:ascii="Arial" w:hAnsi="Arial" w:cs="Arial"/>
          <w:color w:val="000000" w:themeColor="text1"/>
        </w:rPr>
        <w:br/>
      </w:r>
      <w:r w:rsidRPr="005402C1">
        <w:rPr>
          <w:rFonts w:ascii="Arial" w:hAnsi="Arial" w:cs="Arial"/>
          <w:color w:val="000000" w:themeColor="text1"/>
        </w:rPr>
        <w:t>w należytym stanie estetycznym ogrodzenia i obiektów tymczasowych budowy</w:t>
      </w:r>
      <w:r w:rsidR="001E5E2B" w:rsidRPr="005402C1">
        <w:rPr>
          <w:rFonts w:ascii="Arial" w:hAnsi="Arial" w:cs="Arial"/>
          <w:color w:val="000000" w:themeColor="text1"/>
        </w:rPr>
        <w:t>.</w:t>
      </w:r>
    </w:p>
    <w:p w14:paraId="4E4FCCB2" w14:textId="6F0F78B9" w:rsidR="00B32A1C" w:rsidRPr="005402C1" w:rsidRDefault="00B32A1C" w:rsidP="00E248D5">
      <w:pPr>
        <w:numPr>
          <w:ilvl w:val="0"/>
          <w:numId w:val="10"/>
        </w:numPr>
        <w:tabs>
          <w:tab w:val="left" w:pos="424"/>
        </w:tabs>
        <w:spacing w:line="276" w:lineRule="auto"/>
        <w:ind w:left="424" w:right="60" w:hanging="424"/>
        <w:jc w:val="both"/>
        <w:rPr>
          <w:rFonts w:ascii="Arial" w:eastAsia="Times New Roman" w:hAnsi="Arial" w:cs="Arial"/>
          <w:color w:val="000000" w:themeColor="text1"/>
        </w:rPr>
      </w:pPr>
      <w:r w:rsidRPr="005402C1">
        <w:rPr>
          <w:rFonts w:ascii="Arial" w:hAnsi="Arial" w:cs="Arial"/>
          <w:color w:val="000000" w:themeColor="text1"/>
        </w:rPr>
        <w:t>Utrzymania miejsca wykonywania prac w stanie wolnym od zbędnych przeszkód, usuwanie na bieżąco na własny koszt zbędnych materiałów, odpadów, śmieci, urządzeń prowizorycznych, które nie są już potrzebne</w:t>
      </w:r>
      <w:r w:rsidR="001E5E2B" w:rsidRPr="005402C1">
        <w:rPr>
          <w:rFonts w:ascii="Arial" w:hAnsi="Arial" w:cs="Arial"/>
          <w:color w:val="000000" w:themeColor="text1"/>
        </w:rPr>
        <w:t>.</w:t>
      </w:r>
    </w:p>
    <w:p w14:paraId="50D76A52" w14:textId="0DBA9BF6" w:rsidR="00B32A1C" w:rsidRPr="005402C1" w:rsidRDefault="00B32A1C" w:rsidP="00E248D5">
      <w:pPr>
        <w:numPr>
          <w:ilvl w:val="0"/>
          <w:numId w:val="10"/>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Prowadzenia robót w sposób nie powodujący dewastacji terenów oraz infrastruktury przyległej, a także</w:t>
      </w:r>
      <w:r w:rsidRPr="005402C1">
        <w:rPr>
          <w:rFonts w:ascii="Arial" w:eastAsia="Times New Roman" w:hAnsi="Arial" w:cs="Arial"/>
          <w:color w:val="000000" w:themeColor="text1"/>
        </w:rPr>
        <w:t xml:space="preserve"> </w:t>
      </w:r>
      <w:r w:rsidRPr="005402C1">
        <w:rPr>
          <w:rFonts w:ascii="Arial" w:eastAsia="Arial" w:hAnsi="Arial" w:cs="Arial"/>
          <w:color w:val="000000" w:themeColor="text1"/>
        </w:rPr>
        <w:t>zapewniający</w:t>
      </w:r>
      <w:r w:rsidRPr="005402C1">
        <w:rPr>
          <w:rFonts w:ascii="Arial" w:eastAsia="Arial" w:hAnsi="Arial" w:cs="Arial"/>
          <w:color w:val="000000" w:themeColor="text1"/>
        </w:rPr>
        <w:tab/>
        <w:t>właściwą</w:t>
      </w:r>
      <w:r w:rsidRPr="005402C1">
        <w:rPr>
          <w:rFonts w:ascii="Arial" w:eastAsia="Arial" w:hAnsi="Arial" w:cs="Arial"/>
          <w:color w:val="000000" w:themeColor="text1"/>
        </w:rPr>
        <w:tab/>
        <w:t>ochronę</w:t>
      </w:r>
      <w:r w:rsidRPr="005402C1">
        <w:rPr>
          <w:rFonts w:ascii="Arial" w:eastAsia="Arial" w:hAnsi="Arial" w:cs="Arial"/>
          <w:color w:val="000000" w:themeColor="text1"/>
        </w:rPr>
        <w:tab/>
        <w:t>powietrza,</w:t>
      </w:r>
      <w:r w:rsidRPr="005402C1">
        <w:rPr>
          <w:rFonts w:ascii="Arial" w:eastAsia="Arial" w:hAnsi="Arial" w:cs="Arial"/>
          <w:color w:val="000000" w:themeColor="text1"/>
        </w:rPr>
        <w:tab/>
        <w:t>gleby,</w:t>
      </w:r>
      <w:r w:rsidRPr="005402C1">
        <w:rPr>
          <w:rFonts w:ascii="Arial" w:eastAsia="Arial" w:hAnsi="Arial" w:cs="Arial"/>
          <w:color w:val="000000" w:themeColor="text1"/>
        </w:rPr>
        <w:tab/>
        <w:t>wód powierzchniowych</w:t>
      </w:r>
      <w:r w:rsidRPr="005402C1">
        <w:rPr>
          <w:rFonts w:ascii="Arial" w:eastAsia="Times New Roman" w:hAnsi="Arial" w:cs="Arial"/>
          <w:color w:val="000000" w:themeColor="text1"/>
        </w:rPr>
        <w:t xml:space="preserve"> </w:t>
      </w:r>
      <w:r w:rsidRPr="005402C1">
        <w:rPr>
          <w:rFonts w:ascii="Arial" w:eastAsia="Arial" w:hAnsi="Arial" w:cs="Arial"/>
          <w:color w:val="000000" w:themeColor="text1"/>
        </w:rPr>
        <w:t>i podziemnych.</w:t>
      </w:r>
    </w:p>
    <w:p w14:paraId="666C9B28" w14:textId="685F2298" w:rsidR="00B32A1C" w:rsidRPr="005402C1" w:rsidRDefault="00B32A1C" w:rsidP="00E248D5">
      <w:pPr>
        <w:numPr>
          <w:ilvl w:val="0"/>
          <w:numId w:val="10"/>
        </w:numPr>
        <w:tabs>
          <w:tab w:val="left" w:pos="424"/>
        </w:tabs>
        <w:spacing w:line="276" w:lineRule="auto"/>
        <w:ind w:left="424" w:right="60" w:hanging="424"/>
        <w:jc w:val="both"/>
        <w:rPr>
          <w:rFonts w:ascii="Arial" w:eastAsia="Times New Roman" w:hAnsi="Arial" w:cs="Arial"/>
          <w:color w:val="000000" w:themeColor="text1"/>
        </w:rPr>
      </w:pPr>
      <w:r w:rsidRPr="005402C1">
        <w:rPr>
          <w:rFonts w:ascii="Arial" w:hAnsi="Arial" w:cs="Arial"/>
          <w:color w:val="000000" w:themeColor="text1"/>
        </w:rPr>
        <w:t xml:space="preserve">Uporządkowania </w:t>
      </w:r>
      <w:r w:rsidR="00797096" w:rsidRPr="005402C1">
        <w:rPr>
          <w:rFonts w:ascii="Arial" w:hAnsi="Arial" w:cs="Arial"/>
          <w:color w:val="000000" w:themeColor="text1"/>
        </w:rPr>
        <w:t>terenu</w:t>
      </w:r>
      <w:r w:rsidRPr="005402C1">
        <w:rPr>
          <w:rFonts w:ascii="Arial" w:hAnsi="Arial" w:cs="Arial"/>
          <w:color w:val="000000" w:themeColor="text1"/>
        </w:rPr>
        <w:t xml:space="preserve"> budowy oraz zaplecza budowy po zakończeniu robót wraz </w:t>
      </w:r>
      <w:r w:rsidR="006171D7" w:rsidRPr="005402C1">
        <w:rPr>
          <w:rFonts w:ascii="Arial" w:hAnsi="Arial" w:cs="Arial"/>
          <w:color w:val="000000" w:themeColor="text1"/>
        </w:rPr>
        <w:br/>
      </w:r>
      <w:r w:rsidRPr="005402C1">
        <w:rPr>
          <w:rFonts w:ascii="Arial" w:hAnsi="Arial" w:cs="Arial"/>
          <w:color w:val="000000" w:themeColor="text1"/>
        </w:rPr>
        <w:t>z rewitalizacją zniszczonych terenów zielonych</w:t>
      </w:r>
      <w:r w:rsidR="00797096" w:rsidRPr="005402C1">
        <w:rPr>
          <w:rFonts w:ascii="Arial" w:hAnsi="Arial" w:cs="Arial"/>
          <w:color w:val="000000" w:themeColor="text1"/>
        </w:rPr>
        <w:t>.</w:t>
      </w:r>
    </w:p>
    <w:p w14:paraId="38954195" w14:textId="71E9D537" w:rsidR="00B32A1C" w:rsidRPr="005402C1" w:rsidRDefault="00B32A1C" w:rsidP="00E248D5">
      <w:pPr>
        <w:numPr>
          <w:ilvl w:val="0"/>
          <w:numId w:val="10"/>
        </w:numPr>
        <w:tabs>
          <w:tab w:val="left" w:pos="424"/>
        </w:tabs>
        <w:spacing w:line="276" w:lineRule="auto"/>
        <w:ind w:left="424" w:right="60" w:hanging="424"/>
        <w:jc w:val="both"/>
        <w:rPr>
          <w:rFonts w:ascii="Arial" w:eastAsia="Times New Roman" w:hAnsi="Arial" w:cs="Arial"/>
          <w:color w:val="000000" w:themeColor="text1"/>
        </w:rPr>
      </w:pPr>
      <w:r w:rsidRPr="005402C1">
        <w:rPr>
          <w:rFonts w:ascii="Arial" w:hAnsi="Arial" w:cs="Arial"/>
          <w:color w:val="000000" w:themeColor="text1"/>
        </w:rPr>
        <w:t>Dokonania renowacji/naprawy zniszczonych lub uszkodzonych w wyniku prowadzonych prac obiektów, elementów obiektów, instalacji oraz dróg.</w:t>
      </w:r>
    </w:p>
    <w:p w14:paraId="0F39C2E1" w14:textId="150AB9D6" w:rsidR="00D53310" w:rsidRPr="005402C1" w:rsidRDefault="0077205C" w:rsidP="00E248D5">
      <w:pPr>
        <w:numPr>
          <w:ilvl w:val="0"/>
          <w:numId w:val="10"/>
        </w:numPr>
        <w:tabs>
          <w:tab w:val="left" w:pos="424"/>
        </w:tabs>
        <w:spacing w:line="276" w:lineRule="auto"/>
        <w:ind w:left="424" w:right="40" w:hanging="424"/>
        <w:jc w:val="both"/>
        <w:rPr>
          <w:rFonts w:ascii="Arial" w:eastAsia="Times New Roman" w:hAnsi="Arial" w:cs="Arial"/>
          <w:color w:val="000000" w:themeColor="text1"/>
        </w:rPr>
      </w:pPr>
      <w:r w:rsidRPr="005402C1">
        <w:rPr>
          <w:rFonts w:ascii="Arial" w:eastAsia="Arial" w:hAnsi="Arial" w:cs="Arial"/>
          <w:color w:val="000000" w:themeColor="text1"/>
        </w:rPr>
        <w:t>Dostarczenia przed rozpoczęciem robót Inwestorowi Zastępczemu wykazu osób biorących udział w realizacji przedmiotu umowy, uprawnionych do wejścia na teren budowy i wykazu pojazdów oraz bieżące aktualizowanie ww. wykazów (osoby biorące udział w realizacji przedmiotu umowy powinny być ubrane w</w:t>
      </w:r>
      <w:r w:rsidR="002F7B59" w:rsidRPr="005402C1">
        <w:rPr>
          <w:rFonts w:ascii="Arial" w:eastAsia="Arial" w:hAnsi="Arial" w:cs="Arial"/>
          <w:color w:val="000000" w:themeColor="text1"/>
        </w:rPr>
        <w:t xml:space="preserve"> jednolitą</w:t>
      </w:r>
      <w:r w:rsidRPr="005402C1">
        <w:rPr>
          <w:rFonts w:ascii="Arial" w:eastAsia="Arial" w:hAnsi="Arial" w:cs="Arial"/>
          <w:color w:val="000000" w:themeColor="text1"/>
        </w:rPr>
        <w:t xml:space="preserve"> odzież ochronną zawierającą logo Wykonawcy</w:t>
      </w:r>
      <w:r w:rsidR="007011D5" w:rsidRPr="005402C1">
        <w:rPr>
          <w:rFonts w:ascii="Arial" w:eastAsia="Arial" w:hAnsi="Arial" w:cs="Arial"/>
          <w:color w:val="000000" w:themeColor="text1"/>
        </w:rPr>
        <w:t>/Podwykonawcy</w:t>
      </w:r>
      <w:r w:rsidRPr="005402C1">
        <w:rPr>
          <w:rFonts w:ascii="Arial" w:eastAsia="Arial" w:hAnsi="Arial" w:cs="Arial"/>
          <w:color w:val="000000" w:themeColor="text1"/>
        </w:rPr>
        <w:t xml:space="preserve"> a pojazdy oznakowane).</w:t>
      </w:r>
    </w:p>
    <w:p w14:paraId="35F5F327" w14:textId="4E257F96" w:rsidR="00D53310" w:rsidRPr="005402C1" w:rsidRDefault="0077205C" w:rsidP="00E248D5">
      <w:pPr>
        <w:numPr>
          <w:ilvl w:val="0"/>
          <w:numId w:val="10"/>
        </w:numPr>
        <w:tabs>
          <w:tab w:val="left" w:pos="424"/>
        </w:tabs>
        <w:spacing w:line="276" w:lineRule="auto"/>
        <w:ind w:left="424" w:right="40" w:hanging="424"/>
        <w:jc w:val="both"/>
        <w:rPr>
          <w:rFonts w:ascii="Arial" w:eastAsia="Times New Roman" w:hAnsi="Arial" w:cs="Arial"/>
          <w:color w:val="000000" w:themeColor="text1"/>
        </w:rPr>
      </w:pPr>
      <w:r w:rsidRPr="005402C1">
        <w:rPr>
          <w:rFonts w:ascii="Arial" w:eastAsia="Arial" w:hAnsi="Arial" w:cs="Arial"/>
          <w:color w:val="000000" w:themeColor="text1"/>
        </w:rPr>
        <w:t>Dostarczenia na wezwanie Zamawiającego lub Inwestora Zastępczego listy osób zaangażowanych przez Wykonawcę w realizację umowy, wraz z podaniem zakresu wykonywanych przez nich prac/obowiązków, rodzaju zawartych z nimi umów</w:t>
      </w:r>
      <w:r w:rsidR="006530EA">
        <w:rPr>
          <w:rFonts w:ascii="Arial" w:eastAsia="Arial" w:hAnsi="Arial" w:cs="Arial"/>
          <w:color w:val="000000" w:themeColor="text1"/>
        </w:rPr>
        <w:t>.</w:t>
      </w:r>
    </w:p>
    <w:p w14:paraId="2763FEC6" w14:textId="7FCC2714" w:rsidR="00D53310" w:rsidRPr="005402C1" w:rsidRDefault="0077205C" w:rsidP="00E248D5">
      <w:pPr>
        <w:numPr>
          <w:ilvl w:val="0"/>
          <w:numId w:val="10"/>
        </w:numPr>
        <w:tabs>
          <w:tab w:val="left" w:pos="424"/>
        </w:tabs>
        <w:spacing w:line="276" w:lineRule="auto"/>
        <w:ind w:left="424" w:right="40" w:hanging="424"/>
        <w:jc w:val="both"/>
        <w:rPr>
          <w:rFonts w:ascii="Arial" w:eastAsia="Times New Roman" w:hAnsi="Arial" w:cs="Arial"/>
          <w:color w:val="000000" w:themeColor="text1"/>
        </w:rPr>
      </w:pPr>
      <w:r w:rsidRPr="005402C1">
        <w:rPr>
          <w:rFonts w:ascii="Arial" w:eastAsia="Arial" w:hAnsi="Arial" w:cs="Arial"/>
          <w:color w:val="000000" w:themeColor="text1"/>
        </w:rPr>
        <w:t>Używania sprzętu, niepowodującego niekorzystnego wpływu na jakość wykonywanych prac oraz zgodnego z normami ochrony środowiska i przepisami dotyczącymi jego użytkowania. Sprzęt powinien odpowiadać ogólnie przyjętym wymaganiom co do ich jakości, jak i wytrzymałości, powinien mieć ustalone parametry techniczne i być ustawiony zgodnie z wymaganiami producenta oraz użytkowany zgodnie z przeznaczeniem, a także zabezpieczony przed możliwością uruchomienia przez osoby niepowołane.</w:t>
      </w:r>
    </w:p>
    <w:p w14:paraId="09BA258A" w14:textId="2B25344E" w:rsidR="00D53310" w:rsidRPr="005402C1" w:rsidRDefault="0077205C" w:rsidP="00E248D5">
      <w:pPr>
        <w:numPr>
          <w:ilvl w:val="0"/>
          <w:numId w:val="10"/>
        </w:numPr>
        <w:tabs>
          <w:tab w:val="left" w:pos="424"/>
        </w:tabs>
        <w:spacing w:line="276" w:lineRule="auto"/>
        <w:ind w:left="424" w:right="40" w:hanging="424"/>
        <w:jc w:val="both"/>
        <w:rPr>
          <w:rFonts w:ascii="Arial" w:eastAsia="Times New Roman" w:hAnsi="Arial" w:cs="Arial"/>
          <w:color w:val="000000" w:themeColor="text1"/>
        </w:rPr>
      </w:pPr>
      <w:r w:rsidRPr="005402C1">
        <w:rPr>
          <w:rFonts w:ascii="Arial" w:eastAsia="Arial" w:hAnsi="Arial" w:cs="Arial"/>
          <w:color w:val="000000" w:themeColor="text1"/>
        </w:rPr>
        <w:t>Stosowania środków transportu, nie mogących wywrzeć niekorzystnego wpływu na</w:t>
      </w:r>
      <w:r w:rsidR="00DB7BA9" w:rsidRPr="005402C1">
        <w:rPr>
          <w:rFonts w:ascii="Arial" w:eastAsia="Times New Roman" w:hAnsi="Arial" w:cs="Arial"/>
          <w:color w:val="000000" w:themeColor="text1"/>
        </w:rPr>
        <w:t xml:space="preserve"> </w:t>
      </w:r>
      <w:r w:rsidRPr="005402C1">
        <w:rPr>
          <w:rFonts w:ascii="Arial" w:eastAsia="Arial" w:hAnsi="Arial" w:cs="Arial"/>
          <w:color w:val="000000" w:themeColor="text1"/>
        </w:rPr>
        <w:t>jakość wykonywanych robót i właściwości przewożonych materiałów. Środki i urządzenia transportowe powinny być odpowiednio przystosowane do transportu materiałów, elementów konstrukcyjnych itp. niezbędnych do wykonania danego rodzaju robót.</w:t>
      </w:r>
    </w:p>
    <w:p w14:paraId="15D4DFD7" w14:textId="77777777" w:rsidR="00D53310" w:rsidRPr="005402C1" w:rsidRDefault="0077205C" w:rsidP="00E248D5">
      <w:pPr>
        <w:numPr>
          <w:ilvl w:val="0"/>
          <w:numId w:val="10"/>
        </w:numPr>
        <w:tabs>
          <w:tab w:val="left" w:pos="424"/>
        </w:tabs>
        <w:spacing w:line="276" w:lineRule="auto"/>
        <w:ind w:left="424" w:right="40" w:hanging="424"/>
        <w:jc w:val="both"/>
        <w:rPr>
          <w:rFonts w:ascii="Arial" w:eastAsia="Times New Roman" w:hAnsi="Arial" w:cs="Arial"/>
          <w:color w:val="000000" w:themeColor="text1"/>
        </w:rPr>
      </w:pPr>
      <w:r w:rsidRPr="005402C1">
        <w:rPr>
          <w:rFonts w:ascii="Arial" w:eastAsia="Arial" w:hAnsi="Arial" w:cs="Arial"/>
          <w:color w:val="000000" w:themeColor="text1"/>
        </w:rPr>
        <w:t>Terminowego składania odpowiedzi na wezwania Zamawiającego oraz Inwestora Zastępczego.</w:t>
      </w:r>
    </w:p>
    <w:p w14:paraId="5278C32C" w14:textId="77777777" w:rsidR="00D53310" w:rsidRPr="005402C1" w:rsidRDefault="0077205C" w:rsidP="00E248D5">
      <w:pPr>
        <w:numPr>
          <w:ilvl w:val="0"/>
          <w:numId w:val="10"/>
        </w:numPr>
        <w:tabs>
          <w:tab w:val="left" w:pos="424"/>
        </w:tabs>
        <w:spacing w:line="276" w:lineRule="auto"/>
        <w:ind w:left="424" w:right="40" w:hanging="424"/>
        <w:jc w:val="both"/>
        <w:rPr>
          <w:rFonts w:ascii="Arial" w:eastAsia="Times New Roman" w:hAnsi="Arial" w:cs="Arial"/>
          <w:color w:val="000000" w:themeColor="text1"/>
        </w:rPr>
      </w:pPr>
      <w:r w:rsidRPr="005402C1">
        <w:rPr>
          <w:rFonts w:ascii="Arial" w:eastAsia="Arial" w:hAnsi="Arial" w:cs="Arial"/>
          <w:color w:val="000000" w:themeColor="text1"/>
        </w:rPr>
        <w:t>Niezwłocznego i rzetelnego wykonywania poleceń Zamawiającego oraz Inspektorów Nadzoru Inwestorskiego.</w:t>
      </w:r>
    </w:p>
    <w:p w14:paraId="643AFA68" w14:textId="5191CCDC" w:rsidR="00D53310" w:rsidRPr="005402C1" w:rsidRDefault="0077205C" w:rsidP="00E248D5">
      <w:pPr>
        <w:numPr>
          <w:ilvl w:val="0"/>
          <w:numId w:val="10"/>
        </w:numPr>
        <w:tabs>
          <w:tab w:val="left" w:pos="424"/>
        </w:tabs>
        <w:spacing w:line="276" w:lineRule="auto"/>
        <w:ind w:left="424" w:right="20" w:hanging="424"/>
        <w:jc w:val="both"/>
        <w:rPr>
          <w:rFonts w:ascii="Arial" w:hAnsi="Arial" w:cs="Arial"/>
          <w:color w:val="000000" w:themeColor="text1"/>
        </w:rPr>
      </w:pPr>
      <w:r w:rsidRPr="005402C1">
        <w:rPr>
          <w:rFonts w:ascii="Arial" w:eastAsia="Arial" w:hAnsi="Arial" w:cs="Arial"/>
          <w:color w:val="000000" w:themeColor="text1"/>
        </w:rPr>
        <w:t>Powstrzymanie się od wykonywania wskazówek lub decyzji otrzymanych od jakiejkolwiek innej osoby aniżeli Zamawiający bądź jego przedstawiciele (jeżeli</w:t>
      </w:r>
      <w:r w:rsidR="008E489B" w:rsidRPr="005402C1">
        <w:rPr>
          <w:rFonts w:ascii="Arial" w:eastAsia="Arial" w:hAnsi="Arial" w:cs="Arial"/>
          <w:color w:val="000000" w:themeColor="text1"/>
        </w:rPr>
        <w:t xml:space="preserve"> </w:t>
      </w:r>
      <w:bookmarkStart w:id="12" w:name="page12"/>
      <w:bookmarkEnd w:id="12"/>
      <w:r w:rsidRPr="005402C1">
        <w:rPr>
          <w:rFonts w:ascii="Arial" w:eastAsia="Arial" w:hAnsi="Arial" w:cs="Arial"/>
          <w:color w:val="000000" w:themeColor="text1"/>
        </w:rPr>
        <w:t>otrzyma jakiekolwiek wskazówki lub decyzje od innych osób niezwłocznie powiadomi o tym fakcie Zamawiającego).</w:t>
      </w:r>
    </w:p>
    <w:p w14:paraId="70297E8D" w14:textId="360388B2" w:rsidR="00D53310" w:rsidRPr="005402C1" w:rsidRDefault="0077205C" w:rsidP="00E248D5">
      <w:pPr>
        <w:numPr>
          <w:ilvl w:val="0"/>
          <w:numId w:val="10"/>
        </w:numPr>
        <w:tabs>
          <w:tab w:val="left" w:pos="424"/>
        </w:tabs>
        <w:spacing w:line="276" w:lineRule="auto"/>
        <w:ind w:left="424" w:right="20" w:hanging="424"/>
        <w:jc w:val="both"/>
        <w:rPr>
          <w:rFonts w:ascii="Arial" w:hAnsi="Arial" w:cs="Arial"/>
          <w:color w:val="000000" w:themeColor="text1"/>
        </w:rPr>
      </w:pPr>
      <w:r w:rsidRPr="005402C1">
        <w:rPr>
          <w:rFonts w:ascii="Arial" w:eastAsia="Arial" w:hAnsi="Arial" w:cs="Arial"/>
          <w:color w:val="000000" w:themeColor="text1"/>
        </w:rPr>
        <w:lastRenderedPageBreak/>
        <w:t xml:space="preserve">Terminowego sporządzenia, uzgodnienia z Zamawiającym oraz aktualizowania Harmonogramu </w:t>
      </w:r>
      <w:r w:rsidR="00707A31" w:rsidRPr="005402C1">
        <w:rPr>
          <w:rFonts w:ascii="Arial" w:eastAsia="Arial" w:hAnsi="Arial" w:cs="Arial"/>
          <w:color w:val="000000" w:themeColor="text1"/>
        </w:rPr>
        <w:t>R</w:t>
      </w:r>
      <w:r w:rsidRPr="005402C1">
        <w:rPr>
          <w:rFonts w:ascii="Arial" w:eastAsia="Arial" w:hAnsi="Arial" w:cs="Arial"/>
          <w:color w:val="000000" w:themeColor="text1"/>
        </w:rPr>
        <w:t>zeczowo-</w:t>
      </w:r>
      <w:r w:rsidR="00707A31" w:rsidRPr="005402C1">
        <w:rPr>
          <w:rFonts w:ascii="Arial" w:eastAsia="Arial" w:hAnsi="Arial" w:cs="Arial"/>
          <w:color w:val="000000" w:themeColor="text1"/>
        </w:rPr>
        <w:t>F</w:t>
      </w:r>
      <w:r w:rsidRPr="005402C1">
        <w:rPr>
          <w:rFonts w:ascii="Arial" w:eastAsia="Arial" w:hAnsi="Arial" w:cs="Arial"/>
          <w:color w:val="000000" w:themeColor="text1"/>
        </w:rPr>
        <w:t>inansowego.</w:t>
      </w:r>
    </w:p>
    <w:p w14:paraId="2BE1F773" w14:textId="4E607396" w:rsidR="00D53310" w:rsidRPr="005402C1" w:rsidRDefault="0077205C" w:rsidP="009358C4">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Uczestniczenia w naradach koordynacyjnych (Radach Budowy) dotyczących, m. in.:</w:t>
      </w:r>
      <w:r w:rsidR="008E489B" w:rsidRPr="005402C1">
        <w:rPr>
          <w:rFonts w:ascii="Arial" w:eastAsia="Arial" w:hAnsi="Arial" w:cs="Arial"/>
          <w:color w:val="000000" w:themeColor="text1"/>
        </w:rPr>
        <w:t xml:space="preserve"> </w:t>
      </w:r>
      <w:r w:rsidRPr="005402C1">
        <w:rPr>
          <w:rFonts w:ascii="Arial" w:eastAsia="Arial" w:hAnsi="Arial" w:cs="Arial"/>
          <w:color w:val="000000" w:themeColor="text1"/>
        </w:rPr>
        <w:t>spraw bieżących związanych z realizacją inwestycji, oceny postępu robót i monitorowania kosztów realizacji inwestycji, zwoływanych i organizowanych przez Inwestora Zastępczego.</w:t>
      </w:r>
    </w:p>
    <w:p w14:paraId="2B52701C" w14:textId="79B754D8" w:rsidR="00B7366A" w:rsidRPr="005402C1" w:rsidRDefault="0038678D" w:rsidP="009358C4">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 xml:space="preserve">Uczestniczenia w spotkaniach zwoływanych doraźnie </w:t>
      </w:r>
      <w:r w:rsidR="002549F9" w:rsidRPr="005402C1">
        <w:rPr>
          <w:rFonts w:ascii="Arial" w:eastAsia="Arial" w:hAnsi="Arial" w:cs="Arial"/>
          <w:color w:val="000000" w:themeColor="text1"/>
        </w:rPr>
        <w:t>przez Zamawiającego lub Inwestora Zastępczego.</w:t>
      </w:r>
      <w:r w:rsidR="00B7366A" w:rsidRPr="005402C1">
        <w:rPr>
          <w:rFonts w:ascii="Arial" w:eastAsia="Arial" w:hAnsi="Arial" w:cs="Arial"/>
          <w:color w:val="000000" w:themeColor="text1"/>
        </w:rPr>
        <w:t xml:space="preserve"> Wykonawca zostanie poinformowany o spotkaniu nie później niż 2 dni przed datą spotkania w formie pisemnej lub e-mailowej. Wykonawca zapewni na spotkaniu obecność personelu wskazanego przez odpowiednio Zamawiającego </w:t>
      </w:r>
      <w:r w:rsidR="00F467D4" w:rsidRPr="005402C1">
        <w:rPr>
          <w:rFonts w:ascii="Arial" w:eastAsia="Arial" w:hAnsi="Arial" w:cs="Arial"/>
          <w:color w:val="000000" w:themeColor="text1"/>
        </w:rPr>
        <w:t xml:space="preserve">lub Inwestora </w:t>
      </w:r>
      <w:r w:rsidR="009170C6" w:rsidRPr="005402C1">
        <w:rPr>
          <w:rFonts w:ascii="Arial" w:eastAsia="Arial" w:hAnsi="Arial" w:cs="Arial"/>
          <w:color w:val="000000" w:themeColor="text1"/>
        </w:rPr>
        <w:t>Zastępczego</w:t>
      </w:r>
      <w:r w:rsidR="004F7A2C" w:rsidRPr="005402C1">
        <w:rPr>
          <w:rFonts w:ascii="Arial" w:eastAsia="Arial" w:hAnsi="Arial" w:cs="Arial"/>
          <w:color w:val="000000" w:themeColor="text1"/>
        </w:rPr>
        <w:t xml:space="preserve"> </w:t>
      </w:r>
      <w:r w:rsidR="00B7366A" w:rsidRPr="005402C1">
        <w:rPr>
          <w:rFonts w:ascii="Arial" w:eastAsia="Arial" w:hAnsi="Arial" w:cs="Arial"/>
          <w:color w:val="000000" w:themeColor="text1"/>
        </w:rPr>
        <w:t>w informacji o spotkaniu.</w:t>
      </w:r>
      <w:r w:rsidR="00F467D4" w:rsidRPr="005402C1">
        <w:rPr>
          <w:rFonts w:ascii="Arial" w:eastAsia="Arial" w:hAnsi="Arial" w:cs="Arial"/>
          <w:color w:val="000000" w:themeColor="text1"/>
        </w:rPr>
        <w:t xml:space="preserve"> </w:t>
      </w:r>
    </w:p>
    <w:p w14:paraId="6726B7F1" w14:textId="3E74C234" w:rsidR="00D53310" w:rsidRPr="005402C1" w:rsidRDefault="0077205C" w:rsidP="009358C4">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Zapewnienia Zamawiającemu i jego przedstawicielom pełnej dostępności do</w:t>
      </w:r>
      <w:r w:rsidR="000F20A6" w:rsidRPr="005402C1">
        <w:rPr>
          <w:rFonts w:ascii="Arial" w:eastAsia="Arial" w:hAnsi="Arial" w:cs="Arial"/>
          <w:color w:val="000000" w:themeColor="text1"/>
        </w:rPr>
        <w:t xml:space="preserve"> </w:t>
      </w:r>
      <w:r w:rsidRPr="005402C1">
        <w:rPr>
          <w:rFonts w:ascii="Arial" w:eastAsia="Arial" w:hAnsi="Arial" w:cs="Arial"/>
          <w:color w:val="000000" w:themeColor="text1"/>
        </w:rPr>
        <w:t>prowadzonych</w:t>
      </w:r>
      <w:r w:rsidR="00D35854" w:rsidRPr="005402C1">
        <w:rPr>
          <w:rFonts w:ascii="Arial" w:eastAsia="Arial" w:hAnsi="Arial" w:cs="Arial"/>
          <w:color w:val="000000" w:themeColor="text1"/>
        </w:rPr>
        <w:t xml:space="preserve"> </w:t>
      </w:r>
      <w:r w:rsidRPr="005402C1">
        <w:rPr>
          <w:rFonts w:ascii="Arial" w:eastAsia="Arial" w:hAnsi="Arial" w:cs="Arial"/>
          <w:color w:val="000000" w:themeColor="text1"/>
        </w:rPr>
        <w:t xml:space="preserve">robót oraz informowania ich o gotowości robót do zbadania, a </w:t>
      </w:r>
      <w:r w:rsidR="00707A31" w:rsidRPr="005402C1">
        <w:rPr>
          <w:rFonts w:ascii="Arial" w:eastAsia="Arial" w:hAnsi="Arial" w:cs="Arial"/>
          <w:color w:val="000000" w:themeColor="text1"/>
        </w:rPr>
        <w:t>P</w:t>
      </w:r>
      <w:r w:rsidRPr="005402C1">
        <w:rPr>
          <w:rFonts w:ascii="Arial" w:eastAsia="Arial" w:hAnsi="Arial" w:cs="Arial"/>
          <w:color w:val="000000" w:themeColor="text1"/>
        </w:rPr>
        <w:t xml:space="preserve">rzedmiotu </w:t>
      </w:r>
      <w:r w:rsidR="00E936C3" w:rsidRPr="005402C1">
        <w:rPr>
          <w:rFonts w:ascii="Arial" w:eastAsia="Arial" w:hAnsi="Arial" w:cs="Arial"/>
          <w:color w:val="000000" w:themeColor="text1"/>
        </w:rPr>
        <w:t>U</w:t>
      </w:r>
      <w:r w:rsidRPr="005402C1">
        <w:rPr>
          <w:rFonts w:ascii="Arial" w:eastAsia="Arial" w:hAnsi="Arial" w:cs="Arial"/>
          <w:color w:val="000000" w:themeColor="text1"/>
        </w:rPr>
        <w:t>mowy do odbioru.</w:t>
      </w:r>
    </w:p>
    <w:p w14:paraId="609983C0" w14:textId="77777777" w:rsidR="00D53310" w:rsidRPr="005402C1" w:rsidRDefault="0077205C" w:rsidP="009358C4">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Skompletowania i przedstawienia Inwestorowi Zastępczemu wszystkich dokumentów pozwalających na ocenę prawidłowego wykonania robót i ich odbiór oraz wydania Inwestorowi Zastępczemu wszystkich atestów i certyfikatów materiałów i urządzeń.</w:t>
      </w:r>
    </w:p>
    <w:p w14:paraId="652FE1C8" w14:textId="6A054069" w:rsidR="00D53310" w:rsidRPr="005402C1" w:rsidRDefault="0077205C" w:rsidP="009358C4">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Ochrony (na swój koszt) mienia zgromadzonego na terenie budowy, począwszy od dnia protokolarnego przekazania terenu budowy do dnia odbioru końcowego</w:t>
      </w:r>
      <w:r w:rsidR="008E489B" w:rsidRPr="005402C1">
        <w:rPr>
          <w:rFonts w:ascii="Arial" w:eastAsia="Times New Roman" w:hAnsi="Arial" w:cs="Arial"/>
          <w:color w:val="000000" w:themeColor="text1"/>
        </w:rPr>
        <w:t xml:space="preserve"> </w:t>
      </w:r>
      <w:r w:rsidRPr="005402C1">
        <w:rPr>
          <w:rFonts w:ascii="Arial" w:eastAsia="Arial" w:hAnsi="Arial" w:cs="Arial"/>
          <w:color w:val="000000" w:themeColor="text1"/>
        </w:rPr>
        <w:t xml:space="preserve">przedmiotu </w:t>
      </w:r>
      <w:r w:rsidR="008E489B" w:rsidRPr="005402C1">
        <w:rPr>
          <w:rFonts w:ascii="Arial" w:eastAsia="Arial" w:hAnsi="Arial" w:cs="Arial"/>
          <w:color w:val="000000" w:themeColor="text1"/>
        </w:rPr>
        <w:t>U</w:t>
      </w:r>
      <w:r w:rsidRPr="005402C1">
        <w:rPr>
          <w:rFonts w:ascii="Arial" w:eastAsia="Arial" w:hAnsi="Arial" w:cs="Arial"/>
          <w:color w:val="000000" w:themeColor="text1"/>
        </w:rPr>
        <w:t>mowy.</w:t>
      </w:r>
    </w:p>
    <w:p w14:paraId="6080BBA3" w14:textId="5BC73344" w:rsidR="00D53310" w:rsidRPr="005402C1" w:rsidRDefault="0077205C" w:rsidP="009358C4">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Niezwłocznego</w:t>
      </w:r>
      <w:r w:rsidRPr="005402C1">
        <w:rPr>
          <w:rFonts w:ascii="Arial" w:hAnsi="Arial" w:cs="Arial"/>
          <w:color w:val="000000" w:themeColor="text1"/>
        </w:rPr>
        <w:t xml:space="preserve"> </w:t>
      </w:r>
      <w:r w:rsidRPr="005402C1">
        <w:rPr>
          <w:rFonts w:ascii="Arial" w:eastAsia="Arial" w:hAnsi="Arial" w:cs="Arial"/>
          <w:color w:val="000000" w:themeColor="text1"/>
        </w:rPr>
        <w:t xml:space="preserve">informowania Zamawiającego oraz Inwestora Zastępczego </w:t>
      </w:r>
      <w:r w:rsidR="003B69D5" w:rsidRPr="005402C1">
        <w:rPr>
          <w:rFonts w:ascii="Arial" w:eastAsia="Arial" w:hAnsi="Arial" w:cs="Arial"/>
          <w:color w:val="000000" w:themeColor="text1"/>
        </w:rPr>
        <w:br/>
      </w:r>
      <w:r w:rsidRPr="005402C1">
        <w:rPr>
          <w:rFonts w:ascii="Arial" w:eastAsia="Arial" w:hAnsi="Arial" w:cs="Arial"/>
          <w:color w:val="000000" w:themeColor="text1"/>
        </w:rPr>
        <w:t>o konieczności wykonania robót nie przewidzianych i nie objętych dokumentacją projektową</w:t>
      </w:r>
      <w:r w:rsidR="008E489B" w:rsidRPr="005402C1">
        <w:rPr>
          <w:rFonts w:ascii="Arial" w:eastAsia="Arial" w:hAnsi="Arial" w:cs="Arial"/>
          <w:color w:val="000000" w:themeColor="text1"/>
        </w:rPr>
        <w:t xml:space="preserve"> oraz robót zamiennych.</w:t>
      </w:r>
    </w:p>
    <w:p w14:paraId="4D2603A0" w14:textId="7CF36E2B" w:rsidR="00D53310" w:rsidRPr="005402C1" w:rsidRDefault="0077205C" w:rsidP="009358C4">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Bezzwłocznego i skutecznego usuwania ewentualnych szkód powstałych w wyniku prowadzenia robót.</w:t>
      </w:r>
    </w:p>
    <w:p w14:paraId="5514AEE3" w14:textId="426A36FC" w:rsidR="00567E12" w:rsidRPr="005402C1" w:rsidRDefault="0077205C" w:rsidP="00567E12">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 xml:space="preserve">Opracowania dokumentacji powykonawczej </w:t>
      </w:r>
      <w:r w:rsidR="00707A31" w:rsidRPr="005402C1">
        <w:rPr>
          <w:rFonts w:ascii="Arial" w:eastAsia="Arial" w:hAnsi="Arial" w:cs="Arial"/>
          <w:color w:val="000000" w:themeColor="text1"/>
        </w:rPr>
        <w:t>P</w:t>
      </w:r>
      <w:r w:rsidRPr="005402C1">
        <w:rPr>
          <w:rFonts w:ascii="Arial" w:eastAsia="Arial" w:hAnsi="Arial" w:cs="Arial"/>
          <w:color w:val="000000" w:themeColor="text1"/>
        </w:rPr>
        <w:t xml:space="preserve">rzedmiotu </w:t>
      </w:r>
      <w:r w:rsidR="00707A31" w:rsidRPr="005402C1">
        <w:rPr>
          <w:rFonts w:ascii="Arial" w:eastAsia="Arial" w:hAnsi="Arial" w:cs="Arial"/>
          <w:color w:val="000000" w:themeColor="text1"/>
        </w:rPr>
        <w:t>U</w:t>
      </w:r>
      <w:r w:rsidRPr="005402C1">
        <w:rPr>
          <w:rFonts w:ascii="Arial" w:eastAsia="Arial" w:hAnsi="Arial" w:cs="Arial"/>
          <w:color w:val="000000" w:themeColor="text1"/>
        </w:rPr>
        <w:t>mowy, gromadzenia</w:t>
      </w:r>
      <w:r w:rsidR="008E489B" w:rsidRPr="005402C1">
        <w:rPr>
          <w:rFonts w:ascii="Arial" w:eastAsia="Times New Roman" w:hAnsi="Arial" w:cs="Arial"/>
          <w:color w:val="000000" w:themeColor="text1"/>
        </w:rPr>
        <w:t xml:space="preserve"> </w:t>
      </w:r>
      <w:r w:rsidRPr="005402C1">
        <w:rPr>
          <w:rFonts w:ascii="Arial" w:eastAsia="Arial" w:hAnsi="Arial" w:cs="Arial"/>
          <w:color w:val="000000" w:themeColor="text1"/>
        </w:rPr>
        <w:t>wszelkich certyfikatów, aprobat technicznych i dopuszczeń w stosunku do materiałów użytych podczas realizacji Umowy, a także ich protokolarnego przekazania Zamawiającemu, wraz z instrukcjami obsługi, użytkowania i konserwacji</w:t>
      </w:r>
      <w:r w:rsidR="00C8050C" w:rsidRPr="005402C1">
        <w:rPr>
          <w:rFonts w:ascii="Arial" w:eastAsia="Arial" w:hAnsi="Arial" w:cs="Arial"/>
          <w:color w:val="000000" w:themeColor="text1"/>
        </w:rPr>
        <w:t>.</w:t>
      </w:r>
      <w:r w:rsidRPr="005402C1">
        <w:rPr>
          <w:rFonts w:ascii="Arial" w:eastAsia="Arial" w:hAnsi="Arial" w:cs="Arial"/>
          <w:color w:val="000000" w:themeColor="text1"/>
        </w:rPr>
        <w:t xml:space="preserve"> </w:t>
      </w:r>
    </w:p>
    <w:p w14:paraId="1FF479E4" w14:textId="04069F8F" w:rsidR="00D53310" w:rsidRPr="005402C1" w:rsidRDefault="0077205C" w:rsidP="00567E12">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w następującej ilości egzemplarzy: 3 egzemplarze w formie papierowej, 2 egzemplarze w wersji elektronicznej PDF i 2 egzemplarze w wersji edytowalnej DWG w wersj</w:t>
      </w:r>
      <w:r w:rsidR="005E6DF7" w:rsidRPr="005402C1">
        <w:rPr>
          <w:rFonts w:ascii="Arial" w:eastAsia="Arial" w:hAnsi="Arial" w:cs="Arial"/>
          <w:color w:val="000000" w:themeColor="text1"/>
        </w:rPr>
        <w:t>i nie nowszej niż AUTOCAD</w:t>
      </w:r>
      <w:r w:rsidRPr="005402C1">
        <w:rPr>
          <w:rFonts w:ascii="Arial" w:eastAsia="Arial" w:hAnsi="Arial" w:cs="Arial"/>
          <w:color w:val="000000" w:themeColor="text1"/>
        </w:rPr>
        <w:t xml:space="preserve"> 2015 r.).</w:t>
      </w:r>
      <w:r w:rsidR="0038678D" w:rsidRPr="008929AC">
        <w:rPr>
          <w:rFonts w:ascii="Arial" w:hAnsi="Arial" w:cs="Arial"/>
          <w:color w:val="000000" w:themeColor="text1"/>
        </w:rPr>
        <w:t xml:space="preserve"> </w:t>
      </w:r>
      <w:r w:rsidR="0038678D" w:rsidRPr="005402C1">
        <w:rPr>
          <w:rFonts w:ascii="Arial" w:eastAsia="Arial" w:hAnsi="Arial" w:cs="Arial"/>
          <w:color w:val="000000" w:themeColor="text1"/>
        </w:rPr>
        <w:t>Dokumentacja powykonawcza DWG musi być sporządzona z zachowaniem zasad i sztuki projektowej. Musi być uporządkowana i w swej strukturze pozbawiona danych nieistotnych, artefaktów i utrudniających wyszukiwanie danych cyfrowych. Pliki muszą odzwierciedlać strukturę projektową i korespondować z resztą dokumentacji powykonawczej. Muszą także, w warstwie ustawionych „layoutów”</w:t>
      </w:r>
      <w:r w:rsidR="007A64A2" w:rsidRPr="005402C1">
        <w:rPr>
          <w:rFonts w:ascii="Arial" w:eastAsia="Arial" w:hAnsi="Arial" w:cs="Arial"/>
          <w:color w:val="000000" w:themeColor="text1"/>
        </w:rPr>
        <w:t>,</w:t>
      </w:r>
      <w:r w:rsidR="0038678D" w:rsidRPr="005402C1">
        <w:rPr>
          <w:rFonts w:ascii="Arial" w:eastAsia="Arial" w:hAnsi="Arial" w:cs="Arial"/>
          <w:color w:val="000000" w:themeColor="text1"/>
        </w:rPr>
        <w:t xml:space="preserve"> zawierać kompletne i gotowe do wydrukowania arkusze.</w:t>
      </w:r>
      <w:r w:rsidR="00963485" w:rsidRPr="008929AC">
        <w:rPr>
          <w:rFonts w:ascii="Arial" w:hAnsi="Arial" w:cs="Arial"/>
          <w:color w:val="000000" w:themeColor="text1"/>
        </w:rPr>
        <w:t xml:space="preserve"> </w:t>
      </w:r>
      <w:r w:rsidR="00963485" w:rsidRPr="005402C1">
        <w:rPr>
          <w:rFonts w:ascii="Arial" w:eastAsia="Arial" w:hAnsi="Arial" w:cs="Arial"/>
          <w:color w:val="000000" w:themeColor="text1"/>
        </w:rPr>
        <w:t xml:space="preserve">Dokumentacja powykonawcza wszystkich branż powinna zostać zunifikowana, czytelna, kolorowa oraz wykonana </w:t>
      </w:r>
      <w:r w:rsidR="003B69D5" w:rsidRPr="005402C1">
        <w:rPr>
          <w:rFonts w:ascii="Arial" w:eastAsia="Arial" w:hAnsi="Arial" w:cs="Arial"/>
          <w:color w:val="000000" w:themeColor="text1"/>
        </w:rPr>
        <w:br/>
      </w:r>
      <w:r w:rsidR="00963485" w:rsidRPr="005402C1">
        <w:rPr>
          <w:rFonts w:ascii="Arial" w:eastAsia="Arial" w:hAnsi="Arial" w:cs="Arial"/>
          <w:color w:val="000000" w:themeColor="text1"/>
        </w:rPr>
        <w:t>w wysokiej rozdzielczości.</w:t>
      </w:r>
    </w:p>
    <w:p w14:paraId="4E82E4AB" w14:textId="7FE0B520" w:rsidR="00D53310" w:rsidRPr="005402C1" w:rsidRDefault="0077205C" w:rsidP="00567E12">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 xml:space="preserve">Przeprowadzenia pełnego rozruchu technologicznego wszystkich urządzeń podlegających rozruchowi technologicznemu oraz uzyskanie od właściwych organów wymaganych zaświadczeń o sprawności urządzeń i instalacji (na </w:t>
      </w:r>
      <w:r w:rsidR="00C25477" w:rsidRPr="005402C1">
        <w:rPr>
          <w:rFonts w:ascii="Arial" w:eastAsia="Arial" w:hAnsi="Arial" w:cs="Arial"/>
          <w:color w:val="000000" w:themeColor="text1"/>
        </w:rPr>
        <w:t>14</w:t>
      </w:r>
      <w:r w:rsidRPr="005402C1">
        <w:rPr>
          <w:rFonts w:ascii="Arial" w:eastAsia="Arial" w:hAnsi="Arial" w:cs="Arial"/>
          <w:color w:val="000000" w:themeColor="text1"/>
        </w:rPr>
        <w:t xml:space="preserve"> dni roboczych przed rozruchem urządzeń, Wykonawca przedłoży Zamawiającemu i Inwestorowi Zastępczemu harmonogram rozruchu wraz z listą osób, które powinny wziąć w nim udział, ze wskazaniem uprawnień niezbędnych do obsługi urządzeń podlegających rozruchowi).</w:t>
      </w:r>
    </w:p>
    <w:p w14:paraId="4579AE52" w14:textId="0FB6404D" w:rsidR="00D53310" w:rsidRPr="005402C1" w:rsidRDefault="0077205C" w:rsidP="00567E12">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 xml:space="preserve">Zgłaszania do odbioru robót zanikających i ulegających zakryciu. </w:t>
      </w:r>
      <w:bookmarkStart w:id="13" w:name="page13"/>
      <w:bookmarkEnd w:id="13"/>
    </w:p>
    <w:p w14:paraId="68215475" w14:textId="0D23DAFD" w:rsidR="00D53310" w:rsidRPr="005402C1" w:rsidRDefault="0077205C" w:rsidP="00567E12">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lastRenderedPageBreak/>
        <w:t xml:space="preserve">Usunięcia wszelkich wad stwierdzonych podczas odbiorów przeprowadzonych zgodnie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z postanowieniami niniejszej </w:t>
      </w:r>
      <w:r w:rsidR="008E489B" w:rsidRPr="005402C1">
        <w:rPr>
          <w:rFonts w:ascii="Arial" w:eastAsia="Arial" w:hAnsi="Arial" w:cs="Arial"/>
          <w:color w:val="000000" w:themeColor="text1"/>
        </w:rPr>
        <w:t>U</w:t>
      </w:r>
      <w:r w:rsidRPr="005402C1">
        <w:rPr>
          <w:rFonts w:ascii="Arial" w:eastAsia="Arial" w:hAnsi="Arial" w:cs="Arial"/>
          <w:color w:val="000000" w:themeColor="text1"/>
        </w:rPr>
        <w:t>mowy w terminach technicznie i organizacyjnie uzasadnionych, wyznaczonych przez Zamawiającego.</w:t>
      </w:r>
    </w:p>
    <w:p w14:paraId="74FB25C0" w14:textId="35194287" w:rsidR="00D53310" w:rsidRPr="005402C1" w:rsidRDefault="0077205C" w:rsidP="00567E12">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 xml:space="preserve">Przekazania </w:t>
      </w:r>
      <w:r w:rsidR="008E489B" w:rsidRPr="005402C1">
        <w:rPr>
          <w:rFonts w:ascii="Arial" w:eastAsia="Arial" w:hAnsi="Arial" w:cs="Arial"/>
          <w:color w:val="000000" w:themeColor="text1"/>
        </w:rPr>
        <w:t>Zamawiającemu</w:t>
      </w:r>
      <w:r w:rsidRPr="005402C1">
        <w:rPr>
          <w:rFonts w:ascii="Arial" w:eastAsia="Arial" w:hAnsi="Arial" w:cs="Arial"/>
          <w:color w:val="000000" w:themeColor="text1"/>
        </w:rPr>
        <w:t>, podczas odbioru końcowego</w:t>
      </w:r>
      <w:r w:rsidR="0056306A" w:rsidRPr="005402C1">
        <w:rPr>
          <w:rFonts w:ascii="Arial" w:eastAsia="Arial" w:hAnsi="Arial" w:cs="Arial"/>
          <w:color w:val="000000" w:themeColor="text1"/>
        </w:rPr>
        <w:t xml:space="preserve"> </w:t>
      </w:r>
      <w:r w:rsidR="007A64A2" w:rsidRPr="005402C1">
        <w:rPr>
          <w:rFonts w:ascii="Arial" w:eastAsia="Arial" w:hAnsi="Arial" w:cs="Arial"/>
          <w:color w:val="000000" w:themeColor="text1"/>
        </w:rPr>
        <w:t>przedmiotu Umowy</w:t>
      </w:r>
      <w:r w:rsidRPr="005402C1">
        <w:rPr>
          <w:rFonts w:ascii="Arial" w:eastAsia="Arial" w:hAnsi="Arial" w:cs="Arial"/>
          <w:color w:val="000000" w:themeColor="text1"/>
        </w:rPr>
        <w:t>, gwarancji producentów na wbudowane materiały, sprzęt i urządzenia, których okres gwarancji jest dłuższy niż gwarancja Wykonawcy.</w:t>
      </w:r>
    </w:p>
    <w:p w14:paraId="61E435AE" w14:textId="35903C06" w:rsidR="00D53310" w:rsidRPr="005402C1" w:rsidRDefault="0077205C" w:rsidP="001C665E">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 xml:space="preserve">Przekazania </w:t>
      </w:r>
      <w:r w:rsidR="008E489B" w:rsidRPr="005402C1">
        <w:rPr>
          <w:rFonts w:ascii="Arial" w:eastAsia="Arial" w:hAnsi="Arial" w:cs="Arial"/>
          <w:color w:val="000000" w:themeColor="text1"/>
        </w:rPr>
        <w:t>Zamawiającemu</w:t>
      </w:r>
      <w:r w:rsidRPr="005402C1">
        <w:rPr>
          <w:rFonts w:ascii="Arial" w:eastAsia="Arial" w:hAnsi="Arial" w:cs="Arial"/>
          <w:color w:val="000000" w:themeColor="text1"/>
        </w:rPr>
        <w:t>, podczas odbioru końcowego</w:t>
      </w:r>
      <w:r w:rsidR="004F6227" w:rsidRPr="005402C1">
        <w:rPr>
          <w:rFonts w:ascii="Arial" w:eastAsia="Arial" w:hAnsi="Arial" w:cs="Arial"/>
          <w:color w:val="000000" w:themeColor="text1"/>
        </w:rPr>
        <w:t xml:space="preserve"> </w:t>
      </w:r>
      <w:r w:rsidR="007A64A2" w:rsidRPr="005402C1">
        <w:rPr>
          <w:rFonts w:ascii="Arial" w:eastAsia="Arial" w:hAnsi="Arial" w:cs="Arial"/>
          <w:color w:val="000000" w:themeColor="text1"/>
        </w:rPr>
        <w:t>przedmiotu Umowy</w:t>
      </w:r>
      <w:r w:rsidRPr="005402C1">
        <w:rPr>
          <w:rFonts w:ascii="Arial" w:eastAsia="Arial" w:hAnsi="Arial" w:cs="Arial"/>
          <w:color w:val="000000" w:themeColor="text1"/>
        </w:rPr>
        <w:t>, wymaganej przez przepisy prawa charakterystyki energetycznej budynk</w:t>
      </w:r>
      <w:r w:rsidR="00A34C1A" w:rsidRPr="005402C1">
        <w:rPr>
          <w:rFonts w:ascii="Arial" w:eastAsia="Arial" w:hAnsi="Arial" w:cs="Arial"/>
          <w:color w:val="000000" w:themeColor="text1"/>
        </w:rPr>
        <w:t>u</w:t>
      </w:r>
      <w:r w:rsidRPr="005402C1">
        <w:rPr>
          <w:rFonts w:ascii="Arial" w:eastAsia="Arial" w:hAnsi="Arial" w:cs="Arial"/>
          <w:color w:val="000000" w:themeColor="text1"/>
        </w:rPr>
        <w:t>.</w:t>
      </w:r>
    </w:p>
    <w:p w14:paraId="0AEC3998" w14:textId="77777777" w:rsidR="00D53310" w:rsidRPr="005402C1" w:rsidRDefault="0077205C" w:rsidP="001C665E">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Uczestniczenia w przeglądach gwarancyjnych.</w:t>
      </w:r>
    </w:p>
    <w:p w14:paraId="3A53013E" w14:textId="1F6C9B7F" w:rsidR="00D53310" w:rsidRPr="005402C1" w:rsidRDefault="0077205C" w:rsidP="001C665E">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 xml:space="preserve">Udostępnienia terenu budowy innemu Wykonawcy, z którym Zamawiający zawarł odrębną umowę na wykonanie robót, nie objętych przedmiotem niniejszej </w:t>
      </w:r>
      <w:r w:rsidR="00707A31" w:rsidRPr="005402C1">
        <w:rPr>
          <w:rFonts w:ascii="Arial" w:eastAsia="Arial" w:hAnsi="Arial" w:cs="Arial"/>
          <w:color w:val="000000" w:themeColor="text1"/>
        </w:rPr>
        <w:t>U</w:t>
      </w:r>
      <w:r w:rsidRPr="005402C1">
        <w:rPr>
          <w:rFonts w:ascii="Arial" w:eastAsia="Arial" w:hAnsi="Arial" w:cs="Arial"/>
          <w:color w:val="000000" w:themeColor="text1"/>
        </w:rPr>
        <w:t>mowy, a których wykonanie stało się niezbędne do</w:t>
      </w:r>
      <w:r w:rsidR="00E661C7" w:rsidRPr="005402C1">
        <w:rPr>
          <w:rFonts w:ascii="Arial" w:eastAsia="Arial" w:hAnsi="Arial" w:cs="Arial"/>
          <w:color w:val="000000" w:themeColor="text1"/>
        </w:rPr>
        <w:t xml:space="preserve"> prawidłowej realizacji zadania, lub działania obiektów sąsiednich na Drogowym Przejściu Granicznym.</w:t>
      </w:r>
    </w:p>
    <w:p w14:paraId="0E8EB124" w14:textId="77777777" w:rsidR="00D53310" w:rsidRPr="005402C1" w:rsidRDefault="0077205C" w:rsidP="001C665E">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Udostępnienia terenu budowy Zamawiającemu i Wykonawcy, z którym Zamawiający zawarł umowę na dostawę pierwszego wyposażenia.</w:t>
      </w:r>
    </w:p>
    <w:p w14:paraId="758AAF4C" w14:textId="3DA19F32" w:rsidR="00D53310" w:rsidRPr="005402C1" w:rsidRDefault="0077205C" w:rsidP="001C665E">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Zatrudniania pracowników wykonujących na polecenie i pod nadzorem kierownictwa budowy konkretne prace fizyczne, związane z wykonywaniem robót instalacyjno-budowlano-montażowych (robotnicy) na podstawie umowy o pracę</w:t>
      </w:r>
      <w:r w:rsidR="002549F9" w:rsidRPr="005402C1">
        <w:rPr>
          <w:rFonts w:ascii="Arial" w:eastAsia="Arial" w:hAnsi="Arial" w:cs="Arial"/>
          <w:color w:val="000000" w:themeColor="text1"/>
        </w:rPr>
        <w:t>.</w:t>
      </w:r>
    </w:p>
    <w:p w14:paraId="50D5EF9D" w14:textId="48750D50" w:rsidR="00D53310" w:rsidRPr="005402C1" w:rsidRDefault="0077205C" w:rsidP="001C665E">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Arial" w:hAnsi="Arial" w:cs="Arial"/>
          <w:color w:val="000000" w:themeColor="text1"/>
        </w:rPr>
        <w:t>Przeprowadzenia pierwszego szkolenia pracowników przyszłego Użytkownika przejścia granicznego (Zakład Obsługi Przejść Granicznych w Korczowej) oraz służb, sprawujących kontrolę graniczną w zakresie obsługi urządzeń oraz użytkowania budynk</w:t>
      </w:r>
      <w:r w:rsidR="00847415" w:rsidRPr="005402C1">
        <w:rPr>
          <w:rFonts w:ascii="Arial" w:eastAsia="Arial" w:hAnsi="Arial" w:cs="Arial"/>
          <w:color w:val="000000" w:themeColor="text1"/>
        </w:rPr>
        <w:t>u</w:t>
      </w:r>
      <w:r w:rsidRPr="005402C1">
        <w:rPr>
          <w:rFonts w:ascii="Arial" w:eastAsia="Arial" w:hAnsi="Arial" w:cs="Arial"/>
          <w:color w:val="000000" w:themeColor="text1"/>
        </w:rPr>
        <w:t>.</w:t>
      </w:r>
    </w:p>
    <w:p w14:paraId="333D7E87" w14:textId="5C9C4F6F" w:rsidR="002549F9" w:rsidRPr="005402C1" w:rsidRDefault="002549F9" w:rsidP="001C665E">
      <w:pPr>
        <w:numPr>
          <w:ilvl w:val="0"/>
          <w:numId w:val="12"/>
        </w:numPr>
        <w:tabs>
          <w:tab w:val="left" w:pos="424"/>
        </w:tabs>
        <w:spacing w:line="276" w:lineRule="auto"/>
        <w:ind w:left="424" w:hanging="424"/>
        <w:jc w:val="both"/>
        <w:rPr>
          <w:rFonts w:ascii="Arial" w:eastAsia="Times New Roman" w:hAnsi="Arial" w:cs="Arial"/>
          <w:color w:val="000000" w:themeColor="text1"/>
        </w:rPr>
      </w:pPr>
      <w:r w:rsidRPr="005402C1">
        <w:rPr>
          <w:rFonts w:ascii="Arial" w:eastAsia="Times New Roman" w:hAnsi="Arial" w:cs="Arial"/>
          <w:color w:val="000000" w:themeColor="text1"/>
        </w:rPr>
        <w:t xml:space="preserve">Przedstawianie na wniosek Inwestora Zastępczego </w:t>
      </w:r>
      <w:r w:rsidRPr="005402C1">
        <w:rPr>
          <w:rFonts w:ascii="Arial" w:eastAsia="Arial" w:hAnsi="Arial" w:cs="Arial"/>
          <w:color w:val="000000" w:themeColor="text1"/>
        </w:rPr>
        <w:t>ekspertyz, prób lub badań dla prowadzonych robót budowlanych (także elementów robót zakrytych lub wymagających odkrycia) oraz przedkładanie informacji, dokumentów oraz próbek wykorzystywanych do celów budowy: materiałów, wyrobów budowlanych i urządzeń technicznych potwierdzających posiadanie właściwości użytkowych zgodnych z dokumentacją techniczną oraz ich dopuszczenie do stosowania przy wykonywaniu robót budowlanych.</w:t>
      </w:r>
    </w:p>
    <w:p w14:paraId="4538E888" w14:textId="77777777" w:rsidR="002549F9" w:rsidRPr="005402C1" w:rsidRDefault="002549F9" w:rsidP="002549F9">
      <w:pPr>
        <w:tabs>
          <w:tab w:val="left" w:pos="424"/>
        </w:tabs>
        <w:spacing w:line="276" w:lineRule="auto"/>
        <w:jc w:val="both"/>
        <w:rPr>
          <w:rFonts w:ascii="Arial" w:eastAsia="Times New Roman" w:hAnsi="Arial" w:cs="Arial"/>
          <w:color w:val="EE0000"/>
        </w:rPr>
      </w:pPr>
    </w:p>
    <w:p w14:paraId="3A5649FB" w14:textId="77777777" w:rsidR="00D53310" w:rsidRPr="008929AC" w:rsidRDefault="00D53310" w:rsidP="001A1B31">
      <w:pPr>
        <w:spacing w:line="276" w:lineRule="auto"/>
        <w:jc w:val="both"/>
        <w:rPr>
          <w:rFonts w:ascii="Arial" w:hAnsi="Arial" w:cs="Arial"/>
          <w:color w:val="EE0000"/>
        </w:rPr>
      </w:pPr>
    </w:p>
    <w:p w14:paraId="6F13AD7E" w14:textId="27BF0331" w:rsidR="00D53310" w:rsidRPr="008929AC" w:rsidRDefault="0077205C" w:rsidP="00867A43">
      <w:pPr>
        <w:spacing w:line="276" w:lineRule="auto"/>
        <w:ind w:right="16"/>
        <w:jc w:val="center"/>
        <w:rPr>
          <w:rFonts w:ascii="Arial" w:hAnsi="Arial" w:cs="Arial"/>
          <w:color w:val="000000" w:themeColor="text1"/>
        </w:rPr>
      </w:pPr>
      <w:r w:rsidRPr="005402C1">
        <w:rPr>
          <w:rFonts w:ascii="Arial" w:eastAsia="Arial" w:hAnsi="Arial" w:cs="Arial"/>
          <w:b/>
          <w:bCs/>
          <w:color w:val="000000" w:themeColor="text1"/>
        </w:rPr>
        <w:t>§ 7</w:t>
      </w:r>
    </w:p>
    <w:p w14:paraId="66A13C61" w14:textId="3CB9DA56" w:rsidR="001763AC" w:rsidRPr="005402C1" w:rsidRDefault="0077205C" w:rsidP="007A64A2">
      <w:pPr>
        <w:spacing w:line="276" w:lineRule="auto"/>
        <w:ind w:right="16"/>
        <w:jc w:val="center"/>
        <w:rPr>
          <w:rFonts w:ascii="Arial" w:eastAsia="Arial" w:hAnsi="Arial" w:cs="Arial"/>
          <w:b/>
          <w:bCs/>
          <w:color w:val="000000" w:themeColor="text1"/>
        </w:rPr>
      </w:pPr>
      <w:r w:rsidRPr="005402C1">
        <w:rPr>
          <w:rFonts w:ascii="Arial" w:eastAsia="Arial" w:hAnsi="Arial" w:cs="Arial"/>
          <w:b/>
          <w:bCs/>
          <w:color w:val="000000" w:themeColor="text1"/>
        </w:rPr>
        <w:t>Rola i obowiązki Inwestora Zastępczego</w:t>
      </w:r>
    </w:p>
    <w:p w14:paraId="48DB4ED4" w14:textId="06580D4E" w:rsidR="00FB341F" w:rsidRPr="005402C1" w:rsidRDefault="00FB341F" w:rsidP="009358C4">
      <w:pPr>
        <w:numPr>
          <w:ilvl w:val="0"/>
          <w:numId w:val="15"/>
        </w:numPr>
        <w:tabs>
          <w:tab w:val="left" w:pos="40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Zamawiający powołał Inwestora Zastępczego w celu powierzenia mu realizacji określonych uprawnień przysługujących Zamawiającemu na podstawie Umowy, w tym w zakresie zarządzania realizacją </w:t>
      </w:r>
      <w:r w:rsidR="007A64A2" w:rsidRPr="005402C1">
        <w:rPr>
          <w:rFonts w:ascii="Arial" w:eastAsia="Arial" w:hAnsi="Arial" w:cs="Arial"/>
          <w:color w:val="000000" w:themeColor="text1"/>
        </w:rPr>
        <w:t>p</w:t>
      </w:r>
      <w:r w:rsidRPr="005402C1">
        <w:rPr>
          <w:rFonts w:ascii="Arial" w:eastAsia="Arial" w:hAnsi="Arial" w:cs="Arial"/>
          <w:color w:val="000000" w:themeColor="text1"/>
        </w:rPr>
        <w:t xml:space="preserve">rzedmiotu Umowy, nadzoru inwestorskiego nad realizacją robót objętych </w:t>
      </w:r>
      <w:r w:rsidR="007A64A2" w:rsidRPr="005402C1">
        <w:rPr>
          <w:rFonts w:ascii="Arial" w:eastAsia="Arial" w:hAnsi="Arial" w:cs="Arial"/>
          <w:color w:val="000000" w:themeColor="text1"/>
        </w:rPr>
        <w:t>p</w:t>
      </w:r>
      <w:r w:rsidRPr="005402C1">
        <w:rPr>
          <w:rFonts w:ascii="Arial" w:eastAsia="Arial" w:hAnsi="Arial" w:cs="Arial"/>
          <w:color w:val="000000" w:themeColor="text1"/>
        </w:rPr>
        <w:t xml:space="preserve">rzedmiotem Umowy, a także wykonywania innych czynności Zamawiającego określonych w Umowie. </w:t>
      </w:r>
    </w:p>
    <w:p w14:paraId="206BE56C" w14:textId="05E49808" w:rsidR="00FB341F" w:rsidRPr="005402C1" w:rsidRDefault="00FB341F" w:rsidP="009358C4">
      <w:pPr>
        <w:numPr>
          <w:ilvl w:val="0"/>
          <w:numId w:val="15"/>
        </w:numPr>
        <w:tabs>
          <w:tab w:val="left" w:pos="40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Zamawiający powiadomi Wykonawcę o nazwie, adresie i danych kontaktowych personelu Inwestora Zastępczego w terminie 7 dni od zawarcia Umowy. W przypadku zmiany inspektora(-rów), stanowiących personel Inwestora Zastępczego, Zamawiający poinformuje niezwłocznie na piśmie o tym fakcie Wykonawcę i wskaże osoby sprawujące nadzór inwestorski. </w:t>
      </w:r>
    </w:p>
    <w:p w14:paraId="3D5C74A7" w14:textId="40318260" w:rsidR="00D53310" w:rsidRPr="005402C1" w:rsidRDefault="0077205C" w:rsidP="009358C4">
      <w:pPr>
        <w:numPr>
          <w:ilvl w:val="0"/>
          <w:numId w:val="15"/>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Inwestor Zastępczy będzie sprawował obowiązki przypisane mu w </w:t>
      </w:r>
      <w:r w:rsidR="007A64A2" w:rsidRPr="005402C1">
        <w:rPr>
          <w:rFonts w:ascii="Arial" w:eastAsia="Arial" w:hAnsi="Arial" w:cs="Arial"/>
          <w:color w:val="000000" w:themeColor="text1"/>
        </w:rPr>
        <w:t>U</w:t>
      </w:r>
      <w:r w:rsidRPr="005402C1">
        <w:rPr>
          <w:rFonts w:ascii="Arial" w:eastAsia="Arial" w:hAnsi="Arial" w:cs="Arial"/>
          <w:color w:val="000000" w:themeColor="text1"/>
        </w:rPr>
        <w:t xml:space="preserve">mowie oraz wynikające z umowy zawartej pomiędzy Zamawiającym a Inwestorem Zastępczym. Inwestor Zastępczy zarządza i nadzoruje realizację </w:t>
      </w:r>
      <w:r w:rsidR="00A34EF4" w:rsidRPr="005402C1">
        <w:rPr>
          <w:rFonts w:ascii="Arial" w:eastAsia="Arial" w:hAnsi="Arial" w:cs="Arial"/>
          <w:color w:val="000000" w:themeColor="text1"/>
        </w:rPr>
        <w:t>i</w:t>
      </w:r>
      <w:r w:rsidRPr="005402C1">
        <w:rPr>
          <w:rFonts w:ascii="Arial" w:eastAsia="Arial" w:hAnsi="Arial" w:cs="Arial"/>
          <w:color w:val="000000" w:themeColor="text1"/>
        </w:rPr>
        <w:t>nwestycji</w:t>
      </w:r>
      <w:r w:rsidR="00A34EF4" w:rsidRPr="005402C1">
        <w:rPr>
          <w:rFonts w:ascii="Arial" w:eastAsia="Arial" w:hAnsi="Arial" w:cs="Arial"/>
          <w:color w:val="000000" w:themeColor="text1"/>
        </w:rPr>
        <w:t xml:space="preserve"> objętej przedmiotem Umowy</w:t>
      </w:r>
      <w:r w:rsidR="007A64A2" w:rsidRPr="005402C1">
        <w:rPr>
          <w:rFonts w:ascii="Arial" w:eastAsia="Arial" w:hAnsi="Arial" w:cs="Arial"/>
          <w:color w:val="000000" w:themeColor="text1"/>
        </w:rPr>
        <w:t xml:space="preserve"> </w:t>
      </w:r>
      <w:r w:rsidR="00A34EF4" w:rsidRPr="005402C1">
        <w:rPr>
          <w:rFonts w:ascii="Arial" w:eastAsia="Arial" w:hAnsi="Arial" w:cs="Arial"/>
          <w:color w:val="000000" w:themeColor="text1"/>
        </w:rPr>
        <w:t xml:space="preserve">- </w:t>
      </w:r>
      <w:r w:rsidRPr="005402C1">
        <w:rPr>
          <w:rFonts w:ascii="Arial" w:eastAsia="Arial" w:hAnsi="Arial" w:cs="Arial"/>
          <w:color w:val="000000" w:themeColor="text1"/>
        </w:rPr>
        <w:t xml:space="preserve"> przez swoich upoważnionych przedstawicieli.</w:t>
      </w:r>
    </w:p>
    <w:p w14:paraId="18799180" w14:textId="67ADAE73" w:rsidR="00FB341F" w:rsidRPr="005402C1" w:rsidRDefault="00FB341F" w:rsidP="009358C4">
      <w:pPr>
        <w:numPr>
          <w:ilvl w:val="0"/>
          <w:numId w:val="15"/>
        </w:numPr>
        <w:tabs>
          <w:tab w:val="left" w:pos="404"/>
        </w:tabs>
        <w:spacing w:line="276" w:lineRule="auto"/>
        <w:ind w:left="424" w:hanging="424"/>
        <w:jc w:val="both"/>
        <w:rPr>
          <w:rFonts w:ascii="Arial" w:eastAsia="Arial" w:hAnsi="Arial" w:cs="Arial"/>
          <w:color w:val="000000" w:themeColor="text1"/>
        </w:rPr>
      </w:pPr>
      <w:r w:rsidRPr="005402C1">
        <w:rPr>
          <w:rFonts w:ascii="Arial" w:eastAsia="Segoe UI" w:hAnsi="Arial" w:cs="Arial"/>
          <w:color w:val="000000" w:themeColor="text1"/>
          <w:kern w:val="1"/>
        </w:rPr>
        <w:t>Niezależnie od czynności podejmowanych przez Inwestora Zastępczego w toku realizacji Umowy, żadne z jego samodzielnych (to jest bez wyraźnej akceptacji Zamawiającego) działań lub zaniechań nie mogą pociągać za sobą zmiany postanowień Umowy oraz:</w:t>
      </w:r>
    </w:p>
    <w:p w14:paraId="305FA5F5" w14:textId="7A6EB4C6" w:rsidR="00FB341F" w:rsidRPr="005402C1" w:rsidRDefault="00FB341F" w:rsidP="009358C4">
      <w:pPr>
        <w:pStyle w:val="Akapitzlist"/>
        <w:widowControl w:val="0"/>
        <w:numPr>
          <w:ilvl w:val="2"/>
          <w:numId w:val="15"/>
        </w:numPr>
        <w:shd w:val="clear" w:color="auto" w:fill="FFFFFF"/>
        <w:spacing w:after="120" w:line="276" w:lineRule="auto"/>
        <w:jc w:val="both"/>
        <w:rPr>
          <w:rFonts w:ascii="Arial" w:eastAsia="Segoe UI" w:hAnsi="Arial" w:cs="Arial"/>
          <w:color w:val="000000" w:themeColor="text1"/>
          <w:kern w:val="1"/>
        </w:rPr>
      </w:pPr>
      <w:r w:rsidRPr="005402C1">
        <w:rPr>
          <w:rFonts w:ascii="Arial" w:eastAsia="Segoe UI" w:hAnsi="Arial" w:cs="Arial"/>
          <w:color w:val="000000" w:themeColor="text1"/>
          <w:kern w:val="1"/>
        </w:rPr>
        <w:lastRenderedPageBreak/>
        <w:t xml:space="preserve">zwolnienia Wykonawcy z jakiegokolwiek obowiązku, zobowiązania lub odpowiedzialności wynikających z Umowy lub </w:t>
      </w:r>
    </w:p>
    <w:p w14:paraId="4BC3C4BF" w14:textId="18F4F0AF" w:rsidR="00FB341F" w:rsidRPr="005402C1" w:rsidRDefault="00FB341F" w:rsidP="009358C4">
      <w:pPr>
        <w:pStyle w:val="Akapitzlist"/>
        <w:widowControl w:val="0"/>
        <w:numPr>
          <w:ilvl w:val="2"/>
          <w:numId w:val="15"/>
        </w:numPr>
        <w:shd w:val="clear" w:color="auto" w:fill="FFFFFF"/>
        <w:spacing w:line="276" w:lineRule="auto"/>
        <w:jc w:val="both"/>
        <w:rPr>
          <w:rFonts w:ascii="Arial" w:eastAsia="Segoe UI" w:hAnsi="Arial" w:cs="Arial"/>
          <w:color w:val="000000" w:themeColor="text1"/>
          <w:kern w:val="1"/>
        </w:rPr>
      </w:pPr>
      <w:r w:rsidRPr="005402C1">
        <w:rPr>
          <w:rFonts w:ascii="Arial" w:eastAsia="Segoe UI" w:hAnsi="Arial" w:cs="Arial"/>
          <w:color w:val="000000" w:themeColor="text1"/>
          <w:kern w:val="1"/>
        </w:rPr>
        <w:t xml:space="preserve">uznania jakiejkolwiek odpowiedzialności Zamawiającego na podstawie Umowy lub w związku z nią. </w:t>
      </w:r>
    </w:p>
    <w:p w14:paraId="3BFDAB38" w14:textId="41C11171" w:rsidR="00FB341F" w:rsidRPr="005402C1" w:rsidRDefault="00FB341F" w:rsidP="009358C4">
      <w:pPr>
        <w:numPr>
          <w:ilvl w:val="0"/>
          <w:numId w:val="15"/>
        </w:numPr>
        <w:tabs>
          <w:tab w:val="left" w:pos="404"/>
        </w:tabs>
        <w:spacing w:line="276" w:lineRule="auto"/>
        <w:ind w:left="404" w:hanging="404"/>
        <w:jc w:val="both"/>
        <w:rPr>
          <w:rFonts w:ascii="Arial" w:eastAsia="Arial" w:hAnsi="Arial" w:cs="Arial"/>
          <w:color w:val="000000" w:themeColor="text1"/>
        </w:rPr>
      </w:pPr>
      <w:r w:rsidRPr="005402C1">
        <w:rPr>
          <w:rFonts w:ascii="Arial" w:eastAsia="Segoe UI" w:hAnsi="Arial" w:cs="Arial"/>
          <w:color w:val="000000" w:themeColor="text1"/>
          <w:kern w:val="1"/>
        </w:rPr>
        <w:t xml:space="preserve">Na żądanie Inwestora Zastępczego, Wykonawca będzie bez zbędnej zwłoki udzielał Inwestorowi Zastępczemu wszelkich niezbędnych wyjaśnień, przekazywał w sposób wyczerpujący wszelkie informacje dotyczące realizowanych robót. </w:t>
      </w:r>
    </w:p>
    <w:p w14:paraId="348DF189" w14:textId="08CB2415" w:rsidR="00CC790C" w:rsidRPr="005402C1" w:rsidRDefault="00CC790C" w:rsidP="009358C4">
      <w:pPr>
        <w:numPr>
          <w:ilvl w:val="0"/>
          <w:numId w:val="15"/>
        </w:numPr>
        <w:tabs>
          <w:tab w:val="left" w:pos="404"/>
        </w:tabs>
        <w:spacing w:line="276" w:lineRule="auto"/>
        <w:ind w:left="404" w:hanging="404"/>
        <w:jc w:val="both"/>
        <w:rPr>
          <w:rFonts w:ascii="Arial" w:eastAsia="Arial" w:hAnsi="Arial" w:cs="Arial"/>
          <w:color w:val="000000" w:themeColor="text1"/>
        </w:rPr>
      </w:pPr>
      <w:r w:rsidRPr="005402C1">
        <w:rPr>
          <w:rFonts w:ascii="Arial" w:eastAsia="Segoe UI" w:hAnsi="Arial" w:cs="Arial"/>
          <w:color w:val="000000" w:themeColor="text1"/>
          <w:kern w:val="1"/>
        </w:rPr>
        <w:t xml:space="preserve">W przypadku stwierdzenia przez Inwestora Zastępczego nieprzestrzegania zaleceń albo też stwierdzenia, że Wykonawca nie wykonuje przedmiotu Umowy lub wykonuje go </w:t>
      </w:r>
      <w:r w:rsidR="003B69D5" w:rsidRPr="005402C1">
        <w:rPr>
          <w:rFonts w:ascii="Arial" w:eastAsia="Segoe UI" w:hAnsi="Arial" w:cs="Arial"/>
          <w:color w:val="000000" w:themeColor="text1"/>
          <w:kern w:val="1"/>
        </w:rPr>
        <w:br/>
      </w:r>
      <w:r w:rsidRPr="005402C1">
        <w:rPr>
          <w:rFonts w:ascii="Arial" w:eastAsia="Segoe UI" w:hAnsi="Arial" w:cs="Arial"/>
          <w:color w:val="000000" w:themeColor="text1"/>
          <w:kern w:val="1"/>
        </w:rPr>
        <w:t>w sposób nienależyty, In</w:t>
      </w:r>
      <w:r w:rsidR="00673644" w:rsidRPr="005402C1">
        <w:rPr>
          <w:rFonts w:ascii="Arial" w:eastAsia="Segoe UI" w:hAnsi="Arial" w:cs="Arial"/>
          <w:color w:val="000000" w:themeColor="text1"/>
          <w:kern w:val="1"/>
        </w:rPr>
        <w:t>westor Zastępczy</w:t>
      </w:r>
      <w:r w:rsidRPr="005402C1">
        <w:rPr>
          <w:rFonts w:ascii="Arial" w:eastAsia="Segoe UI" w:hAnsi="Arial" w:cs="Arial"/>
          <w:color w:val="000000" w:themeColor="text1"/>
          <w:kern w:val="1"/>
        </w:rPr>
        <w:t xml:space="preserve"> wezwie na piśmie Wykonawcę do zaniechania naruszeń odpowiednio zaleceń, postanowień Umowy lub przepisów prawa i wyznaczy Wykonawcy termin – w razie potrzeby – nakaże usunięcie stwierdzonych wad i usterek. </w:t>
      </w:r>
    </w:p>
    <w:p w14:paraId="4A74C043" w14:textId="0136C009" w:rsidR="00D53310" w:rsidRPr="005402C1" w:rsidRDefault="0077205C" w:rsidP="009358C4">
      <w:pPr>
        <w:numPr>
          <w:ilvl w:val="0"/>
          <w:numId w:val="15"/>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Do zadań Inwestora Zastępczego należy w szczególności:</w:t>
      </w:r>
    </w:p>
    <w:p w14:paraId="1E919D38" w14:textId="46C39A69" w:rsidR="00AE4E9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Zorganizowanie rozpoczęcia procesu budowy, w tym m. in.:</w:t>
      </w:r>
    </w:p>
    <w:p w14:paraId="797AFEB6" w14:textId="3394CB91" w:rsidR="00AE4E90" w:rsidRPr="005402C1" w:rsidRDefault="00AE4E90" w:rsidP="009358C4">
      <w:pPr>
        <w:numPr>
          <w:ilvl w:val="2"/>
          <w:numId w:val="15"/>
        </w:numPr>
        <w:tabs>
          <w:tab w:val="left" w:pos="1284"/>
        </w:tabs>
        <w:spacing w:line="276" w:lineRule="auto"/>
        <w:ind w:left="1284" w:right="20" w:hanging="290"/>
        <w:jc w:val="both"/>
        <w:rPr>
          <w:rFonts w:ascii="Arial" w:eastAsia="Arial" w:hAnsi="Arial" w:cs="Arial"/>
          <w:color w:val="000000" w:themeColor="text1"/>
        </w:rPr>
      </w:pPr>
      <w:r w:rsidRPr="005402C1">
        <w:rPr>
          <w:rFonts w:ascii="Arial" w:eastAsia="Arial" w:hAnsi="Arial" w:cs="Arial"/>
          <w:color w:val="000000" w:themeColor="text1"/>
        </w:rPr>
        <w:t xml:space="preserve">weryfikacja wszystkich dokumentów przekazywanych przez Wykonawcę, niezbędnych do zawiadomienia Organu Nadzoru Budowlanego o rozpoczęciu robót budowlanych oraz </w:t>
      </w:r>
      <w:bookmarkStart w:id="14" w:name="page14"/>
      <w:bookmarkEnd w:id="14"/>
      <w:r w:rsidR="00AE11C5" w:rsidRPr="005402C1">
        <w:rPr>
          <w:rFonts w:ascii="Arial" w:eastAsia="Arial" w:hAnsi="Arial" w:cs="Arial"/>
          <w:color w:val="000000" w:themeColor="text1"/>
        </w:rPr>
        <w:t>mających na celu uzyskanie pozwolenia na użytkowanie/braku sprzeciwu do zgłoszenia zakończenia robót (w przypadku zakresu, który nie wymaga uzyskania pozwolenia na użytkowanie)</w:t>
      </w:r>
    </w:p>
    <w:p w14:paraId="7E8A7BC2" w14:textId="649D602E" w:rsidR="00AE4E90" w:rsidRPr="005402C1" w:rsidRDefault="00997C17" w:rsidP="009358C4">
      <w:pPr>
        <w:numPr>
          <w:ilvl w:val="1"/>
          <w:numId w:val="16"/>
        </w:numPr>
        <w:tabs>
          <w:tab w:val="left" w:pos="1284"/>
        </w:tabs>
        <w:spacing w:line="276" w:lineRule="auto"/>
        <w:ind w:left="1284" w:hanging="290"/>
        <w:jc w:val="both"/>
        <w:rPr>
          <w:rFonts w:ascii="Arial" w:eastAsia="Arial" w:hAnsi="Arial" w:cs="Arial"/>
          <w:color w:val="000000" w:themeColor="text1"/>
        </w:rPr>
      </w:pPr>
      <w:r w:rsidRPr="005402C1">
        <w:rPr>
          <w:rFonts w:ascii="Arial" w:eastAsia="Arial" w:hAnsi="Arial" w:cs="Arial"/>
          <w:color w:val="EE0000"/>
        </w:rPr>
        <w:t xml:space="preserve"> </w:t>
      </w:r>
      <w:r w:rsidRPr="005402C1">
        <w:rPr>
          <w:rFonts w:ascii="Arial" w:eastAsia="Arial" w:hAnsi="Arial" w:cs="Arial"/>
          <w:color w:val="000000" w:themeColor="text1"/>
        </w:rPr>
        <w:t>przekazanie terenu budowy Wykonawcy</w:t>
      </w:r>
      <w:r w:rsidR="00CF50D1" w:rsidRPr="005402C1">
        <w:rPr>
          <w:rFonts w:ascii="Arial" w:eastAsia="Arial" w:hAnsi="Arial" w:cs="Arial"/>
          <w:color w:val="000000" w:themeColor="text1"/>
        </w:rPr>
        <w:t xml:space="preserve"> robót budowlanych</w:t>
      </w:r>
      <w:r w:rsidRPr="005402C1">
        <w:rPr>
          <w:rFonts w:ascii="Arial" w:eastAsia="Arial" w:hAnsi="Arial" w:cs="Arial"/>
          <w:color w:val="000000" w:themeColor="text1"/>
        </w:rPr>
        <w:t xml:space="preserve"> w imieniu Zamawiającego</w:t>
      </w:r>
      <w:r w:rsidR="00541AA7" w:rsidRPr="005402C1">
        <w:rPr>
          <w:rFonts w:ascii="Arial" w:eastAsia="Arial" w:hAnsi="Arial" w:cs="Arial"/>
          <w:color w:val="000000" w:themeColor="text1"/>
        </w:rPr>
        <w:t>,</w:t>
      </w:r>
    </w:p>
    <w:p w14:paraId="21BAB432" w14:textId="77777777" w:rsidR="00AE4E90" w:rsidRPr="005402C1" w:rsidRDefault="00AE4E90" w:rsidP="009358C4">
      <w:pPr>
        <w:numPr>
          <w:ilvl w:val="1"/>
          <w:numId w:val="16"/>
        </w:numPr>
        <w:tabs>
          <w:tab w:val="left" w:pos="1284"/>
        </w:tabs>
        <w:spacing w:line="276" w:lineRule="auto"/>
        <w:ind w:left="1284" w:hanging="290"/>
        <w:jc w:val="both"/>
        <w:rPr>
          <w:rFonts w:ascii="Arial" w:eastAsia="Arial" w:hAnsi="Arial" w:cs="Arial"/>
          <w:color w:val="000000" w:themeColor="text1"/>
        </w:rPr>
      </w:pPr>
      <w:r w:rsidRPr="005402C1">
        <w:rPr>
          <w:rFonts w:ascii="Arial" w:eastAsia="Arial" w:hAnsi="Arial" w:cs="Arial"/>
          <w:color w:val="000000" w:themeColor="text1"/>
        </w:rPr>
        <w:t>współpraca z Wykonawcą w sprawach zapewnienia dostawy mediów na teren budowy (energii elektrycznej, wody i innych mediów niezbędnych do wykonania Inwestycji),</w:t>
      </w:r>
    </w:p>
    <w:p w14:paraId="129F993D" w14:textId="77777777" w:rsidR="00AE4E90" w:rsidRPr="005402C1" w:rsidRDefault="00AE4E90" w:rsidP="009358C4">
      <w:pPr>
        <w:numPr>
          <w:ilvl w:val="1"/>
          <w:numId w:val="16"/>
        </w:numPr>
        <w:tabs>
          <w:tab w:val="left" w:pos="1284"/>
        </w:tabs>
        <w:spacing w:line="276" w:lineRule="auto"/>
        <w:ind w:left="1284" w:hanging="290"/>
        <w:jc w:val="both"/>
        <w:rPr>
          <w:rFonts w:ascii="Arial" w:eastAsia="Arial" w:hAnsi="Arial" w:cs="Arial"/>
          <w:color w:val="000000" w:themeColor="text1"/>
        </w:rPr>
      </w:pPr>
      <w:r w:rsidRPr="005402C1">
        <w:rPr>
          <w:rFonts w:ascii="Arial" w:eastAsia="Arial" w:hAnsi="Arial" w:cs="Arial"/>
          <w:color w:val="000000" w:themeColor="text1"/>
        </w:rPr>
        <w:t>udział w pracach Wykonawcy przy wytyczeniu i wydzieleniu terenu budowy objętego decyzją o pozwoleniu na budowę,</w:t>
      </w:r>
    </w:p>
    <w:p w14:paraId="0FC6800C" w14:textId="77777777" w:rsidR="00AE4E90" w:rsidRPr="005402C1" w:rsidRDefault="00AE4E90" w:rsidP="009358C4">
      <w:pPr>
        <w:numPr>
          <w:ilvl w:val="1"/>
          <w:numId w:val="16"/>
        </w:numPr>
        <w:tabs>
          <w:tab w:val="left" w:pos="1284"/>
        </w:tabs>
        <w:spacing w:line="276" w:lineRule="auto"/>
        <w:ind w:left="1284" w:hanging="290"/>
        <w:jc w:val="both"/>
        <w:rPr>
          <w:rFonts w:ascii="Arial" w:eastAsia="Arial" w:hAnsi="Arial" w:cs="Arial"/>
          <w:color w:val="000000" w:themeColor="text1"/>
        </w:rPr>
      </w:pPr>
      <w:r w:rsidRPr="005402C1">
        <w:rPr>
          <w:rFonts w:ascii="Arial" w:eastAsia="Arial" w:hAnsi="Arial" w:cs="Arial"/>
          <w:color w:val="000000" w:themeColor="text1"/>
        </w:rPr>
        <w:t>stały nadzór nad prowadzonymi pomiarami geodezyjnymi dokonywanymi przez geodetów Wykonawcy oraz przeprowadzenie szczegółowej kontroli pomiarów geodezyjnego wytyczenia i posadowienia obiektów,</w:t>
      </w:r>
    </w:p>
    <w:p w14:paraId="51B05D5C" w14:textId="388A9FD2" w:rsidR="00AE4E90" w:rsidRPr="005402C1" w:rsidRDefault="00AE4E90" w:rsidP="009358C4">
      <w:pPr>
        <w:numPr>
          <w:ilvl w:val="1"/>
          <w:numId w:val="16"/>
        </w:numPr>
        <w:tabs>
          <w:tab w:val="left" w:pos="1284"/>
        </w:tabs>
        <w:spacing w:line="276" w:lineRule="auto"/>
        <w:ind w:left="1284" w:hanging="290"/>
        <w:jc w:val="both"/>
        <w:rPr>
          <w:rFonts w:ascii="Arial" w:eastAsia="Arial" w:hAnsi="Arial" w:cs="Arial"/>
          <w:color w:val="000000" w:themeColor="text1"/>
        </w:rPr>
      </w:pPr>
      <w:r w:rsidRPr="005402C1">
        <w:rPr>
          <w:rFonts w:ascii="Arial" w:eastAsia="Arial" w:hAnsi="Arial" w:cs="Arial"/>
          <w:color w:val="000000" w:themeColor="text1"/>
        </w:rPr>
        <w:t>zapewnienie sprawdzenia przez geologa Wykonawcy warunków gruntowo-wodnych.</w:t>
      </w:r>
    </w:p>
    <w:p w14:paraId="15A1672D" w14:textId="07D6CE14" w:rsidR="00AE4E90" w:rsidRPr="005402C1" w:rsidRDefault="00AE4E90"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Times New Roman" w:hAnsi="Arial" w:cs="Arial"/>
          <w:color w:val="000000" w:themeColor="text1"/>
        </w:rPr>
        <w:t xml:space="preserve">Ustanowienie inspektorów nadzoru we wszystkich koniecznych specjalnościach, zgodnie z przepisami Prawa budowlanego, tak aby zapewnić całościową </w:t>
      </w:r>
      <w:r w:rsidR="003B69D5" w:rsidRPr="005402C1">
        <w:rPr>
          <w:rFonts w:ascii="Arial" w:eastAsia="Times New Roman" w:hAnsi="Arial" w:cs="Arial"/>
          <w:color w:val="000000" w:themeColor="text1"/>
        </w:rPr>
        <w:br/>
      </w:r>
      <w:r w:rsidRPr="005402C1">
        <w:rPr>
          <w:rFonts w:ascii="Arial" w:eastAsia="Times New Roman" w:hAnsi="Arial" w:cs="Arial"/>
          <w:color w:val="000000" w:themeColor="text1"/>
        </w:rPr>
        <w:t>i kompleksową kontrolę robót oraz nadzór nad wszystkimi rodzajami robót (według branż) przewidzianymi do realizacji w ramach Umowy zawartej z Wykonawcą.</w:t>
      </w:r>
    </w:p>
    <w:p w14:paraId="78293015" w14:textId="30D2A34A" w:rsidR="00AE4E90" w:rsidRPr="005402C1" w:rsidRDefault="00AE4E90"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Kontrolowanie całego procesu budowy pod względem zgodności z obowiązującymi przepisami prawa, ze szczególnym zwróceniem uwagi na zapewnienie należytej organizacji budowy w zakresie: bezpieczeństwa i higieny pracy, realizacji planów BIOZ, stanu zabezpieczenia i ochrony mienia, przestrzegania przepisów p.poż</w:t>
      </w:r>
      <w:r w:rsidR="003B69D5" w:rsidRPr="005402C1">
        <w:rPr>
          <w:rFonts w:ascii="Arial" w:eastAsia="Arial" w:hAnsi="Arial" w:cs="Arial"/>
          <w:color w:val="000000" w:themeColor="text1"/>
        </w:rPr>
        <w:t xml:space="preserve">. </w:t>
      </w:r>
      <w:r w:rsidR="003B69D5" w:rsidRPr="005402C1">
        <w:rPr>
          <w:rFonts w:ascii="Arial" w:eastAsia="Arial" w:hAnsi="Arial" w:cs="Arial"/>
          <w:color w:val="000000" w:themeColor="text1"/>
        </w:rPr>
        <w:br/>
      </w:r>
      <w:r w:rsidRPr="005402C1">
        <w:rPr>
          <w:rFonts w:ascii="Arial" w:eastAsia="Arial" w:hAnsi="Arial" w:cs="Arial"/>
          <w:color w:val="000000" w:themeColor="text1"/>
        </w:rPr>
        <w:t>i ochrony środowiska, stanu zachowania dróg dojazdowych, oznakowania itp.</w:t>
      </w:r>
    </w:p>
    <w:p w14:paraId="449BBC08" w14:textId="1BCF2494" w:rsidR="00AE4E90" w:rsidRPr="005402C1" w:rsidRDefault="00AE4E90"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Times New Roman" w:hAnsi="Arial" w:cs="Arial"/>
          <w:color w:val="000000" w:themeColor="text1"/>
        </w:rPr>
        <w:t xml:space="preserve">Stałe kontrolowanie realizacji robót w zakresie zgodności wykonawstwa </w:t>
      </w:r>
      <w:r w:rsidR="003B69D5" w:rsidRPr="005402C1">
        <w:rPr>
          <w:rFonts w:ascii="Arial" w:eastAsia="Times New Roman" w:hAnsi="Arial" w:cs="Arial"/>
          <w:color w:val="000000" w:themeColor="text1"/>
        </w:rPr>
        <w:br/>
      </w:r>
      <w:r w:rsidRPr="005402C1">
        <w:rPr>
          <w:rFonts w:ascii="Arial" w:eastAsia="Times New Roman" w:hAnsi="Arial" w:cs="Arial"/>
          <w:color w:val="000000" w:themeColor="text1"/>
        </w:rPr>
        <w:t xml:space="preserve">z wymaganiami </w:t>
      </w:r>
      <w:r w:rsidR="00FB341F" w:rsidRPr="005402C1">
        <w:rPr>
          <w:rFonts w:ascii="Arial" w:eastAsia="Times New Roman" w:hAnsi="Arial" w:cs="Arial"/>
          <w:color w:val="000000" w:themeColor="text1"/>
        </w:rPr>
        <w:t>Z</w:t>
      </w:r>
      <w:r w:rsidR="007353D0" w:rsidRPr="005402C1">
        <w:rPr>
          <w:rFonts w:ascii="Arial" w:eastAsia="Times New Roman" w:hAnsi="Arial" w:cs="Arial"/>
          <w:color w:val="000000" w:themeColor="text1"/>
        </w:rPr>
        <w:t>a</w:t>
      </w:r>
      <w:r w:rsidRPr="005402C1">
        <w:rPr>
          <w:rFonts w:ascii="Arial" w:eastAsia="Times New Roman" w:hAnsi="Arial" w:cs="Arial"/>
          <w:color w:val="000000" w:themeColor="text1"/>
        </w:rPr>
        <w:t>mawiającego w tym między innymi zawartą umową o wykonanie robót budowlanych, dokumentacją projektową, warunkami technicznymi opisanymi w specyfikacjach technicznych wykonania odbioru robót budowlanych oraz sztuką budowlaną w zakresie rozwiązań funkcjonalno</w:t>
      </w:r>
      <w:r w:rsidR="001E3CCD" w:rsidRPr="005402C1">
        <w:rPr>
          <w:rFonts w:ascii="Arial" w:eastAsia="Times New Roman" w:hAnsi="Arial" w:cs="Arial"/>
          <w:color w:val="000000" w:themeColor="text1"/>
        </w:rPr>
        <w:t>-</w:t>
      </w:r>
      <w:r w:rsidRPr="005402C1">
        <w:rPr>
          <w:rFonts w:ascii="Arial" w:eastAsia="Times New Roman" w:hAnsi="Arial" w:cs="Arial"/>
          <w:color w:val="000000" w:themeColor="text1"/>
        </w:rPr>
        <w:t>użytkowych</w:t>
      </w:r>
      <w:r w:rsidR="001E3CCD" w:rsidRPr="005402C1">
        <w:rPr>
          <w:rFonts w:ascii="Arial" w:eastAsia="Times New Roman" w:hAnsi="Arial" w:cs="Arial"/>
          <w:color w:val="000000" w:themeColor="text1"/>
        </w:rPr>
        <w:t>,</w:t>
      </w:r>
      <w:r w:rsidRPr="005402C1">
        <w:rPr>
          <w:rFonts w:ascii="Arial" w:eastAsia="Times New Roman" w:hAnsi="Arial" w:cs="Arial"/>
          <w:color w:val="000000" w:themeColor="text1"/>
        </w:rPr>
        <w:t xml:space="preserve"> technicznych </w:t>
      </w:r>
      <w:r w:rsidR="003B69D5" w:rsidRPr="005402C1">
        <w:rPr>
          <w:rFonts w:ascii="Arial" w:eastAsia="Times New Roman" w:hAnsi="Arial" w:cs="Arial"/>
          <w:color w:val="000000" w:themeColor="text1"/>
        </w:rPr>
        <w:br/>
      </w:r>
      <w:r w:rsidRPr="005402C1">
        <w:rPr>
          <w:rFonts w:ascii="Arial" w:eastAsia="Times New Roman" w:hAnsi="Arial" w:cs="Arial"/>
          <w:color w:val="000000" w:themeColor="text1"/>
        </w:rPr>
        <w:t>i materiałowych, jakości, trwałości i estetyki wykonania</w:t>
      </w:r>
    </w:p>
    <w:p w14:paraId="28231411" w14:textId="77777777"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bookmarkStart w:id="15" w:name="page15"/>
      <w:bookmarkEnd w:id="15"/>
      <w:r w:rsidRPr="005402C1">
        <w:rPr>
          <w:rFonts w:ascii="Arial" w:eastAsia="Arial" w:hAnsi="Arial" w:cs="Arial"/>
          <w:color w:val="000000" w:themeColor="text1"/>
        </w:rPr>
        <w:t xml:space="preserve">Podejmowanie decyzji w sprawach związanych z interpretacją dokumentacji projektowej, specyfikacji technicznych oraz w sprawach dotyczących wypełniania </w:t>
      </w:r>
      <w:r w:rsidRPr="005402C1">
        <w:rPr>
          <w:rFonts w:ascii="Arial" w:eastAsia="Arial" w:hAnsi="Arial" w:cs="Arial"/>
          <w:color w:val="000000" w:themeColor="text1"/>
        </w:rPr>
        <w:lastRenderedPageBreak/>
        <w:t>warunków umowy przez Wykonawcę, właściwej interpretacji prawnej wszelkich zaistniałych faktów i zdarzeń.</w:t>
      </w:r>
    </w:p>
    <w:p w14:paraId="64C5A85D" w14:textId="74BAFB4F"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Wykonywanie bieżącej kontroli sposobu prowadzenia dziennika budowy i zapisów </w:t>
      </w:r>
      <w:r w:rsidR="003B69D5" w:rsidRPr="005402C1">
        <w:rPr>
          <w:rFonts w:ascii="Arial" w:eastAsia="Arial" w:hAnsi="Arial" w:cs="Arial"/>
          <w:color w:val="000000" w:themeColor="text1"/>
        </w:rPr>
        <w:br/>
      </w:r>
      <w:r w:rsidRPr="005402C1">
        <w:rPr>
          <w:rFonts w:ascii="Arial" w:eastAsia="Arial" w:hAnsi="Arial" w:cs="Arial"/>
          <w:color w:val="000000" w:themeColor="text1"/>
        </w:rPr>
        <w:t>w nim dokonywanych przez osoby do tego upoważnione, a także dokonywanie w nim wpisów stwierdzających wszystkie okoliczności mające znaczenie dla właściwego procesu budowlanego.</w:t>
      </w:r>
    </w:p>
    <w:p w14:paraId="567AE46B" w14:textId="4447F2B8"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Sprawdzanie jakości materiałów i wyrobów budowlanych, a także dostarczanych urządzeń, sprzętów, wyposażenia oraz systemów przewidzianych do wbudowania </w:t>
      </w:r>
      <w:r w:rsidR="003B69D5" w:rsidRPr="005402C1">
        <w:rPr>
          <w:rFonts w:ascii="Arial" w:eastAsia="Arial" w:hAnsi="Arial" w:cs="Arial"/>
          <w:color w:val="000000" w:themeColor="text1"/>
        </w:rPr>
        <w:br/>
      </w:r>
      <w:r w:rsidRPr="005402C1">
        <w:rPr>
          <w:rFonts w:ascii="Arial" w:eastAsia="Arial" w:hAnsi="Arial" w:cs="Arial"/>
          <w:color w:val="000000" w:themeColor="text1"/>
        </w:rPr>
        <w:t>w obiektach budowlanych.</w:t>
      </w:r>
    </w:p>
    <w:p w14:paraId="7DC935D8" w14:textId="0B92C633"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Prowadzenie rejestru Podwykonawców oraz dalszych Podwykonawców robót budowlanych oraz podejmowanie działań kontrolnych i monitoring tych Podwykonawców. Inwestor Zastępczy jest zobowiązany sprawdzać prawidłowość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i kompletność wniosków dotyczących zatwierdzenia Podwykonawców robót budowlanych zgodnie z umową zawartą z Wykonawcą, a w szczególności wartość </w:t>
      </w:r>
      <w:r w:rsidR="003B69D5" w:rsidRPr="005402C1">
        <w:rPr>
          <w:rFonts w:ascii="Arial" w:eastAsia="Arial" w:hAnsi="Arial" w:cs="Arial"/>
          <w:color w:val="000000" w:themeColor="text1"/>
        </w:rPr>
        <w:br/>
      </w:r>
      <w:r w:rsidRPr="005402C1">
        <w:rPr>
          <w:rFonts w:ascii="Arial" w:eastAsia="Arial" w:hAnsi="Arial" w:cs="Arial"/>
          <w:color w:val="000000" w:themeColor="text1"/>
        </w:rPr>
        <w:t>i zakres rzeczowy wykonywanych prac przez tych Podwykonawców.</w:t>
      </w:r>
    </w:p>
    <w:p w14:paraId="0D8F5F3E" w14:textId="472368F0"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Prowadzenie rozliczeń związanych ze składanymi wnioskami Podwykonawców </w:t>
      </w:r>
      <w:r w:rsidR="003B69D5" w:rsidRPr="005402C1">
        <w:rPr>
          <w:rFonts w:ascii="Arial" w:eastAsia="Arial" w:hAnsi="Arial" w:cs="Arial"/>
          <w:color w:val="000000" w:themeColor="text1"/>
        </w:rPr>
        <w:br/>
      </w:r>
      <w:r w:rsidRPr="005402C1">
        <w:rPr>
          <w:rFonts w:ascii="Arial" w:eastAsia="Arial" w:hAnsi="Arial" w:cs="Arial"/>
          <w:color w:val="000000" w:themeColor="text1"/>
        </w:rPr>
        <w:t>i dalszych Podwykonawców robót budowlanych o dokonanie finansowego zaspokojenia tych podmiotów, w przypadku</w:t>
      </w:r>
      <w:r w:rsidR="003B69D5" w:rsidRPr="005402C1">
        <w:rPr>
          <w:rFonts w:ascii="Arial" w:eastAsia="Arial" w:hAnsi="Arial" w:cs="Arial"/>
          <w:color w:val="000000" w:themeColor="text1"/>
        </w:rPr>
        <w:t>,</w:t>
      </w:r>
      <w:r w:rsidRPr="005402C1">
        <w:rPr>
          <w:rFonts w:ascii="Arial" w:eastAsia="Arial" w:hAnsi="Arial" w:cs="Arial"/>
          <w:color w:val="000000" w:themeColor="text1"/>
        </w:rPr>
        <w:t xml:space="preserve"> gdyby należności tych podmiotów nie zostały przez Wykonawcę uregulowane.</w:t>
      </w:r>
    </w:p>
    <w:p w14:paraId="50457F6D" w14:textId="24356A86"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Sprawdzanie, czy stosowane przez Wykonawcę, Podwykonawcę oraz dalszych Podwykonawców materiały i wyroby budowlane, a także dostarczane urządzenia, sprzęt, wyposażenie oraz systemy są dopuszczone do obrotu i stosowania </w:t>
      </w:r>
      <w:r w:rsidR="003B69D5" w:rsidRPr="005402C1">
        <w:rPr>
          <w:rFonts w:ascii="Arial" w:eastAsia="Arial" w:hAnsi="Arial" w:cs="Arial"/>
          <w:color w:val="000000" w:themeColor="text1"/>
        </w:rPr>
        <w:br/>
      </w:r>
      <w:r w:rsidRPr="005402C1">
        <w:rPr>
          <w:rFonts w:ascii="Arial" w:eastAsia="Arial" w:hAnsi="Arial" w:cs="Arial"/>
          <w:color w:val="000000" w:themeColor="text1"/>
        </w:rPr>
        <w:t>w budownictwie, zgodnie z obowiązującym prawem budowlanym oraz innymi przepisami.</w:t>
      </w:r>
    </w:p>
    <w:p w14:paraId="15365164" w14:textId="16942069"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Kontrola dokumentów dołączanych do wystąpień </w:t>
      </w:r>
      <w:r w:rsidR="00673644" w:rsidRPr="005402C1">
        <w:rPr>
          <w:rFonts w:ascii="Arial" w:eastAsia="Arial" w:hAnsi="Arial" w:cs="Arial"/>
          <w:color w:val="000000" w:themeColor="text1"/>
        </w:rPr>
        <w:t>K</w:t>
      </w:r>
      <w:r w:rsidRPr="005402C1">
        <w:rPr>
          <w:rFonts w:ascii="Arial" w:eastAsia="Arial" w:hAnsi="Arial" w:cs="Arial"/>
          <w:color w:val="000000" w:themeColor="text1"/>
        </w:rPr>
        <w:t xml:space="preserve">ierownika </w:t>
      </w:r>
      <w:r w:rsidR="00673644" w:rsidRPr="005402C1">
        <w:rPr>
          <w:rFonts w:ascii="Arial" w:eastAsia="Arial" w:hAnsi="Arial" w:cs="Arial"/>
          <w:color w:val="000000" w:themeColor="text1"/>
        </w:rPr>
        <w:t>B</w:t>
      </w:r>
      <w:r w:rsidRPr="005402C1">
        <w:rPr>
          <w:rFonts w:ascii="Arial" w:eastAsia="Arial" w:hAnsi="Arial" w:cs="Arial"/>
          <w:color w:val="000000" w:themeColor="text1"/>
        </w:rPr>
        <w:t>udowy, potwierdzających dopuszczenie materiałów i wyrobów budowlanych, urządzeń, sprzętu, wyposażenia oraz systemów, do obrotu i stosowania w budownictwie, oraz ich akceptacja (zatwierdzanie) w formie papierowej, jako tzw. Karty Zatwierdzeń sporządzone dla materiałów, urządzeń i wyrobów budowlanych przeznaczonych do wbudowania.</w:t>
      </w:r>
    </w:p>
    <w:p w14:paraId="420E2C58" w14:textId="347D962E"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Sprawdzanie jakości wszystkich wykonywanych elementów robót budowlanych oraz potwierdzanie prawidłowości ich wykonania, osiągnięcia zakładanych parametrów </w:t>
      </w:r>
      <w:r w:rsidR="003B69D5" w:rsidRPr="005402C1">
        <w:rPr>
          <w:rFonts w:ascii="Arial" w:eastAsia="Arial" w:hAnsi="Arial" w:cs="Arial"/>
          <w:color w:val="000000" w:themeColor="text1"/>
        </w:rPr>
        <w:br/>
      </w:r>
      <w:r w:rsidRPr="005402C1">
        <w:rPr>
          <w:rFonts w:ascii="Arial" w:eastAsia="Arial" w:hAnsi="Arial" w:cs="Arial"/>
          <w:color w:val="000000" w:themeColor="text1"/>
        </w:rPr>
        <w:t>i właściwości wraz z oceną ich bezpieczeństwa w eksploatacji i użytkowaniu.</w:t>
      </w:r>
    </w:p>
    <w:p w14:paraId="760CE4F7" w14:textId="4A7853F0"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Kontrola oraz odbiór robót związanych z wykonywaniem poszczególnych warstw podłoża i potwierdzanie tego faktu stosownymi wpisami w </w:t>
      </w:r>
      <w:r w:rsidR="00585FBE" w:rsidRPr="005402C1">
        <w:rPr>
          <w:rFonts w:ascii="Arial" w:eastAsia="Arial" w:hAnsi="Arial" w:cs="Arial"/>
          <w:color w:val="000000" w:themeColor="text1"/>
        </w:rPr>
        <w:t>D</w:t>
      </w:r>
      <w:r w:rsidRPr="005402C1">
        <w:rPr>
          <w:rFonts w:ascii="Arial" w:eastAsia="Arial" w:hAnsi="Arial" w:cs="Arial"/>
          <w:color w:val="000000" w:themeColor="text1"/>
        </w:rPr>
        <w:t xml:space="preserve">zienniku </w:t>
      </w:r>
      <w:r w:rsidR="00585FBE" w:rsidRPr="005402C1">
        <w:rPr>
          <w:rFonts w:ascii="Arial" w:eastAsia="Arial" w:hAnsi="Arial" w:cs="Arial"/>
          <w:color w:val="000000" w:themeColor="text1"/>
        </w:rPr>
        <w:t>B</w:t>
      </w:r>
      <w:r w:rsidRPr="005402C1">
        <w:rPr>
          <w:rFonts w:ascii="Arial" w:eastAsia="Arial" w:hAnsi="Arial" w:cs="Arial"/>
          <w:color w:val="000000" w:themeColor="text1"/>
        </w:rPr>
        <w:t>udowy.</w:t>
      </w:r>
    </w:p>
    <w:p w14:paraId="3A299305" w14:textId="16D37324"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Sprawdzanie w sposób szczególny jakości robót zanikających i ulegających zakryciu oraz dokonywanie odbiorów tych robót przy udziale </w:t>
      </w:r>
      <w:r w:rsidR="00BB3603" w:rsidRPr="005402C1">
        <w:rPr>
          <w:rFonts w:ascii="Arial" w:eastAsia="Arial" w:hAnsi="Arial" w:cs="Arial"/>
          <w:color w:val="000000" w:themeColor="text1"/>
        </w:rPr>
        <w:t>K</w:t>
      </w:r>
      <w:r w:rsidRPr="005402C1">
        <w:rPr>
          <w:rFonts w:ascii="Arial" w:eastAsia="Arial" w:hAnsi="Arial" w:cs="Arial"/>
          <w:color w:val="000000" w:themeColor="text1"/>
        </w:rPr>
        <w:t xml:space="preserve">ierownika </w:t>
      </w:r>
      <w:r w:rsidR="00BB3603" w:rsidRPr="005402C1">
        <w:rPr>
          <w:rFonts w:ascii="Arial" w:eastAsia="Arial" w:hAnsi="Arial" w:cs="Arial"/>
          <w:color w:val="000000" w:themeColor="text1"/>
        </w:rPr>
        <w:t>B</w:t>
      </w:r>
      <w:r w:rsidRPr="005402C1">
        <w:rPr>
          <w:rFonts w:ascii="Arial" w:eastAsia="Arial" w:hAnsi="Arial" w:cs="Arial"/>
          <w:color w:val="000000" w:themeColor="text1"/>
        </w:rPr>
        <w:t>udowy i kierownika robót podwykonawcy</w:t>
      </w:r>
      <w:r w:rsidR="00963485" w:rsidRPr="005402C1">
        <w:rPr>
          <w:rFonts w:ascii="Arial" w:eastAsia="Arial" w:hAnsi="Arial" w:cs="Arial"/>
          <w:color w:val="000000" w:themeColor="text1"/>
        </w:rPr>
        <w:t>, jeżeli roboty były wykonywane przy udziale Podwykonawcy</w:t>
      </w:r>
      <w:r w:rsidRPr="005402C1">
        <w:rPr>
          <w:rFonts w:ascii="Arial" w:eastAsia="Arial" w:hAnsi="Arial" w:cs="Arial"/>
          <w:color w:val="000000" w:themeColor="text1"/>
        </w:rPr>
        <w:t>.</w:t>
      </w:r>
    </w:p>
    <w:p w14:paraId="592B82C4" w14:textId="77777777"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bookmarkStart w:id="16" w:name="page16"/>
      <w:bookmarkEnd w:id="16"/>
      <w:r w:rsidRPr="005402C1">
        <w:rPr>
          <w:rFonts w:ascii="Arial" w:eastAsia="Arial" w:hAnsi="Arial" w:cs="Arial"/>
          <w:color w:val="000000" w:themeColor="text1"/>
        </w:rPr>
        <w:t>Opiniowanie przedkładanych koncepcji proponowanych do wprowadzenia rozwiązań zamiennych w stosunku do przewidzianych w dokumentacji projektowej – w zakresie materiałów, konstrukcji, systemów, urządzeń, sprzętu, wyposażenia, rozwiązań technicznych, technologicznych i użytkowych, jednak o jakości i standardzie nie niższym niż przewidziano w dokumentacji projektowej.</w:t>
      </w:r>
    </w:p>
    <w:p w14:paraId="5FD5A975" w14:textId="2287CA90"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Kontrolowanie zgodności realizacji inwestycji z postanowieniami zawartej umowy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z Wykonawcą, w szczególności z Harmonogramem </w:t>
      </w:r>
      <w:r w:rsidR="00E936C3" w:rsidRPr="005402C1">
        <w:rPr>
          <w:rFonts w:ascii="Arial" w:eastAsia="Arial" w:hAnsi="Arial" w:cs="Arial"/>
          <w:color w:val="000000" w:themeColor="text1"/>
        </w:rPr>
        <w:t>R</w:t>
      </w:r>
      <w:r w:rsidRPr="005402C1">
        <w:rPr>
          <w:rFonts w:ascii="Arial" w:eastAsia="Arial" w:hAnsi="Arial" w:cs="Arial"/>
          <w:color w:val="000000" w:themeColor="text1"/>
        </w:rPr>
        <w:t>zeczowo-</w:t>
      </w:r>
      <w:r w:rsidR="00E936C3" w:rsidRPr="005402C1">
        <w:rPr>
          <w:rFonts w:ascii="Arial" w:eastAsia="Arial" w:hAnsi="Arial" w:cs="Arial"/>
          <w:color w:val="000000" w:themeColor="text1"/>
        </w:rPr>
        <w:t>F</w:t>
      </w:r>
      <w:r w:rsidRPr="005402C1">
        <w:rPr>
          <w:rFonts w:ascii="Arial" w:eastAsia="Arial" w:hAnsi="Arial" w:cs="Arial"/>
          <w:color w:val="000000" w:themeColor="text1"/>
        </w:rPr>
        <w:t>inansowym.</w:t>
      </w:r>
    </w:p>
    <w:p w14:paraId="0D5E33D0" w14:textId="77777777"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Potwierdzanie faktycznie (fizycznie) wykonanych ilości i elementów robót budowlanych podlegających odbiorowi częściowemu wraz z oszacowaniem </w:t>
      </w:r>
      <w:r w:rsidRPr="005402C1">
        <w:rPr>
          <w:rFonts w:ascii="Arial" w:eastAsia="Arial" w:hAnsi="Arial" w:cs="Arial"/>
          <w:color w:val="000000" w:themeColor="text1"/>
        </w:rPr>
        <w:lastRenderedPageBreak/>
        <w:t>wykonanego zakresu rzeczowego i finansowego oraz określanie procentowego stopnia ich zaawansowania.</w:t>
      </w:r>
    </w:p>
    <w:p w14:paraId="71F673F9" w14:textId="4E72C67C"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Sporządzanie w porozumieniu z Zamawiającym i </w:t>
      </w:r>
      <w:r w:rsidR="00BB3603" w:rsidRPr="005402C1">
        <w:rPr>
          <w:rFonts w:ascii="Arial" w:eastAsia="Arial" w:hAnsi="Arial" w:cs="Arial"/>
          <w:color w:val="000000" w:themeColor="text1"/>
        </w:rPr>
        <w:t>K</w:t>
      </w:r>
      <w:r w:rsidRPr="005402C1">
        <w:rPr>
          <w:rFonts w:ascii="Arial" w:eastAsia="Arial" w:hAnsi="Arial" w:cs="Arial"/>
          <w:color w:val="000000" w:themeColor="text1"/>
        </w:rPr>
        <w:t xml:space="preserve">ierownikiem </w:t>
      </w:r>
      <w:r w:rsidR="00BB3603" w:rsidRPr="005402C1">
        <w:rPr>
          <w:rFonts w:ascii="Arial" w:eastAsia="Arial" w:hAnsi="Arial" w:cs="Arial"/>
          <w:color w:val="000000" w:themeColor="text1"/>
        </w:rPr>
        <w:t>B</w:t>
      </w:r>
      <w:r w:rsidRPr="005402C1">
        <w:rPr>
          <w:rFonts w:ascii="Arial" w:eastAsia="Arial" w:hAnsi="Arial" w:cs="Arial"/>
          <w:color w:val="000000" w:themeColor="text1"/>
        </w:rPr>
        <w:t xml:space="preserve">udowy protokołów odbiorów częściowych oraz ich akceptowanie pod względem rzeczowym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i finansowym w zakresie zgodności z Harmonogramem </w:t>
      </w:r>
      <w:r w:rsidR="00B3619C" w:rsidRPr="005402C1">
        <w:rPr>
          <w:rFonts w:ascii="Arial" w:eastAsia="Arial" w:hAnsi="Arial" w:cs="Arial"/>
          <w:color w:val="000000" w:themeColor="text1"/>
        </w:rPr>
        <w:t>R</w:t>
      </w:r>
      <w:r w:rsidRPr="005402C1">
        <w:rPr>
          <w:rFonts w:ascii="Arial" w:eastAsia="Arial" w:hAnsi="Arial" w:cs="Arial"/>
          <w:color w:val="000000" w:themeColor="text1"/>
        </w:rPr>
        <w:t>zeczowo-</w:t>
      </w:r>
      <w:r w:rsidR="00B3619C" w:rsidRPr="005402C1">
        <w:rPr>
          <w:rFonts w:ascii="Arial" w:eastAsia="Arial" w:hAnsi="Arial" w:cs="Arial"/>
          <w:color w:val="000000" w:themeColor="text1"/>
        </w:rPr>
        <w:t>F</w:t>
      </w:r>
      <w:r w:rsidRPr="005402C1">
        <w:rPr>
          <w:rFonts w:ascii="Arial" w:eastAsia="Arial" w:hAnsi="Arial" w:cs="Arial"/>
          <w:color w:val="000000" w:themeColor="text1"/>
        </w:rPr>
        <w:t>inansowym.</w:t>
      </w:r>
    </w:p>
    <w:p w14:paraId="2C3EFC64" w14:textId="6A50C32D"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Wydawanie Kierownikowi Budowy poleceń, potwierdzonych wpisem do </w:t>
      </w:r>
      <w:r w:rsidR="00585FBE" w:rsidRPr="005402C1">
        <w:rPr>
          <w:rFonts w:ascii="Arial" w:eastAsia="Arial" w:hAnsi="Arial" w:cs="Arial"/>
          <w:color w:val="000000" w:themeColor="text1"/>
        </w:rPr>
        <w:t>D</w:t>
      </w:r>
      <w:r w:rsidRPr="005402C1">
        <w:rPr>
          <w:rFonts w:ascii="Arial" w:eastAsia="Arial" w:hAnsi="Arial" w:cs="Arial"/>
          <w:color w:val="000000" w:themeColor="text1"/>
        </w:rPr>
        <w:t xml:space="preserve">ziennika </w:t>
      </w:r>
      <w:r w:rsidR="00585FBE" w:rsidRPr="005402C1">
        <w:rPr>
          <w:rFonts w:ascii="Arial" w:eastAsia="Arial" w:hAnsi="Arial" w:cs="Arial"/>
          <w:color w:val="000000" w:themeColor="text1"/>
        </w:rPr>
        <w:t>B</w:t>
      </w:r>
      <w:r w:rsidRPr="005402C1">
        <w:rPr>
          <w:rFonts w:ascii="Arial" w:eastAsia="Arial" w:hAnsi="Arial" w:cs="Arial"/>
          <w:color w:val="000000" w:themeColor="text1"/>
        </w:rPr>
        <w:t>udowy, dotyczących:</w:t>
      </w:r>
    </w:p>
    <w:p w14:paraId="2099ECEE" w14:textId="1736BE4E" w:rsidR="00E31479" w:rsidRPr="005402C1" w:rsidRDefault="00E31479" w:rsidP="001C665E">
      <w:pPr>
        <w:pStyle w:val="Akapitzlist"/>
        <w:numPr>
          <w:ilvl w:val="2"/>
          <w:numId w:val="15"/>
        </w:numPr>
        <w:tabs>
          <w:tab w:val="left" w:pos="1400"/>
        </w:tabs>
        <w:spacing w:line="276" w:lineRule="auto"/>
        <w:ind w:left="1276" w:hanging="283"/>
        <w:jc w:val="both"/>
        <w:rPr>
          <w:rFonts w:ascii="Arial" w:eastAsia="Arial" w:hAnsi="Arial" w:cs="Arial"/>
          <w:color w:val="000000" w:themeColor="text1"/>
        </w:rPr>
      </w:pPr>
      <w:r w:rsidRPr="005402C1">
        <w:rPr>
          <w:rFonts w:ascii="Arial" w:eastAsia="Arial" w:hAnsi="Arial" w:cs="Arial"/>
          <w:color w:val="000000" w:themeColor="text1"/>
        </w:rPr>
        <w:t>jakości i estetyki oraz ilości wykonywanych robót,</w:t>
      </w:r>
    </w:p>
    <w:p w14:paraId="4C233177" w14:textId="77777777" w:rsidR="00E31479" w:rsidRPr="005402C1" w:rsidRDefault="00E31479" w:rsidP="001C665E">
      <w:pPr>
        <w:pStyle w:val="Akapitzlist"/>
        <w:numPr>
          <w:ilvl w:val="2"/>
          <w:numId w:val="15"/>
        </w:numPr>
        <w:tabs>
          <w:tab w:val="left" w:pos="1400"/>
        </w:tabs>
        <w:spacing w:line="276" w:lineRule="auto"/>
        <w:ind w:left="1276" w:hanging="283"/>
        <w:jc w:val="both"/>
        <w:rPr>
          <w:rFonts w:ascii="Arial" w:eastAsia="Arial" w:hAnsi="Arial" w:cs="Arial"/>
          <w:color w:val="000000" w:themeColor="text1"/>
        </w:rPr>
      </w:pPr>
      <w:r w:rsidRPr="005402C1">
        <w:rPr>
          <w:rFonts w:ascii="Arial" w:eastAsia="Arial" w:hAnsi="Arial" w:cs="Arial"/>
          <w:color w:val="000000" w:themeColor="text1"/>
        </w:rPr>
        <w:t>usunięcia stwierdzonych nieprawidłowości lub zagrożeń,</w:t>
      </w:r>
    </w:p>
    <w:p w14:paraId="78F66BFE" w14:textId="79BD719D" w:rsidR="00E31479" w:rsidRPr="005402C1" w:rsidRDefault="00E31479" w:rsidP="001C665E">
      <w:pPr>
        <w:pStyle w:val="Akapitzlist"/>
        <w:numPr>
          <w:ilvl w:val="2"/>
          <w:numId w:val="15"/>
        </w:numPr>
        <w:tabs>
          <w:tab w:val="left" w:pos="1400"/>
        </w:tabs>
        <w:spacing w:line="276" w:lineRule="auto"/>
        <w:ind w:left="1276" w:hanging="283"/>
        <w:jc w:val="both"/>
        <w:rPr>
          <w:rFonts w:ascii="Arial" w:eastAsia="Arial" w:hAnsi="Arial" w:cs="Arial"/>
          <w:color w:val="000000" w:themeColor="text1"/>
        </w:rPr>
      </w:pPr>
      <w:r w:rsidRPr="005402C1">
        <w:rPr>
          <w:rFonts w:ascii="Arial" w:eastAsia="Arial" w:hAnsi="Arial" w:cs="Arial"/>
          <w:color w:val="000000" w:themeColor="text1"/>
        </w:rPr>
        <w:t>utrzymywania w należytym porządku, stanie i czystości użytkowanych nieruchomości i dróg komunikacyjnych, oraz innych poleceń – mających zapewnić prawidłowe i należyte wykonanie robót budowlanych.</w:t>
      </w:r>
    </w:p>
    <w:p w14:paraId="6B7FB17B" w14:textId="77777777" w:rsidR="00E31479" w:rsidRPr="005402C1" w:rsidRDefault="00E31479"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Wydawanie Kierownikowi Budowy poleceń dotyczących: przedstawienia ekspertyz, prób lub badań dla prowadzonych robót budowlanych (także elementów robót zakrytych lub wymagających odkrycia) oraz przedkładania informacji, dokumentów oraz próbek wykorzystywanych do celów budowy: materiałów, wyrobów budowlanych i urządzeń technicznych potwierdzających posiadanie właściwości użytkowych zgodnych z dokumentacją techniczną oraz ich dopuszczenie do stosowania przy wykonywaniu robót budowlanych.</w:t>
      </w:r>
    </w:p>
    <w:p w14:paraId="5536898C" w14:textId="74BCC32D"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Żądanie od Kierownika Budowy </w:t>
      </w:r>
      <w:r w:rsidR="00B3619C" w:rsidRPr="005402C1">
        <w:rPr>
          <w:rFonts w:ascii="Arial" w:eastAsia="Arial" w:hAnsi="Arial" w:cs="Arial"/>
          <w:color w:val="000000" w:themeColor="text1"/>
        </w:rPr>
        <w:t xml:space="preserve">(Wykonawcy) </w:t>
      </w:r>
      <w:r w:rsidRPr="005402C1">
        <w:rPr>
          <w:rFonts w:ascii="Arial" w:eastAsia="Arial" w:hAnsi="Arial" w:cs="Arial"/>
          <w:color w:val="000000" w:themeColor="text1"/>
        </w:rPr>
        <w:t>dokonania poprawek bądź ponownego wykonania wadliwie wykonanych robót.</w:t>
      </w:r>
    </w:p>
    <w:p w14:paraId="5D4500AE" w14:textId="2DA926A0"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Wstrzymanie prowadzenia dalszych robót budowlanych w przypadku, gdyby ich kontynuacja mogła wywołać zagrożenie bądź spowodować niedopuszczalną niezgodność z projektem lub pozwoleniem na budowę.</w:t>
      </w:r>
    </w:p>
    <w:p w14:paraId="70172925" w14:textId="50F73821" w:rsidR="00D53310" w:rsidRPr="005402C1" w:rsidRDefault="0077205C" w:rsidP="009358C4">
      <w:pPr>
        <w:numPr>
          <w:ilvl w:val="1"/>
          <w:numId w:val="15"/>
        </w:numPr>
        <w:tabs>
          <w:tab w:val="left" w:pos="924"/>
        </w:tabs>
        <w:spacing w:line="276" w:lineRule="auto"/>
        <w:ind w:left="924" w:hanging="499"/>
        <w:jc w:val="both"/>
        <w:rPr>
          <w:rFonts w:ascii="Arial" w:eastAsia="Times New Roman" w:hAnsi="Arial" w:cs="Arial"/>
          <w:color w:val="000000" w:themeColor="text1"/>
        </w:rPr>
      </w:pPr>
      <w:r w:rsidRPr="005402C1">
        <w:rPr>
          <w:rFonts w:ascii="Arial" w:eastAsia="Arial" w:hAnsi="Arial" w:cs="Arial"/>
          <w:color w:val="000000" w:themeColor="text1"/>
        </w:rPr>
        <w:t xml:space="preserve">Uczestniczenie we wszystkich kontrolach, testach, badaniach, próbach, sprawdzeniach i pomiarach oraz odbiorach technicznych – określonych prawem oraz przepisami szczegółowymi, dotyczących: wykonanych robót budowlanych </w:t>
      </w:r>
      <w:r w:rsidR="003B69D5" w:rsidRPr="005402C1">
        <w:rPr>
          <w:rFonts w:ascii="Arial" w:eastAsia="Arial" w:hAnsi="Arial" w:cs="Arial"/>
          <w:color w:val="000000" w:themeColor="text1"/>
        </w:rPr>
        <w:br/>
      </w:r>
      <w:r w:rsidRPr="005402C1">
        <w:rPr>
          <w:rFonts w:ascii="Arial" w:eastAsia="Arial" w:hAnsi="Arial" w:cs="Arial"/>
          <w:color w:val="000000" w:themeColor="text1"/>
        </w:rPr>
        <w:t>i instalacyjnych oraz w uruchomieniach wykonanych sieci, instalacji, w rozruchach zamontowanych urządzeń i systemów, a także w kontroli przewodów kominowych, jak również potwierdzanie poprawności ich wykonania i poprawności uzyskanych wyników.</w:t>
      </w:r>
    </w:p>
    <w:p w14:paraId="5D677734" w14:textId="2F421E78" w:rsidR="00D53310" w:rsidRPr="008929AC" w:rsidRDefault="0077205C" w:rsidP="009358C4">
      <w:pPr>
        <w:numPr>
          <w:ilvl w:val="1"/>
          <w:numId w:val="15"/>
        </w:numPr>
        <w:tabs>
          <w:tab w:val="left" w:pos="924"/>
        </w:tabs>
        <w:spacing w:line="276" w:lineRule="auto"/>
        <w:ind w:left="960" w:hanging="499"/>
        <w:jc w:val="both"/>
        <w:rPr>
          <w:rFonts w:ascii="Arial" w:hAnsi="Arial" w:cs="Arial"/>
          <w:color w:val="000000" w:themeColor="text1"/>
        </w:rPr>
      </w:pPr>
      <w:r w:rsidRPr="005402C1">
        <w:rPr>
          <w:rFonts w:ascii="Arial" w:eastAsia="Arial" w:hAnsi="Arial" w:cs="Arial"/>
          <w:color w:val="000000" w:themeColor="text1"/>
        </w:rPr>
        <w:t>Inicjowanie, organizowanie oraz prowadzenie w porozumieniu z kierownikiem budowy narad koordynacyjnych na budowie /tzw. Rady Budowy/ w terminach</w:t>
      </w:r>
      <w:r w:rsidR="00E31479" w:rsidRPr="005402C1">
        <w:rPr>
          <w:rFonts w:ascii="Arial" w:eastAsia="Arial" w:hAnsi="Arial" w:cs="Arial"/>
          <w:color w:val="000000" w:themeColor="text1"/>
        </w:rPr>
        <w:t xml:space="preserve"> </w:t>
      </w:r>
      <w:bookmarkStart w:id="17" w:name="page17"/>
      <w:bookmarkEnd w:id="17"/>
      <w:r w:rsidRPr="005402C1">
        <w:rPr>
          <w:rFonts w:ascii="Arial" w:eastAsia="Arial" w:hAnsi="Arial" w:cs="Arial"/>
          <w:color w:val="000000" w:themeColor="text1"/>
        </w:rPr>
        <w:t>uzgodnionych z Zamawiającym, co najmniej dwa razy w miesiącu oraz sporządzanie protokołów z tych narad.</w:t>
      </w:r>
    </w:p>
    <w:p w14:paraId="05260E74" w14:textId="37312687" w:rsidR="00D53310" w:rsidRPr="008929AC" w:rsidRDefault="0077205C" w:rsidP="009358C4">
      <w:pPr>
        <w:numPr>
          <w:ilvl w:val="1"/>
          <w:numId w:val="15"/>
        </w:numPr>
        <w:tabs>
          <w:tab w:val="left" w:pos="924"/>
        </w:tabs>
        <w:spacing w:line="276" w:lineRule="auto"/>
        <w:ind w:left="960" w:hanging="499"/>
        <w:jc w:val="both"/>
        <w:rPr>
          <w:rFonts w:ascii="Arial" w:hAnsi="Arial" w:cs="Arial"/>
          <w:color w:val="000000" w:themeColor="text1"/>
        </w:rPr>
      </w:pPr>
      <w:r w:rsidRPr="005402C1">
        <w:rPr>
          <w:rFonts w:ascii="Arial" w:eastAsia="Arial" w:hAnsi="Arial" w:cs="Arial"/>
          <w:color w:val="000000" w:themeColor="text1"/>
        </w:rPr>
        <w:t xml:space="preserve">Stała współpraca z Kierownikiem Budowy w celu prawidłowego wykonania </w:t>
      </w:r>
      <w:r w:rsidR="003B69D5" w:rsidRPr="005402C1">
        <w:rPr>
          <w:rFonts w:ascii="Arial" w:eastAsia="Arial" w:hAnsi="Arial" w:cs="Arial"/>
          <w:color w:val="000000" w:themeColor="text1"/>
        </w:rPr>
        <w:br/>
      </w:r>
      <w:r w:rsidRPr="005402C1">
        <w:rPr>
          <w:rFonts w:ascii="Arial" w:eastAsia="Arial" w:hAnsi="Arial" w:cs="Arial"/>
          <w:color w:val="000000" w:themeColor="text1"/>
        </w:rPr>
        <w:t>i zakończenia wszystkich robót oraz przygotowania inwestycji do odbioru końcowego.</w:t>
      </w:r>
    </w:p>
    <w:p w14:paraId="00C62551" w14:textId="00C3098C" w:rsidR="00D53310" w:rsidRPr="008929AC" w:rsidRDefault="0077205C" w:rsidP="009358C4">
      <w:pPr>
        <w:numPr>
          <w:ilvl w:val="1"/>
          <w:numId w:val="15"/>
        </w:numPr>
        <w:tabs>
          <w:tab w:val="left" w:pos="924"/>
        </w:tabs>
        <w:spacing w:line="276" w:lineRule="auto"/>
        <w:ind w:left="960" w:hanging="499"/>
        <w:jc w:val="both"/>
        <w:rPr>
          <w:rFonts w:ascii="Arial" w:hAnsi="Arial" w:cs="Arial"/>
          <w:color w:val="000000" w:themeColor="text1"/>
        </w:rPr>
      </w:pPr>
      <w:r w:rsidRPr="005402C1">
        <w:rPr>
          <w:rFonts w:ascii="Arial" w:eastAsia="Arial" w:hAnsi="Arial" w:cs="Arial"/>
          <w:color w:val="000000" w:themeColor="text1"/>
        </w:rPr>
        <w:t xml:space="preserve">Sprawdzenie pod względem kompletności i prawidłowości dokumentacji powykonawczej sporządzonej przez </w:t>
      </w:r>
      <w:r w:rsidR="007069AF" w:rsidRPr="005402C1">
        <w:rPr>
          <w:rFonts w:ascii="Arial" w:eastAsia="Arial" w:hAnsi="Arial" w:cs="Arial"/>
          <w:color w:val="000000" w:themeColor="text1"/>
        </w:rPr>
        <w:t>Wykonawcę</w:t>
      </w:r>
      <w:r w:rsidRPr="005402C1">
        <w:rPr>
          <w:rFonts w:ascii="Arial" w:eastAsia="Arial" w:hAnsi="Arial" w:cs="Arial"/>
          <w:color w:val="000000" w:themeColor="text1"/>
        </w:rPr>
        <w:t xml:space="preserve"> (przedłożonej przez Wykonawcę do zgłoszenia o zakończeniu robót i gotowości do odbioru końcowego</w:t>
      </w:r>
      <w:r w:rsidR="002F7071" w:rsidRPr="005402C1">
        <w:rPr>
          <w:rFonts w:ascii="Arial" w:eastAsia="Arial" w:hAnsi="Arial" w:cs="Arial"/>
          <w:color w:val="000000" w:themeColor="text1"/>
        </w:rPr>
        <w:t xml:space="preserve"> przedmiotu Umowy</w:t>
      </w:r>
      <w:r w:rsidRPr="005402C1">
        <w:rPr>
          <w:rFonts w:ascii="Arial" w:eastAsia="Arial" w:hAnsi="Arial" w:cs="Arial"/>
          <w:color w:val="000000" w:themeColor="text1"/>
        </w:rPr>
        <w:t>).</w:t>
      </w:r>
    </w:p>
    <w:p w14:paraId="4A1B5F76" w14:textId="739FC907" w:rsidR="00D53310" w:rsidRPr="008929AC" w:rsidRDefault="0077205C" w:rsidP="009358C4">
      <w:pPr>
        <w:numPr>
          <w:ilvl w:val="1"/>
          <w:numId w:val="15"/>
        </w:numPr>
        <w:tabs>
          <w:tab w:val="left" w:pos="924"/>
        </w:tabs>
        <w:spacing w:line="276" w:lineRule="auto"/>
        <w:ind w:left="960" w:hanging="499"/>
        <w:jc w:val="both"/>
        <w:rPr>
          <w:rFonts w:ascii="Arial" w:hAnsi="Arial" w:cs="Arial"/>
          <w:color w:val="000000" w:themeColor="text1"/>
        </w:rPr>
      </w:pPr>
      <w:r w:rsidRPr="005402C1">
        <w:rPr>
          <w:rFonts w:ascii="Arial" w:eastAsia="Arial" w:hAnsi="Arial" w:cs="Arial"/>
          <w:color w:val="000000" w:themeColor="text1"/>
        </w:rPr>
        <w:t xml:space="preserve">Potwierdzenie stosownym wpisem w </w:t>
      </w:r>
      <w:r w:rsidR="00585FBE" w:rsidRPr="005402C1">
        <w:rPr>
          <w:rFonts w:ascii="Arial" w:eastAsia="Arial" w:hAnsi="Arial" w:cs="Arial"/>
          <w:color w:val="000000" w:themeColor="text1"/>
        </w:rPr>
        <w:t>D</w:t>
      </w:r>
      <w:r w:rsidRPr="005402C1">
        <w:rPr>
          <w:rFonts w:ascii="Arial" w:eastAsia="Arial" w:hAnsi="Arial" w:cs="Arial"/>
          <w:color w:val="000000" w:themeColor="text1"/>
        </w:rPr>
        <w:t xml:space="preserve">zienniku </w:t>
      </w:r>
      <w:r w:rsidR="00585FBE" w:rsidRPr="005402C1">
        <w:rPr>
          <w:rFonts w:ascii="Arial" w:eastAsia="Arial" w:hAnsi="Arial" w:cs="Arial"/>
          <w:color w:val="000000" w:themeColor="text1"/>
        </w:rPr>
        <w:t>B</w:t>
      </w:r>
      <w:r w:rsidRPr="005402C1">
        <w:rPr>
          <w:rFonts w:ascii="Arial" w:eastAsia="Arial" w:hAnsi="Arial" w:cs="Arial"/>
          <w:color w:val="000000" w:themeColor="text1"/>
        </w:rPr>
        <w:t>udowy</w:t>
      </w:r>
      <w:r w:rsidR="007F0E2A" w:rsidRPr="005402C1">
        <w:rPr>
          <w:rFonts w:ascii="Arial" w:eastAsia="Arial" w:hAnsi="Arial" w:cs="Arial"/>
          <w:color w:val="000000" w:themeColor="text1"/>
        </w:rPr>
        <w:t xml:space="preserve"> </w:t>
      </w:r>
      <w:r w:rsidRPr="005402C1">
        <w:rPr>
          <w:rFonts w:ascii="Arial" w:eastAsia="Arial" w:hAnsi="Arial" w:cs="Arial"/>
          <w:color w:val="000000" w:themeColor="text1"/>
        </w:rPr>
        <w:t xml:space="preserve">przeprowadzenia kontroli </w:t>
      </w:r>
      <w:r w:rsidR="003B69D5" w:rsidRPr="005402C1">
        <w:rPr>
          <w:rFonts w:ascii="Arial" w:eastAsia="Arial" w:hAnsi="Arial" w:cs="Arial"/>
          <w:color w:val="000000" w:themeColor="text1"/>
        </w:rPr>
        <w:br/>
      </w:r>
      <w:r w:rsidRPr="005402C1">
        <w:rPr>
          <w:rFonts w:ascii="Arial" w:eastAsia="Arial" w:hAnsi="Arial" w:cs="Arial"/>
          <w:color w:val="000000" w:themeColor="text1"/>
        </w:rPr>
        <w:t>i dokonania czynności odbioru (z udziałem kierownika budowy i podwykonawców</w:t>
      </w:r>
      <w:r w:rsidR="00992D4E" w:rsidRPr="005402C1">
        <w:rPr>
          <w:rFonts w:ascii="Arial" w:eastAsia="Arial" w:hAnsi="Arial" w:cs="Arial"/>
          <w:color w:val="000000" w:themeColor="text1"/>
        </w:rPr>
        <w:t>, jeżeli brali udział w realizacji robót</w:t>
      </w:r>
      <w:r w:rsidRPr="005402C1">
        <w:rPr>
          <w:rFonts w:ascii="Arial" w:eastAsia="Arial" w:hAnsi="Arial" w:cs="Arial"/>
          <w:color w:val="000000" w:themeColor="text1"/>
        </w:rPr>
        <w:t>) robót zanikających</w:t>
      </w:r>
      <w:r w:rsidR="00E31479" w:rsidRPr="005402C1">
        <w:rPr>
          <w:rFonts w:ascii="Arial" w:eastAsia="Arial" w:hAnsi="Arial" w:cs="Arial"/>
          <w:color w:val="000000" w:themeColor="text1"/>
        </w:rPr>
        <w:t xml:space="preserve"> </w:t>
      </w:r>
      <w:r w:rsidRPr="005402C1">
        <w:rPr>
          <w:rFonts w:ascii="Arial" w:eastAsia="Arial" w:hAnsi="Arial" w:cs="Arial"/>
          <w:color w:val="000000" w:themeColor="text1"/>
        </w:rPr>
        <w:t>i ulegających zakryciu – każdorazowo przed ich zakryciem</w:t>
      </w:r>
      <w:r w:rsidR="0028002A" w:rsidRPr="005402C1">
        <w:rPr>
          <w:rFonts w:ascii="Arial" w:eastAsia="Arial" w:hAnsi="Arial" w:cs="Arial"/>
          <w:color w:val="000000" w:themeColor="text1"/>
        </w:rPr>
        <w:t>,</w:t>
      </w:r>
    </w:p>
    <w:p w14:paraId="433CF108" w14:textId="53F01664" w:rsidR="00D53310" w:rsidRPr="005402C1" w:rsidRDefault="0077205C" w:rsidP="009358C4">
      <w:pPr>
        <w:numPr>
          <w:ilvl w:val="0"/>
          <w:numId w:val="17"/>
        </w:numPr>
        <w:tabs>
          <w:tab w:val="left" w:pos="960"/>
        </w:tabs>
        <w:spacing w:line="276" w:lineRule="auto"/>
        <w:ind w:left="960" w:hanging="624"/>
        <w:jc w:val="both"/>
        <w:rPr>
          <w:rFonts w:ascii="Arial" w:eastAsia="Arial" w:hAnsi="Arial" w:cs="Arial"/>
          <w:color w:val="000000" w:themeColor="text1"/>
        </w:rPr>
      </w:pPr>
      <w:r w:rsidRPr="005402C1">
        <w:rPr>
          <w:rFonts w:ascii="Arial" w:eastAsia="Arial" w:hAnsi="Arial" w:cs="Arial"/>
          <w:color w:val="000000" w:themeColor="text1"/>
        </w:rPr>
        <w:lastRenderedPageBreak/>
        <w:t xml:space="preserve">Zapewnienie udziału inspektorów nadzoru inwestorskiego poszczególnych branż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w czynnościach odbiorów częściowych oraz w trakcie prac komisji odbioru końcowego </w:t>
      </w:r>
      <w:r w:rsidR="007A64A2" w:rsidRPr="005402C1">
        <w:rPr>
          <w:rFonts w:ascii="Arial" w:eastAsia="Arial" w:hAnsi="Arial" w:cs="Arial"/>
          <w:color w:val="000000" w:themeColor="text1"/>
        </w:rPr>
        <w:t>przedmiotu Umowy</w:t>
      </w:r>
      <w:r w:rsidRPr="005402C1">
        <w:rPr>
          <w:rFonts w:ascii="Arial" w:eastAsia="Arial" w:hAnsi="Arial" w:cs="Arial"/>
          <w:color w:val="000000" w:themeColor="text1"/>
        </w:rPr>
        <w:t>.</w:t>
      </w:r>
    </w:p>
    <w:p w14:paraId="13F7A955" w14:textId="3C97D61E" w:rsidR="00D53310" w:rsidRPr="005402C1" w:rsidRDefault="0077205C" w:rsidP="009358C4">
      <w:pPr>
        <w:numPr>
          <w:ilvl w:val="0"/>
          <w:numId w:val="17"/>
        </w:numPr>
        <w:tabs>
          <w:tab w:val="left" w:pos="960"/>
        </w:tabs>
        <w:spacing w:line="276" w:lineRule="auto"/>
        <w:ind w:left="960" w:hanging="624"/>
        <w:jc w:val="both"/>
        <w:rPr>
          <w:rFonts w:ascii="Arial" w:eastAsia="Arial" w:hAnsi="Arial" w:cs="Arial"/>
          <w:color w:val="000000" w:themeColor="text1"/>
        </w:rPr>
      </w:pPr>
      <w:r w:rsidRPr="005402C1">
        <w:rPr>
          <w:rFonts w:ascii="Arial" w:eastAsia="Arial" w:hAnsi="Arial" w:cs="Arial"/>
          <w:color w:val="000000" w:themeColor="text1"/>
        </w:rPr>
        <w:t xml:space="preserve">Nadzór nad robotami budowlanymi prowadzonymi przez </w:t>
      </w:r>
      <w:r w:rsidR="00BD1DF7" w:rsidRPr="005402C1">
        <w:rPr>
          <w:rFonts w:ascii="Arial" w:eastAsia="Arial" w:hAnsi="Arial" w:cs="Arial"/>
          <w:color w:val="000000" w:themeColor="text1"/>
        </w:rPr>
        <w:t>W</w:t>
      </w:r>
      <w:r w:rsidRPr="005402C1">
        <w:rPr>
          <w:rFonts w:ascii="Arial" w:eastAsia="Arial" w:hAnsi="Arial" w:cs="Arial"/>
          <w:color w:val="000000" w:themeColor="text1"/>
        </w:rPr>
        <w:t xml:space="preserve">ykonawcę w związku </w:t>
      </w:r>
      <w:r w:rsidR="003B69D5" w:rsidRPr="005402C1">
        <w:rPr>
          <w:rFonts w:ascii="Arial" w:eastAsia="Arial" w:hAnsi="Arial" w:cs="Arial"/>
          <w:color w:val="000000" w:themeColor="text1"/>
        </w:rPr>
        <w:br/>
      </w:r>
      <w:r w:rsidRPr="005402C1">
        <w:rPr>
          <w:rFonts w:ascii="Arial" w:eastAsia="Arial" w:hAnsi="Arial" w:cs="Arial"/>
          <w:color w:val="000000" w:themeColor="text1"/>
        </w:rPr>
        <w:t>z usuwaniem wad i usterek stwierdzonych w trakcie odbiorów oraz przeprowadzonych przeglądów robót, kontrola terminowości ich realizacji oraz pisemne zawiadamianie Zamawiającego o usunięciu wszystkich wad i usterek stwierdzonych podczas przeprowadzanych odbiorów i przeglądów robót.</w:t>
      </w:r>
    </w:p>
    <w:p w14:paraId="59755018" w14:textId="1A0E4EE8" w:rsidR="00D53310" w:rsidRPr="005402C1" w:rsidRDefault="0077205C" w:rsidP="009358C4">
      <w:pPr>
        <w:numPr>
          <w:ilvl w:val="0"/>
          <w:numId w:val="17"/>
        </w:numPr>
        <w:tabs>
          <w:tab w:val="left" w:pos="960"/>
        </w:tabs>
        <w:spacing w:line="276" w:lineRule="auto"/>
        <w:ind w:left="960" w:right="20" w:hanging="624"/>
        <w:jc w:val="both"/>
        <w:rPr>
          <w:rFonts w:ascii="Arial" w:eastAsia="Arial" w:hAnsi="Arial" w:cs="Arial"/>
          <w:color w:val="000000" w:themeColor="text1"/>
        </w:rPr>
      </w:pPr>
      <w:r w:rsidRPr="005402C1">
        <w:rPr>
          <w:rFonts w:ascii="Arial" w:eastAsia="Arial" w:hAnsi="Arial" w:cs="Arial"/>
          <w:color w:val="000000" w:themeColor="text1"/>
        </w:rPr>
        <w:t>Ocena konieczności i zasadności wykonania ewentualnych robót dodatkowych, uzupełniających lub zamiennych i sporządzanie stosownych pisemnych opinii dotyczących tych robót.</w:t>
      </w:r>
    </w:p>
    <w:p w14:paraId="048E9E83" w14:textId="4B9C9A92" w:rsidR="00D53310" w:rsidRPr="005402C1" w:rsidRDefault="0077205C" w:rsidP="009358C4">
      <w:pPr>
        <w:numPr>
          <w:ilvl w:val="0"/>
          <w:numId w:val="17"/>
        </w:numPr>
        <w:tabs>
          <w:tab w:val="left" w:pos="960"/>
        </w:tabs>
        <w:spacing w:line="276" w:lineRule="auto"/>
        <w:ind w:left="960" w:hanging="624"/>
        <w:jc w:val="both"/>
        <w:rPr>
          <w:rFonts w:ascii="Arial" w:eastAsia="Arial" w:hAnsi="Arial" w:cs="Arial"/>
          <w:color w:val="000000" w:themeColor="text1"/>
        </w:rPr>
      </w:pPr>
      <w:r w:rsidRPr="005402C1">
        <w:rPr>
          <w:rFonts w:ascii="Arial" w:eastAsia="Arial" w:hAnsi="Arial" w:cs="Arial"/>
          <w:color w:val="000000" w:themeColor="text1"/>
        </w:rPr>
        <w:t>Uzgadnianie z Zamawiającym szczegółowych zapisów do protokołów oraz sporządzanie protokołów konieczności w sprawie wykonania ewentualnych robót dodatkowych, uzupełniających czy zamiennych oraz przedkładanie ich do Zamawiającego w celu podjęcia decyzji o ich zleceniu.</w:t>
      </w:r>
    </w:p>
    <w:p w14:paraId="2C905F8E" w14:textId="6B0CB46C" w:rsidR="00D53310" w:rsidRPr="008929AC" w:rsidRDefault="007069AF" w:rsidP="009358C4">
      <w:pPr>
        <w:numPr>
          <w:ilvl w:val="0"/>
          <w:numId w:val="17"/>
        </w:numPr>
        <w:tabs>
          <w:tab w:val="left" w:pos="984"/>
        </w:tabs>
        <w:spacing w:line="276" w:lineRule="auto"/>
        <w:ind w:left="960" w:hanging="624"/>
        <w:jc w:val="both"/>
        <w:rPr>
          <w:rFonts w:ascii="Arial" w:hAnsi="Arial" w:cs="Arial"/>
          <w:color w:val="000000" w:themeColor="text1"/>
        </w:rPr>
      </w:pPr>
      <w:r w:rsidRPr="005402C1">
        <w:rPr>
          <w:rFonts w:ascii="Arial" w:eastAsia="Arial" w:hAnsi="Arial" w:cs="Arial"/>
          <w:color w:val="000000" w:themeColor="text1"/>
        </w:rPr>
        <w:t>Obowiązkowy udział w czynnościach związanych z inwentaryzacją robót w toku oraz o</w:t>
      </w:r>
      <w:r w:rsidR="0077205C" w:rsidRPr="005402C1">
        <w:rPr>
          <w:rFonts w:ascii="Arial" w:eastAsia="Arial" w:hAnsi="Arial" w:cs="Arial"/>
          <w:color w:val="000000" w:themeColor="text1"/>
        </w:rPr>
        <w:t>bowiązkowy udział, reprezentowanie interesu Zamawiającego oraz sporządzenie w imieniu i przy udziale Zamawiającego protokołu odbioru robót w toku w przypadku odstąpienia od umowy którejkolwiek ze stron.</w:t>
      </w:r>
    </w:p>
    <w:p w14:paraId="78DBBE50" w14:textId="77777777" w:rsidR="00D53310" w:rsidRPr="008929AC" w:rsidRDefault="0077205C" w:rsidP="009358C4">
      <w:pPr>
        <w:numPr>
          <w:ilvl w:val="0"/>
          <w:numId w:val="17"/>
        </w:numPr>
        <w:tabs>
          <w:tab w:val="left" w:pos="984"/>
        </w:tabs>
        <w:spacing w:line="276" w:lineRule="auto"/>
        <w:ind w:left="960" w:hanging="624"/>
        <w:jc w:val="both"/>
        <w:rPr>
          <w:rFonts w:ascii="Arial" w:hAnsi="Arial" w:cs="Arial"/>
          <w:color w:val="000000" w:themeColor="text1"/>
        </w:rPr>
      </w:pPr>
      <w:r w:rsidRPr="005402C1">
        <w:rPr>
          <w:rFonts w:ascii="Arial" w:eastAsia="Arial" w:hAnsi="Arial" w:cs="Arial"/>
          <w:color w:val="000000" w:themeColor="text1"/>
        </w:rPr>
        <w:t>Nadzorowanie poprawności sporządzania przez Wykonawcę dokumentacji powykonawczej.</w:t>
      </w:r>
    </w:p>
    <w:p w14:paraId="0B19B2EF" w14:textId="77777777" w:rsidR="00D53310" w:rsidRPr="008929AC" w:rsidRDefault="0077205C" w:rsidP="009358C4">
      <w:pPr>
        <w:numPr>
          <w:ilvl w:val="0"/>
          <w:numId w:val="17"/>
        </w:numPr>
        <w:tabs>
          <w:tab w:val="left" w:pos="984"/>
        </w:tabs>
        <w:spacing w:line="276" w:lineRule="auto"/>
        <w:ind w:left="960" w:hanging="624"/>
        <w:jc w:val="both"/>
        <w:rPr>
          <w:rFonts w:ascii="Arial" w:hAnsi="Arial" w:cs="Arial"/>
          <w:color w:val="000000" w:themeColor="text1"/>
        </w:rPr>
      </w:pPr>
      <w:r w:rsidRPr="005402C1">
        <w:rPr>
          <w:rFonts w:ascii="Arial" w:eastAsia="Arial" w:hAnsi="Arial" w:cs="Arial"/>
          <w:color w:val="000000" w:themeColor="text1"/>
        </w:rPr>
        <w:t>Udział w rozruchu Inwestycji.</w:t>
      </w:r>
    </w:p>
    <w:p w14:paraId="0EEB7AF5" w14:textId="717C3475" w:rsidR="00FB341F" w:rsidRPr="008929AC" w:rsidRDefault="0077205C" w:rsidP="009358C4">
      <w:pPr>
        <w:numPr>
          <w:ilvl w:val="0"/>
          <w:numId w:val="17"/>
        </w:numPr>
        <w:tabs>
          <w:tab w:val="left" w:pos="984"/>
        </w:tabs>
        <w:spacing w:line="276" w:lineRule="auto"/>
        <w:ind w:left="960" w:hanging="624"/>
        <w:jc w:val="both"/>
        <w:rPr>
          <w:rFonts w:ascii="Arial" w:hAnsi="Arial" w:cs="Arial"/>
          <w:color w:val="000000" w:themeColor="text1"/>
        </w:rPr>
      </w:pPr>
      <w:r w:rsidRPr="005402C1">
        <w:rPr>
          <w:rFonts w:ascii="Arial" w:eastAsia="Arial" w:hAnsi="Arial" w:cs="Arial"/>
          <w:color w:val="000000" w:themeColor="text1"/>
        </w:rPr>
        <w:t xml:space="preserve">Wykonanie wszelkich czynności na rzecz i w imieniu Zamawiającego mających na celu egzekwowanie od Wykonawcy wypełnienia wszelkich zobowiązań wynikających z </w:t>
      </w:r>
      <w:r w:rsidR="00BD1DF7" w:rsidRPr="005402C1">
        <w:rPr>
          <w:rFonts w:ascii="Arial" w:eastAsia="Arial" w:hAnsi="Arial" w:cs="Arial"/>
          <w:color w:val="000000" w:themeColor="text1"/>
        </w:rPr>
        <w:t>U</w:t>
      </w:r>
      <w:r w:rsidRPr="005402C1">
        <w:rPr>
          <w:rFonts w:ascii="Arial" w:eastAsia="Arial" w:hAnsi="Arial" w:cs="Arial"/>
          <w:color w:val="000000" w:themeColor="text1"/>
        </w:rPr>
        <w:t xml:space="preserve">mowy na roboty budowlane oraz współpraca z Zamawiającym </w:t>
      </w:r>
      <w:r w:rsidR="003B69D5" w:rsidRPr="005402C1">
        <w:rPr>
          <w:rFonts w:ascii="Arial" w:eastAsia="Arial" w:hAnsi="Arial" w:cs="Arial"/>
          <w:color w:val="000000" w:themeColor="text1"/>
        </w:rPr>
        <w:br/>
      </w:r>
      <w:r w:rsidRPr="005402C1">
        <w:rPr>
          <w:rFonts w:ascii="Arial" w:eastAsia="Arial" w:hAnsi="Arial" w:cs="Arial"/>
          <w:color w:val="000000" w:themeColor="text1"/>
        </w:rPr>
        <w:t>w celu dochodzenia należnych mu praw.</w:t>
      </w:r>
    </w:p>
    <w:p w14:paraId="01A097AF" w14:textId="64A80EF0" w:rsidR="007069AF" w:rsidRPr="008929AC" w:rsidRDefault="007069AF" w:rsidP="009358C4">
      <w:pPr>
        <w:numPr>
          <w:ilvl w:val="0"/>
          <w:numId w:val="17"/>
        </w:numPr>
        <w:tabs>
          <w:tab w:val="left" w:pos="984"/>
        </w:tabs>
        <w:spacing w:line="276" w:lineRule="auto"/>
        <w:ind w:left="960" w:hanging="624"/>
        <w:jc w:val="both"/>
        <w:rPr>
          <w:rFonts w:ascii="Arial" w:hAnsi="Arial" w:cs="Arial"/>
          <w:color w:val="000000" w:themeColor="text1"/>
        </w:rPr>
      </w:pPr>
      <w:r w:rsidRPr="005402C1">
        <w:rPr>
          <w:rFonts w:ascii="Arial" w:eastAsia="Arial" w:hAnsi="Arial" w:cs="Arial"/>
          <w:color w:val="000000" w:themeColor="text1"/>
        </w:rPr>
        <w:t>Wykonanie wszelkich czynności powierzonych Inwestorowi Zastępczemu przez Zamawiającego w trakcie realizacji Umowy łączącej Zamawiającego z Wykonawcą.</w:t>
      </w:r>
    </w:p>
    <w:p w14:paraId="4846D1CC" w14:textId="77777777" w:rsidR="000F7759" w:rsidRDefault="000F7759" w:rsidP="001763AC">
      <w:pPr>
        <w:tabs>
          <w:tab w:val="left" w:pos="4524"/>
        </w:tabs>
        <w:spacing w:line="276" w:lineRule="auto"/>
        <w:jc w:val="center"/>
        <w:rPr>
          <w:rFonts w:ascii="Arial" w:eastAsia="Arial" w:hAnsi="Arial" w:cs="Arial"/>
          <w:b/>
          <w:bCs/>
          <w:color w:val="000000" w:themeColor="text1"/>
        </w:rPr>
      </w:pPr>
    </w:p>
    <w:p w14:paraId="353CB193" w14:textId="58477455" w:rsidR="00D53310" w:rsidRPr="005402C1" w:rsidRDefault="001763AC" w:rsidP="001763AC">
      <w:pPr>
        <w:tabs>
          <w:tab w:val="left" w:pos="4524"/>
        </w:tabs>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 8</w:t>
      </w:r>
    </w:p>
    <w:p w14:paraId="4E0317A0" w14:textId="33F60FF2" w:rsidR="00D53310" w:rsidRPr="005402C1" w:rsidRDefault="0077205C" w:rsidP="007A64A2">
      <w:pPr>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Podwykonawcy</w:t>
      </w:r>
    </w:p>
    <w:p w14:paraId="16165BD3" w14:textId="4BF9D964" w:rsidR="00D56782" w:rsidRPr="005402C1" w:rsidRDefault="00D56782"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t>Wykonawca może wykonać część zamówienia przy udziale podwykonawców na zasadach określonych w niniejszym paragrafie</w:t>
      </w:r>
      <w:r w:rsidR="001104AB" w:rsidRPr="005402C1">
        <w:rPr>
          <w:rFonts w:ascii="Arial" w:hAnsi="Arial" w:cs="Arial"/>
          <w:color w:val="000000" w:themeColor="text1"/>
        </w:rPr>
        <w:t xml:space="preserve"> Umowy</w:t>
      </w:r>
      <w:r w:rsidRPr="005402C1">
        <w:rPr>
          <w:rFonts w:ascii="Arial" w:hAnsi="Arial" w:cs="Arial"/>
          <w:color w:val="000000" w:themeColor="text1"/>
        </w:rPr>
        <w:t xml:space="preserve">. </w:t>
      </w:r>
    </w:p>
    <w:p w14:paraId="72CD6C11" w14:textId="709246E0" w:rsidR="00D56782" w:rsidRPr="005402C1" w:rsidRDefault="00D56782" w:rsidP="009358C4">
      <w:pPr>
        <w:numPr>
          <w:ilvl w:val="0"/>
          <w:numId w:val="40"/>
        </w:numPr>
        <w:suppressAutoHyphens/>
        <w:spacing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t xml:space="preserve">Jeżeli zmiana albo rezygnacja z podwykonawcy dotyczyć będzie podmiotu, na którego zasoby Wykonawca powoływał się, na zasadach określonych w art. 118 ust.1 ustawy Pzp, w celu wykazania spełniania warunków udziału w postępowaniu, Wykonawca jest obowiązany wykazać Zamawiającemu, iż proponowany inny </w:t>
      </w:r>
      <w:r w:rsidR="00991CB5" w:rsidRPr="005402C1">
        <w:rPr>
          <w:rFonts w:ascii="Arial" w:hAnsi="Arial" w:cs="Arial"/>
          <w:color w:val="000000" w:themeColor="text1"/>
        </w:rPr>
        <w:t>P</w:t>
      </w:r>
      <w:r w:rsidRPr="005402C1">
        <w:rPr>
          <w:rFonts w:ascii="Arial" w:hAnsi="Arial" w:cs="Arial"/>
          <w:color w:val="000000" w:themeColor="text1"/>
        </w:rPr>
        <w:t>odwykonawca lub Wykonawca samodzielnie spełnia je w stopniu nie mniejszym niż podwykonawca, na zasoby którego Wykonawca powoływał się w trakcie postępowania o udzielenie zamówienia.</w:t>
      </w:r>
    </w:p>
    <w:p w14:paraId="4DB7ADC7" w14:textId="7FA1F344" w:rsidR="00D56782" w:rsidRPr="005402C1" w:rsidRDefault="00D56782" w:rsidP="009358C4">
      <w:pPr>
        <w:pStyle w:val="Stopka"/>
        <w:keepLines/>
        <w:numPr>
          <w:ilvl w:val="0"/>
          <w:numId w:val="40"/>
        </w:numPr>
        <w:tabs>
          <w:tab w:val="clear" w:pos="4536"/>
          <w:tab w:val="clear" w:pos="9072"/>
        </w:tabs>
        <w:suppressAutoHyphens/>
        <w:overflowPunct w:val="0"/>
        <w:autoSpaceDE w:val="0"/>
        <w:autoSpaceDN w:val="0"/>
        <w:adjustRightInd w:val="0"/>
        <w:spacing w:line="276" w:lineRule="auto"/>
        <w:ind w:left="426" w:hanging="357"/>
        <w:contextualSpacing/>
        <w:jc w:val="both"/>
        <w:textAlignment w:val="baseline"/>
        <w:rPr>
          <w:rFonts w:ascii="Arial" w:hAnsi="Arial" w:cs="Arial"/>
          <w:color w:val="000000" w:themeColor="text1"/>
          <w:lang w:eastAsia="ar-SA"/>
        </w:rPr>
      </w:pPr>
      <w:r w:rsidRPr="005402C1">
        <w:rPr>
          <w:rFonts w:ascii="Arial" w:hAnsi="Arial" w:cs="Arial"/>
          <w:color w:val="000000" w:themeColor="text1"/>
          <w:lang w:bidi="pl-PL"/>
        </w:rPr>
        <w:t>Umowa o podwykonawstwo (dalsze podwykonawstwo), której przedmiotem są roboty budowlane, musi zawierać w szczególności:</w:t>
      </w:r>
    </w:p>
    <w:p w14:paraId="1A9290D3" w14:textId="77777777" w:rsidR="00D56782" w:rsidRPr="005402C1" w:rsidRDefault="00D56782" w:rsidP="009358C4">
      <w:pPr>
        <w:pStyle w:val="Bodytext20"/>
        <w:numPr>
          <w:ilvl w:val="2"/>
          <w:numId w:val="41"/>
        </w:numPr>
        <w:shd w:val="clear" w:color="auto" w:fill="auto"/>
        <w:tabs>
          <w:tab w:val="left" w:pos="733"/>
        </w:tabs>
        <w:spacing w:before="0" w:after="0" w:line="276" w:lineRule="auto"/>
        <w:ind w:hanging="357"/>
        <w:contextualSpacing/>
        <w:jc w:val="both"/>
        <w:rPr>
          <w:rFonts w:ascii="Arial" w:hAnsi="Arial" w:cs="Arial"/>
          <w:color w:val="000000" w:themeColor="text1"/>
          <w:lang w:bidi="pl-PL"/>
        </w:rPr>
      </w:pPr>
      <w:r w:rsidRPr="005402C1">
        <w:rPr>
          <w:rFonts w:ascii="Arial" w:hAnsi="Arial" w:cs="Arial"/>
          <w:color w:val="000000" w:themeColor="text1"/>
          <w:lang w:bidi="pl-PL"/>
        </w:rPr>
        <w:t>oznaczenie stron;</w:t>
      </w:r>
    </w:p>
    <w:p w14:paraId="03CAA6DA" w14:textId="77777777" w:rsidR="00D56782" w:rsidRPr="005402C1" w:rsidRDefault="00D56782" w:rsidP="009358C4">
      <w:pPr>
        <w:pStyle w:val="Bodytext20"/>
        <w:numPr>
          <w:ilvl w:val="2"/>
          <w:numId w:val="41"/>
        </w:numPr>
        <w:shd w:val="clear" w:color="auto" w:fill="auto"/>
        <w:tabs>
          <w:tab w:val="left" w:pos="716"/>
        </w:tabs>
        <w:spacing w:before="0" w:after="0" w:line="276" w:lineRule="auto"/>
        <w:ind w:hanging="357"/>
        <w:contextualSpacing/>
        <w:jc w:val="both"/>
        <w:rPr>
          <w:rFonts w:ascii="Arial" w:hAnsi="Arial" w:cs="Arial"/>
          <w:color w:val="000000" w:themeColor="text1"/>
          <w:lang w:bidi="pl-PL"/>
        </w:rPr>
      </w:pPr>
      <w:r w:rsidRPr="005402C1">
        <w:rPr>
          <w:rFonts w:ascii="Arial" w:hAnsi="Arial" w:cs="Arial"/>
          <w:color w:val="000000" w:themeColor="text1"/>
          <w:lang w:bidi="pl-PL"/>
        </w:rPr>
        <w:t xml:space="preserve">wyszczególnienie robót realizowanych w ramach umowy; </w:t>
      </w:r>
    </w:p>
    <w:p w14:paraId="106FB584" w14:textId="3B4BBEA0" w:rsidR="00D56782" w:rsidRPr="005402C1" w:rsidRDefault="00D56782" w:rsidP="009358C4">
      <w:pPr>
        <w:pStyle w:val="Bodytext20"/>
        <w:numPr>
          <w:ilvl w:val="2"/>
          <w:numId w:val="41"/>
        </w:numPr>
        <w:shd w:val="clear" w:color="auto" w:fill="auto"/>
        <w:tabs>
          <w:tab w:val="left" w:pos="716"/>
        </w:tabs>
        <w:spacing w:before="0" w:after="0" w:line="276" w:lineRule="auto"/>
        <w:ind w:hanging="357"/>
        <w:contextualSpacing/>
        <w:jc w:val="both"/>
        <w:rPr>
          <w:rFonts w:ascii="Arial" w:hAnsi="Arial" w:cs="Arial"/>
          <w:color w:val="000000" w:themeColor="text1"/>
          <w:lang w:bidi="pl-PL"/>
        </w:rPr>
      </w:pPr>
      <w:r w:rsidRPr="005402C1">
        <w:rPr>
          <w:rFonts w:ascii="Arial" w:hAnsi="Arial" w:cs="Arial"/>
          <w:color w:val="000000" w:themeColor="text1"/>
          <w:lang w:bidi="pl-PL"/>
        </w:rPr>
        <w:t>termin realizacji przedmiot</w:t>
      </w:r>
      <w:r w:rsidR="00CB7EE5" w:rsidRPr="005402C1">
        <w:rPr>
          <w:rFonts w:ascii="Arial" w:hAnsi="Arial" w:cs="Arial"/>
          <w:color w:val="000000" w:themeColor="text1"/>
          <w:lang w:bidi="pl-PL"/>
        </w:rPr>
        <w:t>u</w:t>
      </w:r>
      <w:r w:rsidRPr="005402C1">
        <w:rPr>
          <w:rFonts w:ascii="Arial" w:hAnsi="Arial" w:cs="Arial"/>
          <w:color w:val="000000" w:themeColor="text1"/>
          <w:lang w:bidi="pl-PL"/>
        </w:rPr>
        <w:t xml:space="preserve"> umowy;</w:t>
      </w:r>
    </w:p>
    <w:p w14:paraId="289344E6" w14:textId="77777777" w:rsidR="00D56782" w:rsidRPr="005402C1" w:rsidRDefault="00D56782" w:rsidP="009358C4">
      <w:pPr>
        <w:pStyle w:val="Bodytext20"/>
        <w:numPr>
          <w:ilvl w:val="2"/>
          <w:numId w:val="41"/>
        </w:numPr>
        <w:shd w:val="clear" w:color="auto" w:fill="auto"/>
        <w:tabs>
          <w:tab w:val="left" w:pos="716"/>
        </w:tabs>
        <w:spacing w:before="0" w:after="0" w:line="276" w:lineRule="auto"/>
        <w:ind w:hanging="357"/>
        <w:contextualSpacing/>
        <w:jc w:val="both"/>
        <w:rPr>
          <w:rFonts w:ascii="Arial" w:hAnsi="Arial" w:cs="Arial"/>
          <w:color w:val="000000" w:themeColor="text1"/>
          <w:lang w:bidi="pl-PL"/>
        </w:rPr>
      </w:pPr>
      <w:r w:rsidRPr="005402C1">
        <w:rPr>
          <w:rFonts w:ascii="Arial" w:hAnsi="Arial" w:cs="Arial"/>
          <w:color w:val="000000" w:themeColor="text1"/>
          <w:lang w:bidi="pl-PL"/>
        </w:rPr>
        <w:t xml:space="preserve">wykaz czynności/robót z przyporządkowaniem odpowiednich kwot lub podstaw do ustalenia kwot wynagrodzenia w ramach umowy; </w:t>
      </w:r>
    </w:p>
    <w:p w14:paraId="34C6EB05" w14:textId="44F56A02" w:rsidR="00D56782" w:rsidRPr="005402C1" w:rsidRDefault="00D56782" w:rsidP="009358C4">
      <w:pPr>
        <w:pStyle w:val="Bodytext20"/>
        <w:numPr>
          <w:ilvl w:val="2"/>
          <w:numId w:val="41"/>
        </w:numPr>
        <w:shd w:val="clear" w:color="auto" w:fill="auto"/>
        <w:tabs>
          <w:tab w:val="left" w:pos="716"/>
        </w:tabs>
        <w:spacing w:before="0" w:after="0" w:line="276" w:lineRule="auto"/>
        <w:ind w:hanging="357"/>
        <w:contextualSpacing/>
        <w:jc w:val="both"/>
        <w:rPr>
          <w:rFonts w:ascii="Arial" w:hAnsi="Arial" w:cs="Arial"/>
          <w:color w:val="000000" w:themeColor="text1"/>
          <w:lang w:bidi="pl-PL"/>
        </w:rPr>
      </w:pPr>
      <w:r w:rsidRPr="005402C1">
        <w:rPr>
          <w:rFonts w:ascii="Arial" w:hAnsi="Arial" w:cs="Arial"/>
          <w:color w:val="000000" w:themeColor="text1"/>
          <w:lang w:bidi="pl-PL"/>
        </w:rPr>
        <w:t xml:space="preserve">wysokość i zasady zapłaty wynagrodzenia należnego podwykonawcy wraz </w:t>
      </w:r>
      <w:r w:rsidR="003B69D5" w:rsidRPr="005402C1">
        <w:rPr>
          <w:rFonts w:ascii="Arial" w:hAnsi="Arial" w:cs="Arial"/>
          <w:color w:val="000000" w:themeColor="text1"/>
          <w:lang w:bidi="pl-PL"/>
        </w:rPr>
        <w:br/>
      </w:r>
      <w:r w:rsidRPr="005402C1">
        <w:rPr>
          <w:rFonts w:ascii="Arial" w:hAnsi="Arial" w:cs="Arial"/>
          <w:color w:val="000000" w:themeColor="text1"/>
          <w:lang w:bidi="pl-PL"/>
        </w:rPr>
        <w:lastRenderedPageBreak/>
        <w:t>z warunkami przewidującymi zmianę wynagrodzenia;</w:t>
      </w:r>
    </w:p>
    <w:p w14:paraId="4E32F2E3" w14:textId="77777777" w:rsidR="00D56782" w:rsidRPr="005402C1" w:rsidRDefault="00D56782" w:rsidP="009358C4">
      <w:pPr>
        <w:pStyle w:val="Bodytext20"/>
        <w:numPr>
          <w:ilvl w:val="2"/>
          <w:numId w:val="41"/>
        </w:numPr>
        <w:shd w:val="clear" w:color="auto" w:fill="auto"/>
        <w:tabs>
          <w:tab w:val="left" w:pos="716"/>
        </w:tabs>
        <w:spacing w:before="0" w:after="0" w:line="276" w:lineRule="auto"/>
        <w:ind w:hanging="357"/>
        <w:contextualSpacing/>
        <w:jc w:val="both"/>
        <w:rPr>
          <w:rFonts w:ascii="Arial" w:hAnsi="Arial" w:cs="Arial"/>
          <w:color w:val="000000" w:themeColor="text1"/>
        </w:rPr>
      </w:pPr>
      <w:r w:rsidRPr="005402C1">
        <w:rPr>
          <w:rFonts w:ascii="Arial" w:hAnsi="Arial" w:cs="Arial"/>
          <w:color w:val="000000" w:themeColor="text1"/>
          <w:lang w:bidi="pl-PL"/>
        </w:rPr>
        <w:t>zasady płatności oraz sposób rozliczenia, umożliwiający ocenę zaawansowania wykonywanych robót budowlanych;</w:t>
      </w:r>
    </w:p>
    <w:p w14:paraId="139CC0AA" w14:textId="77777777" w:rsidR="00D56782" w:rsidRPr="005402C1" w:rsidRDefault="00D56782" w:rsidP="009358C4">
      <w:pPr>
        <w:pStyle w:val="Bodytext20"/>
        <w:numPr>
          <w:ilvl w:val="2"/>
          <w:numId w:val="41"/>
        </w:numPr>
        <w:shd w:val="clear" w:color="auto" w:fill="auto"/>
        <w:tabs>
          <w:tab w:val="left" w:pos="733"/>
        </w:tabs>
        <w:spacing w:before="0" w:after="120" w:line="276" w:lineRule="auto"/>
        <w:ind w:hanging="357"/>
        <w:contextualSpacing/>
        <w:jc w:val="both"/>
        <w:rPr>
          <w:rFonts w:ascii="Arial" w:hAnsi="Arial" w:cs="Arial"/>
          <w:color w:val="000000" w:themeColor="text1"/>
          <w:lang w:bidi="pl-PL"/>
        </w:rPr>
      </w:pPr>
      <w:r w:rsidRPr="005402C1">
        <w:rPr>
          <w:rFonts w:ascii="Arial" w:hAnsi="Arial" w:cs="Arial"/>
          <w:color w:val="000000" w:themeColor="text1"/>
          <w:lang w:bidi="pl-PL"/>
        </w:rPr>
        <w:t>zobowiązanie do rozliczania umowy między stronami w drodze przelewów bankowych wraz ze wskazaniem rachunku bankowego dla dokonywania rozliczeń;</w:t>
      </w:r>
    </w:p>
    <w:p w14:paraId="5087FBB7" w14:textId="3191C5D3" w:rsidR="00271B04" w:rsidRPr="005402C1" w:rsidRDefault="00271B04" w:rsidP="009358C4">
      <w:pPr>
        <w:pStyle w:val="Bodytext20"/>
        <w:numPr>
          <w:ilvl w:val="2"/>
          <w:numId w:val="41"/>
        </w:numPr>
        <w:shd w:val="clear" w:color="auto" w:fill="auto"/>
        <w:tabs>
          <w:tab w:val="left" w:pos="733"/>
        </w:tabs>
        <w:spacing w:before="0" w:after="0" w:line="276" w:lineRule="auto"/>
        <w:ind w:hanging="357"/>
        <w:contextualSpacing/>
        <w:jc w:val="both"/>
        <w:rPr>
          <w:rFonts w:ascii="Arial" w:hAnsi="Arial" w:cs="Arial"/>
          <w:color w:val="000000" w:themeColor="text1"/>
          <w:lang w:bidi="pl-PL"/>
        </w:rPr>
      </w:pPr>
      <w:r w:rsidRPr="005402C1">
        <w:rPr>
          <w:rFonts w:ascii="Arial" w:eastAsia="Arial" w:hAnsi="Arial" w:cs="Arial"/>
          <w:color w:val="000000" w:themeColor="text1"/>
        </w:rPr>
        <w:t>obowiązek spełnienia przez projekt umowy pomiędzy Podwykonawcą a dalszym Podwykonawcą wymagań określonych przez Zamawiającego w niniejszym paragrafie pod rygorem zgłoszenia przez Zamawiającego odpowiednio zastrzeżeń lub sprzeciwu.</w:t>
      </w:r>
    </w:p>
    <w:p w14:paraId="7F97F732" w14:textId="15F0B229" w:rsidR="00D56782" w:rsidRPr="005402C1" w:rsidRDefault="00D56782"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t xml:space="preserve">Wykonawca, </w:t>
      </w:r>
      <w:r w:rsidR="00991CB5" w:rsidRPr="005402C1">
        <w:rPr>
          <w:rFonts w:ascii="Arial" w:hAnsi="Arial" w:cs="Arial"/>
          <w:color w:val="000000" w:themeColor="text1"/>
        </w:rPr>
        <w:t>P</w:t>
      </w:r>
      <w:r w:rsidRPr="005402C1">
        <w:rPr>
          <w:rFonts w:ascii="Arial" w:hAnsi="Arial" w:cs="Arial"/>
          <w:color w:val="000000" w:themeColor="text1"/>
        </w:rPr>
        <w:t xml:space="preserve">odwykonawca lub </w:t>
      </w:r>
      <w:r w:rsidR="00991CB5" w:rsidRPr="005402C1">
        <w:rPr>
          <w:rFonts w:ascii="Arial" w:hAnsi="Arial" w:cs="Arial"/>
          <w:color w:val="000000" w:themeColor="text1"/>
        </w:rPr>
        <w:t>D</w:t>
      </w:r>
      <w:r w:rsidRPr="005402C1">
        <w:rPr>
          <w:rFonts w:ascii="Arial" w:hAnsi="Arial" w:cs="Arial"/>
          <w:color w:val="000000" w:themeColor="text1"/>
        </w:rPr>
        <w:t xml:space="preserve">alszy </w:t>
      </w:r>
      <w:r w:rsidR="00991CB5" w:rsidRPr="005402C1">
        <w:rPr>
          <w:rFonts w:ascii="Arial" w:hAnsi="Arial" w:cs="Arial"/>
          <w:color w:val="000000" w:themeColor="text1"/>
        </w:rPr>
        <w:t>P</w:t>
      </w:r>
      <w:r w:rsidRPr="005402C1">
        <w:rPr>
          <w:rFonts w:ascii="Arial" w:hAnsi="Arial" w:cs="Arial"/>
          <w:color w:val="000000" w:themeColor="text1"/>
        </w:rPr>
        <w:t xml:space="preserve">odwykonawca zamówienia zamierzający zawrzeć umowę o podwykonawstwo, której przedmiotem są roboty budowlane, jest zobowiązany, w trakcie realizacji Przedmiotu Umowy, do przedłożenia Zamawiającemu projektu tej umowy, przy czym </w:t>
      </w:r>
      <w:r w:rsidR="00991CB5" w:rsidRPr="005402C1">
        <w:rPr>
          <w:rFonts w:ascii="Arial" w:hAnsi="Arial" w:cs="Arial"/>
          <w:color w:val="000000" w:themeColor="text1"/>
        </w:rPr>
        <w:t>P</w:t>
      </w:r>
      <w:r w:rsidRPr="005402C1">
        <w:rPr>
          <w:rFonts w:ascii="Arial" w:hAnsi="Arial" w:cs="Arial"/>
          <w:color w:val="000000" w:themeColor="text1"/>
        </w:rPr>
        <w:t xml:space="preserve">odwykonawca lub </w:t>
      </w:r>
      <w:r w:rsidR="00991CB5" w:rsidRPr="005402C1">
        <w:rPr>
          <w:rFonts w:ascii="Arial" w:hAnsi="Arial" w:cs="Arial"/>
          <w:color w:val="000000" w:themeColor="text1"/>
        </w:rPr>
        <w:t>D</w:t>
      </w:r>
      <w:r w:rsidRPr="005402C1">
        <w:rPr>
          <w:rFonts w:ascii="Arial" w:hAnsi="Arial" w:cs="Arial"/>
          <w:color w:val="000000" w:themeColor="text1"/>
        </w:rPr>
        <w:t xml:space="preserve">alszy </w:t>
      </w:r>
      <w:r w:rsidR="00991CB5" w:rsidRPr="005402C1">
        <w:rPr>
          <w:rFonts w:ascii="Arial" w:hAnsi="Arial" w:cs="Arial"/>
          <w:color w:val="000000" w:themeColor="text1"/>
        </w:rPr>
        <w:t>P</w:t>
      </w:r>
      <w:r w:rsidRPr="005402C1">
        <w:rPr>
          <w:rFonts w:ascii="Arial" w:hAnsi="Arial" w:cs="Arial"/>
          <w:color w:val="000000" w:themeColor="text1"/>
        </w:rPr>
        <w:t xml:space="preserve">odwykonawca jest zobowiązany dołączyć zgodę Wykonawcy na zawarcie umowy o podwykonawstwo </w:t>
      </w:r>
      <w:r w:rsidR="003B69D5" w:rsidRPr="005402C1">
        <w:rPr>
          <w:rFonts w:ascii="Arial" w:hAnsi="Arial" w:cs="Arial"/>
          <w:color w:val="000000" w:themeColor="text1"/>
        </w:rPr>
        <w:br/>
      </w:r>
      <w:r w:rsidRPr="005402C1">
        <w:rPr>
          <w:rFonts w:ascii="Arial" w:hAnsi="Arial" w:cs="Arial"/>
          <w:color w:val="000000" w:themeColor="text1"/>
        </w:rPr>
        <w:t>o treści zgodnej z projektem umowy.</w:t>
      </w:r>
    </w:p>
    <w:p w14:paraId="03F33746" w14:textId="053C715D" w:rsidR="00D56782" w:rsidRPr="005402C1" w:rsidRDefault="00D56782" w:rsidP="009358C4">
      <w:pPr>
        <w:numPr>
          <w:ilvl w:val="0"/>
          <w:numId w:val="40"/>
        </w:numPr>
        <w:suppressAutoHyphens/>
        <w:spacing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t xml:space="preserve">Zamawiający w terminie </w:t>
      </w:r>
      <w:r w:rsidR="00206BF3" w:rsidRPr="005402C1">
        <w:rPr>
          <w:rFonts w:ascii="Arial" w:hAnsi="Arial" w:cs="Arial"/>
          <w:color w:val="000000" w:themeColor="text1"/>
        </w:rPr>
        <w:t>14</w:t>
      </w:r>
      <w:r w:rsidRPr="005402C1">
        <w:rPr>
          <w:rFonts w:ascii="Arial" w:hAnsi="Arial" w:cs="Arial"/>
          <w:color w:val="000000" w:themeColor="text1"/>
        </w:rPr>
        <w:t xml:space="preserve"> dni zgłosi w formie pisemnej zastrzeżenia do przedłożonego projektu umowy o podwykonawstwo, której przedmiotem są roboty budowlane w przypadku, gdy:</w:t>
      </w:r>
    </w:p>
    <w:p w14:paraId="249C2085" w14:textId="73688E02" w:rsidR="00D56782" w:rsidRPr="005402C1" w:rsidRDefault="00D56782" w:rsidP="009358C4">
      <w:pPr>
        <w:pStyle w:val="Tekstpodstawowy"/>
        <w:numPr>
          <w:ilvl w:val="0"/>
          <w:numId w:val="39"/>
        </w:numPr>
        <w:spacing w:after="170" w:line="276" w:lineRule="auto"/>
        <w:ind w:hanging="357"/>
        <w:contextualSpacing/>
        <w:jc w:val="both"/>
        <w:rPr>
          <w:rFonts w:ascii="Arial" w:hAnsi="Arial" w:cs="Arial"/>
          <w:color w:val="000000" w:themeColor="text1"/>
          <w:sz w:val="22"/>
          <w:szCs w:val="22"/>
        </w:rPr>
      </w:pPr>
      <w:r w:rsidRPr="005402C1">
        <w:rPr>
          <w:rFonts w:ascii="Arial" w:hAnsi="Arial" w:cs="Arial"/>
          <w:color w:val="000000" w:themeColor="text1"/>
          <w:sz w:val="22"/>
          <w:szCs w:val="22"/>
        </w:rPr>
        <w:t xml:space="preserve">termin zapłaty wynagrodzenia </w:t>
      </w:r>
      <w:r w:rsidR="00991CB5"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odwykonawcy lub </w:t>
      </w:r>
      <w:r w:rsidR="00991CB5" w:rsidRPr="005402C1">
        <w:rPr>
          <w:rFonts w:ascii="Arial" w:hAnsi="Arial" w:cs="Arial"/>
          <w:color w:val="000000" w:themeColor="text1"/>
          <w:sz w:val="22"/>
          <w:szCs w:val="22"/>
        </w:rPr>
        <w:t>D</w:t>
      </w:r>
      <w:r w:rsidRPr="005402C1">
        <w:rPr>
          <w:rFonts w:ascii="Arial" w:hAnsi="Arial" w:cs="Arial"/>
          <w:color w:val="000000" w:themeColor="text1"/>
          <w:sz w:val="22"/>
          <w:szCs w:val="22"/>
        </w:rPr>
        <w:t xml:space="preserve">alszemu </w:t>
      </w:r>
      <w:r w:rsidR="00991CB5"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odwykonawcy przewidziany w umowie o podwykonawstwo jest dłuższy niż </w:t>
      </w:r>
      <w:r w:rsidR="00271B04" w:rsidRPr="005402C1">
        <w:rPr>
          <w:rFonts w:ascii="Arial" w:hAnsi="Arial" w:cs="Arial"/>
          <w:color w:val="000000" w:themeColor="text1"/>
          <w:sz w:val="22"/>
          <w:szCs w:val="22"/>
        </w:rPr>
        <w:t>21</w:t>
      </w:r>
      <w:r w:rsidRPr="005402C1">
        <w:rPr>
          <w:rFonts w:ascii="Arial" w:hAnsi="Arial" w:cs="Arial"/>
          <w:color w:val="000000" w:themeColor="text1"/>
          <w:sz w:val="22"/>
          <w:szCs w:val="22"/>
        </w:rPr>
        <w:t xml:space="preserve"> dni od dnia doręczenia przez </w:t>
      </w:r>
      <w:r w:rsidR="00991CB5"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odwykonawcę lub </w:t>
      </w:r>
      <w:r w:rsidR="00991CB5" w:rsidRPr="005402C1">
        <w:rPr>
          <w:rFonts w:ascii="Arial" w:hAnsi="Arial" w:cs="Arial"/>
          <w:color w:val="000000" w:themeColor="text1"/>
          <w:sz w:val="22"/>
          <w:szCs w:val="22"/>
        </w:rPr>
        <w:t>D</w:t>
      </w:r>
      <w:r w:rsidRPr="005402C1">
        <w:rPr>
          <w:rFonts w:ascii="Arial" w:hAnsi="Arial" w:cs="Arial"/>
          <w:color w:val="000000" w:themeColor="text1"/>
          <w:sz w:val="22"/>
          <w:szCs w:val="22"/>
        </w:rPr>
        <w:t xml:space="preserve">alszego </w:t>
      </w:r>
      <w:r w:rsidR="00991CB5"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odwykonawcę faktury lub rachunku, potwierdzających wykonanie zleconej </w:t>
      </w:r>
      <w:r w:rsidR="00991CB5"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odwykonawcy lub </w:t>
      </w:r>
      <w:r w:rsidR="00991CB5" w:rsidRPr="005402C1">
        <w:rPr>
          <w:rFonts w:ascii="Arial" w:hAnsi="Arial" w:cs="Arial"/>
          <w:color w:val="000000" w:themeColor="text1"/>
          <w:sz w:val="22"/>
          <w:szCs w:val="22"/>
        </w:rPr>
        <w:t>D</w:t>
      </w:r>
      <w:r w:rsidRPr="005402C1">
        <w:rPr>
          <w:rFonts w:ascii="Arial" w:hAnsi="Arial" w:cs="Arial"/>
          <w:color w:val="000000" w:themeColor="text1"/>
          <w:sz w:val="22"/>
          <w:szCs w:val="22"/>
        </w:rPr>
        <w:t xml:space="preserve">alszemu </w:t>
      </w:r>
      <w:r w:rsidR="00991CB5" w:rsidRPr="005402C1">
        <w:rPr>
          <w:rFonts w:ascii="Arial" w:hAnsi="Arial" w:cs="Arial"/>
          <w:color w:val="000000" w:themeColor="text1"/>
          <w:sz w:val="22"/>
          <w:szCs w:val="22"/>
        </w:rPr>
        <w:t>P</w:t>
      </w:r>
      <w:r w:rsidRPr="005402C1">
        <w:rPr>
          <w:rFonts w:ascii="Arial" w:hAnsi="Arial" w:cs="Arial"/>
          <w:color w:val="000000" w:themeColor="text1"/>
          <w:sz w:val="22"/>
          <w:szCs w:val="22"/>
        </w:rPr>
        <w:t>odwykonawcy dostawy, usługi lub roboty budowlanej,</w:t>
      </w:r>
    </w:p>
    <w:p w14:paraId="1498489D" w14:textId="293CE863" w:rsidR="00D56782" w:rsidRPr="005402C1" w:rsidRDefault="00D56782" w:rsidP="009358C4">
      <w:pPr>
        <w:pStyle w:val="Tekstpodstawowy"/>
        <w:numPr>
          <w:ilvl w:val="0"/>
          <w:numId w:val="39"/>
        </w:numPr>
        <w:spacing w:after="170" w:line="276" w:lineRule="auto"/>
        <w:ind w:hanging="357"/>
        <w:contextualSpacing/>
        <w:jc w:val="both"/>
        <w:rPr>
          <w:rFonts w:ascii="Arial" w:hAnsi="Arial" w:cs="Arial"/>
          <w:sz w:val="22"/>
          <w:szCs w:val="22"/>
        </w:rPr>
      </w:pPr>
      <w:r w:rsidRPr="005402C1">
        <w:rPr>
          <w:rFonts w:ascii="Arial" w:hAnsi="Arial" w:cs="Arial"/>
          <w:color w:val="000000" w:themeColor="text1"/>
          <w:sz w:val="22"/>
          <w:szCs w:val="22"/>
        </w:rPr>
        <w:t xml:space="preserve">umowa o podwykonawstwo (dalsze podwykonawstwo) nie zawiera zapisów </w:t>
      </w:r>
      <w:r w:rsidR="003B69D5" w:rsidRPr="005402C1">
        <w:rPr>
          <w:rFonts w:ascii="Arial" w:hAnsi="Arial" w:cs="Arial"/>
          <w:color w:val="000000" w:themeColor="text1"/>
          <w:sz w:val="22"/>
          <w:szCs w:val="22"/>
        </w:rPr>
        <w:br/>
      </w:r>
      <w:r w:rsidRPr="005402C1">
        <w:rPr>
          <w:rFonts w:ascii="Arial" w:hAnsi="Arial" w:cs="Arial"/>
          <w:color w:val="000000" w:themeColor="text1"/>
          <w:sz w:val="22"/>
          <w:szCs w:val="22"/>
        </w:rPr>
        <w:t>o obowiązku zatrudnienia przez </w:t>
      </w:r>
      <w:r w:rsidR="00991CB5" w:rsidRPr="005402C1">
        <w:rPr>
          <w:rFonts w:ascii="Arial" w:hAnsi="Arial" w:cs="Arial"/>
          <w:color w:val="000000" w:themeColor="text1"/>
          <w:sz w:val="22"/>
          <w:szCs w:val="22"/>
        </w:rPr>
        <w:t>P</w:t>
      </w:r>
      <w:r w:rsidRPr="005402C1">
        <w:rPr>
          <w:rFonts w:ascii="Arial" w:hAnsi="Arial" w:cs="Arial"/>
          <w:color w:val="000000" w:themeColor="text1"/>
          <w:sz w:val="22"/>
          <w:szCs w:val="22"/>
        </w:rPr>
        <w:t>odwykonawcę (</w:t>
      </w:r>
      <w:r w:rsidR="00991CB5" w:rsidRPr="005402C1">
        <w:rPr>
          <w:rFonts w:ascii="Arial" w:hAnsi="Arial" w:cs="Arial"/>
          <w:color w:val="000000" w:themeColor="text1"/>
          <w:sz w:val="22"/>
          <w:szCs w:val="22"/>
        </w:rPr>
        <w:t>D</w:t>
      </w:r>
      <w:r w:rsidRPr="005402C1">
        <w:rPr>
          <w:rFonts w:ascii="Arial" w:hAnsi="Arial" w:cs="Arial"/>
          <w:color w:val="000000" w:themeColor="text1"/>
          <w:sz w:val="22"/>
          <w:szCs w:val="22"/>
        </w:rPr>
        <w:t xml:space="preserve">alszego </w:t>
      </w:r>
      <w:r w:rsidR="00991CB5"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odwykonawcę) na podstawie stosunku pracy osób wykonujących czynności, o których mowa w § </w:t>
      </w:r>
      <w:r w:rsidR="004C3B13" w:rsidRPr="005402C1">
        <w:rPr>
          <w:rFonts w:ascii="Arial" w:hAnsi="Arial" w:cs="Arial"/>
          <w:sz w:val="22"/>
          <w:szCs w:val="22"/>
        </w:rPr>
        <w:t>16</w:t>
      </w:r>
      <w:r w:rsidRPr="005402C1">
        <w:rPr>
          <w:rFonts w:ascii="Arial" w:hAnsi="Arial" w:cs="Arial"/>
          <w:sz w:val="22"/>
          <w:szCs w:val="22"/>
        </w:rPr>
        <w:t xml:space="preserve"> ust. 1 niniejszej Umowy,</w:t>
      </w:r>
    </w:p>
    <w:p w14:paraId="31266EA7" w14:textId="5D8B5BBB" w:rsidR="00D56782" w:rsidRPr="005402C1" w:rsidRDefault="00D56782" w:rsidP="009358C4">
      <w:pPr>
        <w:pStyle w:val="Tekstpodstawowy"/>
        <w:numPr>
          <w:ilvl w:val="0"/>
          <w:numId w:val="39"/>
        </w:numPr>
        <w:spacing w:after="170" w:line="276" w:lineRule="auto"/>
        <w:ind w:hanging="357"/>
        <w:contextualSpacing/>
        <w:jc w:val="both"/>
        <w:rPr>
          <w:rFonts w:ascii="Arial" w:hAnsi="Arial" w:cs="Arial"/>
          <w:color w:val="000000" w:themeColor="text1"/>
          <w:sz w:val="22"/>
          <w:szCs w:val="22"/>
        </w:rPr>
      </w:pPr>
      <w:r w:rsidRPr="005402C1">
        <w:rPr>
          <w:rFonts w:ascii="Arial" w:hAnsi="Arial" w:cs="Arial"/>
          <w:color w:val="000000" w:themeColor="text1"/>
          <w:sz w:val="22"/>
          <w:szCs w:val="22"/>
        </w:rPr>
        <w:t xml:space="preserve">umowa o podwykonawstwo (dalsze podwykonawstwo) zawiera zapisy uzależniające dokonanie zapłaty na rzecz </w:t>
      </w:r>
      <w:r w:rsidR="00991CB5" w:rsidRPr="005402C1">
        <w:rPr>
          <w:rFonts w:ascii="Arial" w:hAnsi="Arial" w:cs="Arial"/>
          <w:color w:val="000000" w:themeColor="text1"/>
          <w:sz w:val="22"/>
          <w:szCs w:val="22"/>
        </w:rPr>
        <w:t>P</w:t>
      </w:r>
      <w:r w:rsidRPr="005402C1">
        <w:rPr>
          <w:rFonts w:ascii="Arial" w:hAnsi="Arial" w:cs="Arial"/>
          <w:color w:val="000000" w:themeColor="text1"/>
          <w:sz w:val="22"/>
          <w:szCs w:val="22"/>
        </w:rPr>
        <w:t>odwykonawcy (</w:t>
      </w:r>
      <w:r w:rsidR="00991CB5" w:rsidRPr="005402C1">
        <w:rPr>
          <w:rFonts w:ascii="Arial" w:hAnsi="Arial" w:cs="Arial"/>
          <w:color w:val="000000" w:themeColor="text1"/>
          <w:sz w:val="22"/>
          <w:szCs w:val="22"/>
        </w:rPr>
        <w:t>D</w:t>
      </w:r>
      <w:r w:rsidRPr="005402C1">
        <w:rPr>
          <w:rFonts w:ascii="Arial" w:hAnsi="Arial" w:cs="Arial"/>
          <w:color w:val="000000" w:themeColor="text1"/>
          <w:sz w:val="22"/>
          <w:szCs w:val="22"/>
        </w:rPr>
        <w:t xml:space="preserve">alszego </w:t>
      </w:r>
      <w:r w:rsidR="00991CB5" w:rsidRPr="005402C1">
        <w:rPr>
          <w:rFonts w:ascii="Arial" w:hAnsi="Arial" w:cs="Arial"/>
          <w:color w:val="000000" w:themeColor="text1"/>
          <w:sz w:val="22"/>
          <w:szCs w:val="22"/>
        </w:rPr>
        <w:t>P</w:t>
      </w:r>
      <w:r w:rsidRPr="005402C1">
        <w:rPr>
          <w:rFonts w:ascii="Arial" w:hAnsi="Arial" w:cs="Arial"/>
          <w:color w:val="000000" w:themeColor="text1"/>
          <w:sz w:val="22"/>
          <w:szCs w:val="22"/>
        </w:rPr>
        <w:t>odwykonawcy) od odbioru robót przez Zamawiającego lub od zapłaty należności Wykonawcy przez Zamawiającego,</w:t>
      </w:r>
    </w:p>
    <w:p w14:paraId="2A6FB850" w14:textId="77777777" w:rsidR="00D56782" w:rsidRPr="005402C1" w:rsidRDefault="00D56782" w:rsidP="009358C4">
      <w:pPr>
        <w:pStyle w:val="Tekstpodstawowy"/>
        <w:numPr>
          <w:ilvl w:val="0"/>
          <w:numId w:val="39"/>
        </w:numPr>
        <w:spacing w:after="170" w:line="276" w:lineRule="auto"/>
        <w:ind w:hanging="357"/>
        <w:contextualSpacing/>
        <w:jc w:val="both"/>
        <w:rPr>
          <w:rFonts w:ascii="Arial" w:hAnsi="Arial" w:cs="Arial"/>
          <w:color w:val="000000" w:themeColor="text1"/>
          <w:sz w:val="22"/>
          <w:szCs w:val="22"/>
        </w:rPr>
      </w:pPr>
      <w:r w:rsidRPr="005402C1">
        <w:rPr>
          <w:rFonts w:ascii="Arial" w:hAnsi="Arial" w:cs="Arial"/>
          <w:color w:val="000000" w:themeColor="text1"/>
          <w:sz w:val="22"/>
          <w:szCs w:val="22"/>
        </w:rPr>
        <w:t>umowa o podwykonawstwo (dalsze podwykonawstwo) zawiera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1AFE9F05" w14:textId="025FF5B8" w:rsidR="00D56782" w:rsidRPr="005402C1" w:rsidRDefault="00D56782" w:rsidP="009358C4">
      <w:pPr>
        <w:pStyle w:val="Tekstpodstawowy"/>
        <w:numPr>
          <w:ilvl w:val="0"/>
          <w:numId w:val="39"/>
        </w:numPr>
        <w:spacing w:line="276" w:lineRule="auto"/>
        <w:ind w:hanging="357"/>
        <w:contextualSpacing/>
        <w:jc w:val="both"/>
        <w:rPr>
          <w:rFonts w:ascii="Arial" w:hAnsi="Arial" w:cs="Arial"/>
          <w:color w:val="000000" w:themeColor="text1"/>
          <w:sz w:val="22"/>
          <w:szCs w:val="22"/>
        </w:rPr>
      </w:pPr>
      <w:r w:rsidRPr="005402C1">
        <w:rPr>
          <w:rFonts w:ascii="Arial" w:hAnsi="Arial" w:cs="Arial"/>
          <w:color w:val="000000" w:themeColor="text1"/>
          <w:sz w:val="22"/>
          <w:szCs w:val="22"/>
        </w:rPr>
        <w:t xml:space="preserve">Umowa o podwykonawstwo (dalsze podwykonawstwo) nie spełnia wymagań określonych w ust. </w:t>
      </w:r>
      <w:r w:rsidR="002975F1" w:rsidRPr="005402C1">
        <w:rPr>
          <w:rFonts w:ascii="Arial" w:hAnsi="Arial" w:cs="Arial"/>
          <w:color w:val="000000" w:themeColor="text1"/>
          <w:sz w:val="22"/>
          <w:szCs w:val="22"/>
        </w:rPr>
        <w:t>3</w:t>
      </w:r>
      <w:r w:rsidRPr="005402C1">
        <w:rPr>
          <w:rFonts w:ascii="Arial" w:hAnsi="Arial" w:cs="Arial"/>
          <w:color w:val="000000" w:themeColor="text1"/>
          <w:sz w:val="22"/>
          <w:szCs w:val="22"/>
        </w:rPr>
        <w:t>.</w:t>
      </w:r>
    </w:p>
    <w:p w14:paraId="35274102" w14:textId="77777777" w:rsidR="00D56782" w:rsidRPr="005402C1" w:rsidRDefault="00D56782"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t>Niezgłoszenie w formie pisemnej zastrzeżeń do przedłożonego projektu umowy o podwykonawstwo (dalsze podwykonawstwo), której przedmiotem są roboty budowlane, w terminie wskazanym w ust. 5 uważa się za akceptację projektu umowy przez Zamawiającego.</w:t>
      </w:r>
    </w:p>
    <w:p w14:paraId="3DF5BA6D" w14:textId="2CB3A939" w:rsidR="00D56782" w:rsidRPr="005402C1" w:rsidRDefault="00D56782"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t xml:space="preserve">Wykonawca, </w:t>
      </w:r>
      <w:r w:rsidR="00991CB5" w:rsidRPr="005402C1">
        <w:rPr>
          <w:rFonts w:ascii="Arial" w:hAnsi="Arial" w:cs="Arial"/>
          <w:color w:val="000000" w:themeColor="text1"/>
        </w:rPr>
        <w:t>P</w:t>
      </w:r>
      <w:r w:rsidRPr="005402C1">
        <w:rPr>
          <w:rFonts w:ascii="Arial" w:hAnsi="Arial" w:cs="Arial"/>
          <w:color w:val="000000" w:themeColor="text1"/>
        </w:rPr>
        <w:t xml:space="preserve">odwykonawca lub </w:t>
      </w:r>
      <w:r w:rsidR="00991CB5" w:rsidRPr="005402C1">
        <w:rPr>
          <w:rFonts w:ascii="Arial" w:hAnsi="Arial" w:cs="Arial"/>
          <w:color w:val="000000" w:themeColor="text1"/>
        </w:rPr>
        <w:t>D</w:t>
      </w:r>
      <w:r w:rsidRPr="005402C1">
        <w:rPr>
          <w:rFonts w:ascii="Arial" w:hAnsi="Arial" w:cs="Arial"/>
          <w:color w:val="000000" w:themeColor="text1"/>
        </w:rPr>
        <w:t xml:space="preserve">alszy </w:t>
      </w:r>
      <w:r w:rsidR="00991CB5" w:rsidRPr="005402C1">
        <w:rPr>
          <w:rFonts w:ascii="Arial" w:hAnsi="Arial" w:cs="Arial"/>
          <w:color w:val="000000" w:themeColor="text1"/>
        </w:rPr>
        <w:t>P</w:t>
      </w:r>
      <w:r w:rsidRPr="005402C1">
        <w:rPr>
          <w:rFonts w:ascii="Arial" w:hAnsi="Arial" w:cs="Arial"/>
          <w:color w:val="000000" w:themeColor="text1"/>
        </w:rPr>
        <w:t>odwykonawca zamówienia przedkłada Zamawiającemu poświadczoną (przez przedkładającego) za zgodność z oryginałem kopię zawartej umowy o podwykonawstwo (dalsze podwykonawstwo), której przedmiotem są roboty budowlane, w terminie 7 dni od dnia jej zawarcia.</w:t>
      </w:r>
    </w:p>
    <w:p w14:paraId="16FDB321" w14:textId="1A1E9AAF" w:rsidR="00D56782" w:rsidRPr="005402C1" w:rsidRDefault="00D56782"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lastRenderedPageBreak/>
        <w:t xml:space="preserve">Zamawiający w terminie </w:t>
      </w:r>
      <w:r w:rsidR="00271B04" w:rsidRPr="005402C1">
        <w:rPr>
          <w:rFonts w:ascii="Arial" w:hAnsi="Arial" w:cs="Arial"/>
          <w:color w:val="000000" w:themeColor="text1"/>
        </w:rPr>
        <w:t>14</w:t>
      </w:r>
      <w:r w:rsidRPr="005402C1">
        <w:rPr>
          <w:rFonts w:ascii="Arial" w:hAnsi="Arial" w:cs="Arial"/>
          <w:color w:val="000000" w:themeColor="text1"/>
        </w:rPr>
        <w:t xml:space="preserve"> dni zgłasza w formie pisemnej sprzeciw do przedłożonej umowy o podwykonawstwo (dalsze podwykonawstwo), której przedmiotem są roboty budowlane, w przypadkach, o których mowa w ust. 5 powyżej. </w:t>
      </w:r>
    </w:p>
    <w:p w14:paraId="1DCDB010" w14:textId="74093688" w:rsidR="00D56782" w:rsidRPr="005402C1" w:rsidRDefault="00D56782"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t xml:space="preserve">Niezgłoszenie w formie pisemnej sprzeciwu do przedłożonej umowy o podwykonawstwo (dalsze podwykonawstwo), której przedmiotem są roboty budowlane, w terminie określonym w ust. 8, uważa się za akceptację umowy przez Zamawiającego. Wykonawca zobowiązuje się, że przystąpienie do realizacji przez </w:t>
      </w:r>
      <w:r w:rsidR="00991CB5" w:rsidRPr="005402C1">
        <w:rPr>
          <w:rFonts w:ascii="Arial" w:hAnsi="Arial" w:cs="Arial"/>
          <w:color w:val="000000" w:themeColor="text1"/>
        </w:rPr>
        <w:t>P</w:t>
      </w:r>
      <w:r w:rsidRPr="005402C1">
        <w:rPr>
          <w:rFonts w:ascii="Arial" w:hAnsi="Arial" w:cs="Arial"/>
          <w:color w:val="000000" w:themeColor="text1"/>
        </w:rPr>
        <w:t>odwykonawcę (</w:t>
      </w:r>
      <w:r w:rsidR="00991CB5" w:rsidRPr="005402C1">
        <w:rPr>
          <w:rFonts w:ascii="Arial" w:hAnsi="Arial" w:cs="Arial"/>
          <w:color w:val="000000" w:themeColor="text1"/>
        </w:rPr>
        <w:t>D</w:t>
      </w:r>
      <w:r w:rsidRPr="005402C1">
        <w:rPr>
          <w:rFonts w:ascii="Arial" w:hAnsi="Arial" w:cs="Arial"/>
          <w:color w:val="000000" w:themeColor="text1"/>
        </w:rPr>
        <w:t xml:space="preserve">alszego </w:t>
      </w:r>
      <w:r w:rsidR="00991CB5" w:rsidRPr="005402C1">
        <w:rPr>
          <w:rFonts w:ascii="Arial" w:hAnsi="Arial" w:cs="Arial"/>
          <w:color w:val="000000" w:themeColor="text1"/>
        </w:rPr>
        <w:t>P</w:t>
      </w:r>
      <w:r w:rsidRPr="005402C1">
        <w:rPr>
          <w:rFonts w:ascii="Arial" w:hAnsi="Arial" w:cs="Arial"/>
          <w:color w:val="000000" w:themeColor="text1"/>
        </w:rPr>
        <w:t>odwykonawcę) umowy o podwykonawstwo (dalsze podwykonawstwo), której przedmiotem są roboty budowlane nastąpi wyłącznie po akceptacji takiej umowy przez Zamawiającego.</w:t>
      </w:r>
    </w:p>
    <w:p w14:paraId="76E81CB1" w14:textId="3720B601" w:rsidR="00D56782" w:rsidRPr="005402C1" w:rsidRDefault="00D56782"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t xml:space="preserve">Wykonawca, </w:t>
      </w:r>
      <w:r w:rsidR="00991CB5" w:rsidRPr="005402C1">
        <w:rPr>
          <w:rFonts w:ascii="Arial" w:hAnsi="Arial" w:cs="Arial"/>
          <w:color w:val="000000" w:themeColor="text1"/>
        </w:rPr>
        <w:t>P</w:t>
      </w:r>
      <w:r w:rsidRPr="005402C1">
        <w:rPr>
          <w:rFonts w:ascii="Arial" w:hAnsi="Arial" w:cs="Arial"/>
          <w:color w:val="000000" w:themeColor="text1"/>
        </w:rPr>
        <w:t xml:space="preserve">odwykonawca lub </w:t>
      </w:r>
      <w:r w:rsidR="00991CB5" w:rsidRPr="005402C1">
        <w:rPr>
          <w:rFonts w:ascii="Arial" w:hAnsi="Arial" w:cs="Arial"/>
          <w:color w:val="000000" w:themeColor="text1"/>
        </w:rPr>
        <w:t>D</w:t>
      </w:r>
      <w:r w:rsidRPr="005402C1">
        <w:rPr>
          <w:rFonts w:ascii="Arial" w:hAnsi="Arial" w:cs="Arial"/>
          <w:color w:val="000000" w:themeColor="text1"/>
        </w:rPr>
        <w:t xml:space="preserve">alszy </w:t>
      </w:r>
      <w:r w:rsidR="00991CB5" w:rsidRPr="005402C1">
        <w:rPr>
          <w:rFonts w:ascii="Arial" w:hAnsi="Arial" w:cs="Arial"/>
          <w:color w:val="000000" w:themeColor="text1"/>
        </w:rPr>
        <w:t>P</w:t>
      </w:r>
      <w:r w:rsidRPr="005402C1">
        <w:rPr>
          <w:rFonts w:ascii="Arial" w:hAnsi="Arial" w:cs="Arial"/>
          <w:color w:val="000000" w:themeColor="text1"/>
        </w:rPr>
        <w:t xml:space="preserve">odwykonawca zamówienia na roboty budowlane przedkłada Zamawiającemu poświadczoną za zgodność z oryginałem kopię zawartej umowy o podwykonawstwo (dalsze podwykonawstwo), której przedmiotem są dostawy lub usługi, w terminie 7 dni od dnia jej zawarcia, z wyłączeniem umów </w:t>
      </w:r>
      <w:r w:rsidR="003B69D5" w:rsidRPr="005402C1">
        <w:rPr>
          <w:rFonts w:ascii="Arial" w:hAnsi="Arial" w:cs="Arial"/>
          <w:color w:val="000000" w:themeColor="text1"/>
        </w:rPr>
        <w:br/>
      </w:r>
      <w:r w:rsidRPr="005402C1">
        <w:rPr>
          <w:rFonts w:ascii="Arial" w:hAnsi="Arial" w:cs="Arial"/>
          <w:color w:val="000000" w:themeColor="text1"/>
        </w:rPr>
        <w:t xml:space="preserve">o podwykonawstwo (dalsze podwykonawstwo) o wartości mniejszej niż 0,5 % wartości Umowy brutto wskazanej w § </w:t>
      </w:r>
      <w:r w:rsidR="004C3B13" w:rsidRPr="005402C1">
        <w:rPr>
          <w:rFonts w:ascii="Arial" w:hAnsi="Arial" w:cs="Arial"/>
          <w:color w:val="000000" w:themeColor="text1"/>
        </w:rPr>
        <w:t>10</w:t>
      </w:r>
      <w:r w:rsidRPr="005402C1">
        <w:rPr>
          <w:rFonts w:ascii="Arial" w:hAnsi="Arial" w:cs="Arial"/>
          <w:color w:val="000000" w:themeColor="text1"/>
        </w:rPr>
        <w:t xml:space="preserve"> ust. 1 niniejszej Umowy, jako niepodlegające niniejszemu obowiązkowi, przy czym wyłączenie to nie dotyczy umów o podwykonawstwo o wartości większej niż 50 000 zł. W przypadku stałej współpracy pomiędzy Wykonawcą </w:t>
      </w:r>
      <w:r w:rsidR="003B69D5" w:rsidRPr="005402C1">
        <w:rPr>
          <w:rFonts w:ascii="Arial" w:hAnsi="Arial" w:cs="Arial"/>
          <w:color w:val="000000" w:themeColor="text1"/>
        </w:rPr>
        <w:br/>
      </w:r>
      <w:r w:rsidRPr="005402C1">
        <w:rPr>
          <w:rFonts w:ascii="Arial" w:hAnsi="Arial" w:cs="Arial"/>
          <w:color w:val="000000" w:themeColor="text1"/>
        </w:rPr>
        <w:t xml:space="preserve">a Podwykonawcą lub Podwykonawcą a Dalszym Podwykonawcą obowiązek przedstawienia Umowy o podwykonawstwo powstaje z chwilą, gdy suma wynagrodzeń </w:t>
      </w:r>
      <w:r w:rsidR="003B69D5" w:rsidRPr="005402C1">
        <w:rPr>
          <w:rFonts w:ascii="Arial" w:hAnsi="Arial" w:cs="Arial"/>
          <w:color w:val="000000" w:themeColor="text1"/>
        </w:rPr>
        <w:br/>
      </w:r>
      <w:r w:rsidRPr="005402C1">
        <w:rPr>
          <w:rFonts w:ascii="Arial" w:hAnsi="Arial" w:cs="Arial"/>
          <w:color w:val="000000" w:themeColor="text1"/>
        </w:rPr>
        <w:t xml:space="preserve">z kolejnych Umów przekroczy próg 50 000 zł.  </w:t>
      </w:r>
    </w:p>
    <w:p w14:paraId="41A1AC0F" w14:textId="77777777" w:rsidR="00D56782" w:rsidRPr="005402C1" w:rsidRDefault="00D56782"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t>W przypadku, o którym mowa w ust. 10, jeżeli termin zapłaty wynagrodzenia jest dłuższy niż określony w ust. 5 pkt 1 powyżej, Zamawiający poinformuje o tym Wykonawcę i wezwie go do doprowadzenia do zmiany tej umowy w terminie nie dłuższym niż 7 dni od otrzymania wezwania, pod rygorem wystąpienia o zapłatę kary umownej.</w:t>
      </w:r>
    </w:p>
    <w:p w14:paraId="72529BBB" w14:textId="77777777" w:rsidR="00D56782" w:rsidRPr="005402C1" w:rsidRDefault="00D56782"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t>Postanowienia ust. 2-11 stosuje się odpowiednio do zmian umów o podwykonawstwo (dalsze podwykonawstwo).</w:t>
      </w:r>
    </w:p>
    <w:p w14:paraId="662D3E6E" w14:textId="77777777" w:rsidR="00D56782" w:rsidRPr="005402C1" w:rsidRDefault="00D56782"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hAnsi="Arial" w:cs="Arial"/>
          <w:color w:val="000000" w:themeColor="text1"/>
        </w:rPr>
        <w:t>Wykonawca odpowiedzialny jest jak za własne działanie lub zaniechanie</w:t>
      </w:r>
      <w:r w:rsidR="005A7333" w:rsidRPr="005402C1">
        <w:rPr>
          <w:rFonts w:ascii="Arial" w:hAnsi="Arial" w:cs="Arial"/>
          <w:color w:val="000000" w:themeColor="text1"/>
        </w:rPr>
        <w:t>,</w:t>
      </w:r>
      <w:r w:rsidRPr="005402C1">
        <w:rPr>
          <w:rFonts w:ascii="Arial" w:hAnsi="Arial" w:cs="Arial"/>
          <w:color w:val="000000" w:themeColor="text1"/>
        </w:rPr>
        <w:t xml:space="preserve"> za działania i zaniechania osób, z których pomocą zobowiązania wynikające z Umowy wykonuje, jak również osób, którym wykonanie tych zobowiązań powierza, w tym za działania i zaniechania podwykonawców i dalszych podwykonawców. </w:t>
      </w:r>
    </w:p>
    <w:p w14:paraId="46705AA8" w14:textId="5AD7F6F7" w:rsidR="003A089E" w:rsidRPr="005402C1" w:rsidRDefault="003A089E"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eastAsia="Arial" w:hAnsi="Arial" w:cs="Arial"/>
          <w:color w:val="000000" w:themeColor="text1"/>
        </w:rPr>
        <w:t xml:space="preserve">Zamawiający może żądać od Wykonawcy zmiany albo odsunięcia Podwykonawcy lub </w:t>
      </w:r>
      <w:r w:rsidR="00991CB5" w:rsidRPr="005402C1">
        <w:rPr>
          <w:rFonts w:ascii="Arial" w:eastAsia="Arial" w:hAnsi="Arial" w:cs="Arial"/>
          <w:color w:val="000000" w:themeColor="text1"/>
        </w:rPr>
        <w:t>D</w:t>
      </w:r>
      <w:r w:rsidRPr="005402C1">
        <w:rPr>
          <w:rFonts w:ascii="Arial" w:eastAsia="Arial" w:hAnsi="Arial" w:cs="Arial"/>
          <w:color w:val="000000" w:themeColor="text1"/>
        </w:rPr>
        <w:t>alszego Podwykonawcy, jeżeli sprzęt techniczny, osoby i kwalifikacje, którymi dysponuje Podwykonawca/</w:t>
      </w:r>
      <w:r w:rsidR="00991CB5" w:rsidRPr="005402C1">
        <w:rPr>
          <w:rFonts w:ascii="Arial" w:eastAsia="Arial" w:hAnsi="Arial" w:cs="Arial"/>
          <w:color w:val="000000" w:themeColor="text1"/>
        </w:rPr>
        <w:t>D</w:t>
      </w:r>
      <w:r w:rsidRPr="005402C1">
        <w:rPr>
          <w:rFonts w:ascii="Arial" w:eastAsia="Arial" w:hAnsi="Arial" w:cs="Arial"/>
          <w:color w:val="000000" w:themeColor="text1"/>
        </w:rPr>
        <w:t>alszy Podwykonawca, nie spełniają warunków lub wymagań dotyczących podwykonawstwa, określonych w postępowaniu o udzielenie zamówienia publicznego lub nie dają rękojmi należytego wykonania robót powierzonych na podstawie umowy o podwykonawstwo.</w:t>
      </w:r>
    </w:p>
    <w:p w14:paraId="12EDDC9C" w14:textId="77777777" w:rsidR="003A089E" w:rsidRPr="005402C1" w:rsidRDefault="003A089E"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eastAsia="Arial" w:hAnsi="Arial" w:cs="Arial"/>
          <w:color w:val="000000" w:themeColor="text1"/>
        </w:rPr>
        <w:t>Niedopuszczalne jest przystąpienie do realizacji przedmiotu umowy Podwykonawcy lub dalszego Podwykonawcy, który nie podpisał zaakceptowanej przez Zamawiającego umowy, o podwykonawstwo.</w:t>
      </w:r>
    </w:p>
    <w:p w14:paraId="759940BA" w14:textId="563C5625" w:rsidR="003A089E" w:rsidRPr="005402C1" w:rsidRDefault="003A089E" w:rsidP="009358C4">
      <w:pPr>
        <w:numPr>
          <w:ilvl w:val="0"/>
          <w:numId w:val="40"/>
        </w:numPr>
        <w:suppressAutoHyphens/>
        <w:spacing w:after="120" w:line="276" w:lineRule="auto"/>
        <w:ind w:left="426" w:hanging="357"/>
        <w:contextualSpacing/>
        <w:jc w:val="both"/>
        <w:rPr>
          <w:rFonts w:ascii="Arial" w:hAnsi="Arial" w:cs="Arial"/>
          <w:color w:val="000000" w:themeColor="text1"/>
        </w:rPr>
      </w:pPr>
      <w:r w:rsidRPr="005402C1">
        <w:rPr>
          <w:rFonts w:ascii="Arial" w:eastAsia="Arial" w:hAnsi="Arial" w:cs="Arial"/>
          <w:color w:val="000000" w:themeColor="text1"/>
        </w:rPr>
        <w:t xml:space="preserve">Jeżeli w realizacji </w:t>
      </w:r>
      <w:r w:rsidR="004C3B13" w:rsidRPr="005402C1">
        <w:rPr>
          <w:rFonts w:ascii="Arial" w:eastAsia="Arial" w:hAnsi="Arial" w:cs="Arial"/>
          <w:color w:val="000000" w:themeColor="text1"/>
        </w:rPr>
        <w:t>U</w:t>
      </w:r>
      <w:r w:rsidRPr="005402C1">
        <w:rPr>
          <w:rFonts w:ascii="Arial" w:eastAsia="Arial" w:hAnsi="Arial" w:cs="Arial"/>
          <w:color w:val="000000" w:themeColor="text1"/>
        </w:rPr>
        <w:t>mowy biorą udział Podwykonawcy lub dalsi Podwykonawcy Wykonawca zobowiązany jest do:</w:t>
      </w:r>
    </w:p>
    <w:p w14:paraId="135512BD" w14:textId="77777777" w:rsidR="003A089E" w:rsidRPr="008929AC" w:rsidRDefault="003A089E" w:rsidP="003A089E">
      <w:pPr>
        <w:spacing w:line="6" w:lineRule="exact"/>
        <w:jc w:val="both"/>
        <w:rPr>
          <w:rFonts w:ascii="Arial" w:hAnsi="Arial" w:cs="Arial"/>
          <w:color w:val="EE0000"/>
        </w:rPr>
      </w:pPr>
      <w:bookmarkStart w:id="18" w:name="page21"/>
      <w:bookmarkEnd w:id="18"/>
    </w:p>
    <w:p w14:paraId="41BC972E" w14:textId="653F1867" w:rsidR="003A089E" w:rsidRPr="005402C1" w:rsidRDefault="003A089E" w:rsidP="009358C4">
      <w:pPr>
        <w:numPr>
          <w:ilvl w:val="1"/>
          <w:numId w:val="18"/>
        </w:numPr>
        <w:tabs>
          <w:tab w:val="left" w:pos="724"/>
        </w:tabs>
        <w:spacing w:line="284"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 xml:space="preserve">Przedkładania Inwestorowi Zastępczemu na 7 dni roboczych przed rozpoczęciem danego okresu rozliczeniowego – wykazu Podwykonawców i dalszych Podwykonawców, którzy będą realizować roboty budowlane lub dostawy lub usługi w tym okresie rozliczeniowym, z zaznaczeniem zakresu robót budowlanych, dostaw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i usług wykonywanych przez te podmioty. Zakres robót budowlanych, które będą </w:t>
      </w:r>
      <w:r w:rsidRPr="005402C1">
        <w:rPr>
          <w:rFonts w:ascii="Arial" w:eastAsia="Arial" w:hAnsi="Arial" w:cs="Arial"/>
          <w:color w:val="000000" w:themeColor="text1"/>
        </w:rPr>
        <w:lastRenderedPageBreak/>
        <w:t xml:space="preserve">realizowane przez Podwykonawców i </w:t>
      </w:r>
      <w:r w:rsidR="00991CB5" w:rsidRPr="005402C1">
        <w:rPr>
          <w:rFonts w:ascii="Arial" w:eastAsia="Arial" w:hAnsi="Arial" w:cs="Arial"/>
          <w:color w:val="000000" w:themeColor="text1"/>
        </w:rPr>
        <w:t>D</w:t>
      </w:r>
      <w:r w:rsidRPr="005402C1">
        <w:rPr>
          <w:rFonts w:ascii="Arial" w:eastAsia="Arial" w:hAnsi="Arial" w:cs="Arial"/>
          <w:color w:val="000000" w:themeColor="text1"/>
        </w:rPr>
        <w:t xml:space="preserve">alszych Podwykonawców powinien wskazywać roboty wg robót zawartych w Harmonogramie </w:t>
      </w:r>
      <w:r w:rsidR="004C3B13" w:rsidRPr="005402C1">
        <w:rPr>
          <w:rFonts w:ascii="Arial" w:eastAsia="Arial" w:hAnsi="Arial" w:cs="Arial"/>
          <w:color w:val="000000" w:themeColor="text1"/>
        </w:rPr>
        <w:t>R</w:t>
      </w:r>
      <w:r w:rsidRPr="005402C1">
        <w:rPr>
          <w:rFonts w:ascii="Arial" w:eastAsia="Arial" w:hAnsi="Arial" w:cs="Arial"/>
          <w:color w:val="000000" w:themeColor="text1"/>
        </w:rPr>
        <w:t>zeczowo-</w:t>
      </w:r>
      <w:r w:rsidR="004C3B13" w:rsidRPr="005402C1">
        <w:rPr>
          <w:rFonts w:ascii="Arial" w:eastAsia="Arial" w:hAnsi="Arial" w:cs="Arial"/>
          <w:color w:val="000000" w:themeColor="text1"/>
        </w:rPr>
        <w:t>F</w:t>
      </w:r>
      <w:r w:rsidRPr="005402C1">
        <w:rPr>
          <w:rFonts w:ascii="Arial" w:eastAsia="Arial" w:hAnsi="Arial" w:cs="Arial"/>
          <w:color w:val="000000" w:themeColor="text1"/>
        </w:rPr>
        <w:t>inansowym.</w:t>
      </w:r>
    </w:p>
    <w:p w14:paraId="7B00943A" w14:textId="77777777" w:rsidR="003A089E" w:rsidRPr="005402C1" w:rsidRDefault="003A089E" w:rsidP="003A089E">
      <w:pPr>
        <w:spacing w:line="2" w:lineRule="exact"/>
        <w:jc w:val="both"/>
        <w:rPr>
          <w:rFonts w:ascii="Arial" w:eastAsia="Arial" w:hAnsi="Arial" w:cs="Arial"/>
          <w:color w:val="000000" w:themeColor="text1"/>
        </w:rPr>
      </w:pPr>
    </w:p>
    <w:p w14:paraId="60437113" w14:textId="53E7A7C6" w:rsidR="003A089E" w:rsidRPr="005402C1" w:rsidRDefault="003A089E" w:rsidP="009358C4">
      <w:pPr>
        <w:numPr>
          <w:ilvl w:val="1"/>
          <w:numId w:val="18"/>
        </w:numPr>
        <w:tabs>
          <w:tab w:val="left" w:pos="724"/>
        </w:tabs>
        <w:spacing w:line="284" w:lineRule="auto"/>
        <w:ind w:left="724" w:right="20" w:hanging="364"/>
        <w:jc w:val="both"/>
        <w:rPr>
          <w:rFonts w:ascii="Arial" w:eastAsia="Arial" w:hAnsi="Arial" w:cs="Arial"/>
          <w:color w:val="000000" w:themeColor="text1"/>
        </w:rPr>
      </w:pPr>
      <w:r w:rsidRPr="005402C1">
        <w:rPr>
          <w:rFonts w:ascii="Arial" w:eastAsia="Arial" w:hAnsi="Arial" w:cs="Arial"/>
          <w:color w:val="000000" w:themeColor="text1"/>
        </w:rPr>
        <w:t xml:space="preserve">Wskazania Inwestorowi Zastępczemu osoby do kontaktu ze strony Podwykonawcy lub </w:t>
      </w:r>
      <w:r w:rsidR="00991CB5" w:rsidRPr="005402C1">
        <w:rPr>
          <w:rFonts w:ascii="Arial" w:eastAsia="Arial" w:hAnsi="Arial" w:cs="Arial"/>
          <w:color w:val="000000" w:themeColor="text1"/>
        </w:rPr>
        <w:t>D</w:t>
      </w:r>
      <w:r w:rsidRPr="005402C1">
        <w:rPr>
          <w:rFonts w:ascii="Arial" w:eastAsia="Arial" w:hAnsi="Arial" w:cs="Arial"/>
          <w:color w:val="000000" w:themeColor="text1"/>
        </w:rPr>
        <w:t>alszego Podwykonawcy.</w:t>
      </w:r>
    </w:p>
    <w:p w14:paraId="1655D76C" w14:textId="77777777" w:rsidR="003A089E" w:rsidRPr="005402C1" w:rsidRDefault="003A089E" w:rsidP="003A089E">
      <w:pPr>
        <w:spacing w:line="1" w:lineRule="exact"/>
        <w:jc w:val="both"/>
        <w:rPr>
          <w:rFonts w:ascii="Arial" w:eastAsia="Arial" w:hAnsi="Arial" w:cs="Arial"/>
          <w:color w:val="000000" w:themeColor="text1"/>
        </w:rPr>
      </w:pPr>
    </w:p>
    <w:p w14:paraId="31B34BD1" w14:textId="47E322ED" w:rsidR="003A089E" w:rsidRPr="005402C1" w:rsidRDefault="003A089E" w:rsidP="009358C4">
      <w:pPr>
        <w:numPr>
          <w:ilvl w:val="1"/>
          <w:numId w:val="18"/>
        </w:numPr>
        <w:tabs>
          <w:tab w:val="left" w:pos="724"/>
        </w:tabs>
        <w:spacing w:line="285" w:lineRule="auto"/>
        <w:ind w:left="724" w:right="20" w:hanging="364"/>
        <w:jc w:val="both"/>
        <w:rPr>
          <w:rFonts w:ascii="Arial" w:eastAsia="Arial" w:hAnsi="Arial" w:cs="Arial"/>
          <w:color w:val="000000" w:themeColor="text1"/>
        </w:rPr>
      </w:pPr>
      <w:r w:rsidRPr="005402C1">
        <w:rPr>
          <w:rFonts w:ascii="Arial" w:eastAsia="Arial" w:hAnsi="Arial" w:cs="Arial"/>
          <w:color w:val="000000" w:themeColor="text1"/>
        </w:rPr>
        <w:t>Koordynacji robót wykonywanych przez Podwykonawców oraz dalszych Podwykonawców.</w:t>
      </w:r>
    </w:p>
    <w:p w14:paraId="3314CF2F" w14:textId="77777777" w:rsidR="00D53310" w:rsidRPr="007D61D7" w:rsidRDefault="00D53310" w:rsidP="001A1B31">
      <w:pPr>
        <w:spacing w:line="276" w:lineRule="auto"/>
        <w:jc w:val="both"/>
        <w:rPr>
          <w:rFonts w:ascii="Arial" w:hAnsi="Arial" w:cs="Arial"/>
          <w:color w:val="EE0000"/>
        </w:rPr>
      </w:pPr>
    </w:p>
    <w:p w14:paraId="26596563" w14:textId="5D378E96" w:rsidR="00747EB2" w:rsidRPr="005402C1" w:rsidRDefault="00747EB2" w:rsidP="00747EB2">
      <w:pPr>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 9</w:t>
      </w:r>
    </w:p>
    <w:p w14:paraId="62DCB158" w14:textId="11757522" w:rsidR="00D53310" w:rsidRPr="005402C1" w:rsidRDefault="0077205C" w:rsidP="000904F6">
      <w:pPr>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Odbiory robót</w:t>
      </w:r>
    </w:p>
    <w:p w14:paraId="588A30AB" w14:textId="77777777" w:rsidR="00330CE0" w:rsidRPr="005402C1" w:rsidRDefault="00330CE0" w:rsidP="0038678D">
      <w:pPr>
        <w:pStyle w:val="Tekstpodstawowy"/>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1. W ramach wykonywania Umowy strony przewidują następujące odbiory:</w:t>
      </w:r>
    </w:p>
    <w:p w14:paraId="487A0216" w14:textId="77777777" w:rsidR="00330CE0" w:rsidRPr="005402C1" w:rsidRDefault="00330CE0" w:rsidP="009358C4">
      <w:pPr>
        <w:pStyle w:val="Normalnywcity"/>
        <w:numPr>
          <w:ilvl w:val="0"/>
          <w:numId w:val="43"/>
        </w:numPr>
        <w:spacing w:line="276" w:lineRule="auto"/>
        <w:rPr>
          <w:rFonts w:ascii="Arial" w:hAnsi="Arial" w:cs="Arial"/>
          <w:color w:val="000000" w:themeColor="text1"/>
          <w:sz w:val="22"/>
          <w:szCs w:val="22"/>
        </w:rPr>
      </w:pPr>
      <w:r w:rsidRPr="005402C1">
        <w:rPr>
          <w:rFonts w:ascii="Arial" w:hAnsi="Arial" w:cs="Arial"/>
          <w:color w:val="000000" w:themeColor="text1"/>
          <w:sz w:val="22"/>
          <w:szCs w:val="22"/>
        </w:rPr>
        <w:t>odbiory robót zanikających i ulegających zakryciu,</w:t>
      </w:r>
    </w:p>
    <w:p w14:paraId="0BAEEA66" w14:textId="77777777" w:rsidR="00330CE0" w:rsidRPr="005402C1" w:rsidRDefault="00330CE0" w:rsidP="009358C4">
      <w:pPr>
        <w:pStyle w:val="Normalnywcity"/>
        <w:numPr>
          <w:ilvl w:val="0"/>
          <w:numId w:val="43"/>
        </w:numPr>
        <w:spacing w:line="276" w:lineRule="auto"/>
        <w:rPr>
          <w:rFonts w:ascii="Arial" w:hAnsi="Arial" w:cs="Arial"/>
          <w:color w:val="000000" w:themeColor="text1"/>
          <w:sz w:val="22"/>
          <w:szCs w:val="22"/>
        </w:rPr>
      </w:pPr>
      <w:r w:rsidRPr="005402C1">
        <w:rPr>
          <w:rFonts w:ascii="Arial" w:hAnsi="Arial" w:cs="Arial"/>
          <w:color w:val="000000" w:themeColor="text1"/>
          <w:sz w:val="22"/>
          <w:szCs w:val="22"/>
        </w:rPr>
        <w:t xml:space="preserve">odbiory częściowe robót, </w:t>
      </w:r>
    </w:p>
    <w:p w14:paraId="50630DD1" w14:textId="4B9E6F2F" w:rsidR="00330CE0" w:rsidRPr="005402C1" w:rsidRDefault="00330CE0" w:rsidP="007F1070">
      <w:pPr>
        <w:pStyle w:val="Normalnywcity"/>
        <w:numPr>
          <w:ilvl w:val="0"/>
          <w:numId w:val="43"/>
        </w:numPr>
        <w:spacing w:after="120" w:line="276" w:lineRule="auto"/>
        <w:rPr>
          <w:rFonts w:ascii="Arial" w:hAnsi="Arial" w:cs="Arial"/>
          <w:color w:val="000000" w:themeColor="text1"/>
          <w:sz w:val="22"/>
          <w:szCs w:val="22"/>
        </w:rPr>
      </w:pPr>
      <w:r w:rsidRPr="005402C1">
        <w:rPr>
          <w:rFonts w:ascii="Arial" w:hAnsi="Arial" w:cs="Arial"/>
          <w:color w:val="000000" w:themeColor="text1"/>
          <w:sz w:val="22"/>
          <w:szCs w:val="22"/>
        </w:rPr>
        <w:t xml:space="preserve">odbiór końcowy </w:t>
      </w:r>
      <w:r w:rsidR="00991CB5" w:rsidRPr="005402C1">
        <w:rPr>
          <w:rFonts w:ascii="Arial" w:hAnsi="Arial" w:cs="Arial"/>
          <w:color w:val="000000" w:themeColor="text1"/>
          <w:sz w:val="22"/>
          <w:szCs w:val="22"/>
        </w:rPr>
        <w:t>P</w:t>
      </w:r>
      <w:r w:rsidRPr="005402C1">
        <w:rPr>
          <w:rFonts w:ascii="Arial" w:hAnsi="Arial" w:cs="Arial"/>
          <w:color w:val="000000" w:themeColor="text1"/>
          <w:sz w:val="22"/>
          <w:szCs w:val="22"/>
        </w:rPr>
        <w:t>rzedmiotu Umowy.</w:t>
      </w:r>
    </w:p>
    <w:p w14:paraId="0315DEB3" w14:textId="32E167F3" w:rsidR="00330CE0" w:rsidRPr="005402C1" w:rsidRDefault="00330CE0" w:rsidP="007F1070">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2. Wykonawca zgłasza gotowość do odbioru robót zanikających i ulegających zakryciu wpisem do Dziennika Budowy i jednocześnie na piśmie zawiadamia o tej gotowości </w:t>
      </w:r>
      <w:r w:rsidR="00184327" w:rsidRPr="005402C1">
        <w:rPr>
          <w:rFonts w:ascii="Arial" w:hAnsi="Arial" w:cs="Arial"/>
          <w:color w:val="000000" w:themeColor="text1"/>
          <w:sz w:val="22"/>
          <w:szCs w:val="22"/>
        </w:rPr>
        <w:t>Inwestora Zastępczego</w:t>
      </w:r>
      <w:r w:rsidR="00FE35BB" w:rsidRPr="007D61D7">
        <w:rPr>
          <w:rFonts w:ascii="Arial" w:hAnsi="Arial" w:cs="Arial"/>
          <w:strike/>
          <w:color w:val="000000" w:themeColor="text1"/>
          <w:sz w:val="22"/>
          <w:szCs w:val="22"/>
        </w:rPr>
        <w:t>.</w:t>
      </w:r>
    </w:p>
    <w:p w14:paraId="7CF3968F" w14:textId="4D3B990C" w:rsidR="00225B69" w:rsidRPr="007D61D7" w:rsidRDefault="00330CE0" w:rsidP="006541C9">
      <w:pPr>
        <w:shd w:val="clear" w:color="auto" w:fill="FFFFFF"/>
        <w:spacing w:line="276" w:lineRule="auto"/>
        <w:jc w:val="both"/>
        <w:rPr>
          <w:rFonts w:ascii="Arial" w:hAnsi="Arial" w:cs="Arial"/>
          <w:color w:val="000000" w:themeColor="text1"/>
        </w:rPr>
      </w:pPr>
      <w:r w:rsidRPr="007D61D7">
        <w:rPr>
          <w:rFonts w:ascii="Arial" w:hAnsi="Arial" w:cs="Arial"/>
          <w:color w:val="000000" w:themeColor="text1"/>
        </w:rPr>
        <w:t>3. Odbioru robót zanikających i</w:t>
      </w:r>
      <w:r w:rsidRPr="007D61D7">
        <w:rPr>
          <w:rStyle w:val="ND"/>
          <w:rFonts w:ascii="Arial" w:hAnsi="Arial" w:cs="Arial"/>
          <w:color w:val="000000" w:themeColor="text1"/>
        </w:rPr>
        <w:t xml:space="preserve"> </w:t>
      </w:r>
      <w:r w:rsidRPr="007D61D7">
        <w:rPr>
          <w:rFonts w:ascii="Arial" w:hAnsi="Arial" w:cs="Arial"/>
          <w:color w:val="000000" w:themeColor="text1"/>
        </w:rPr>
        <w:t xml:space="preserve">ulegających zakryciu dokonuje </w:t>
      </w:r>
      <w:r w:rsidR="00184327" w:rsidRPr="007D61D7">
        <w:rPr>
          <w:rFonts w:ascii="Arial" w:hAnsi="Arial" w:cs="Arial"/>
          <w:color w:val="000000" w:themeColor="text1"/>
        </w:rPr>
        <w:t xml:space="preserve">ze strony Zamawiającego </w:t>
      </w:r>
      <w:r w:rsidRPr="008929AC">
        <w:rPr>
          <w:rFonts w:ascii="Arial" w:hAnsi="Arial" w:cs="Arial"/>
          <w:color w:val="000000" w:themeColor="text1"/>
        </w:rPr>
        <w:t>Inspektor nadzoru inwestorskiego</w:t>
      </w:r>
      <w:r w:rsidR="00184327" w:rsidRPr="008929AC">
        <w:rPr>
          <w:rFonts w:ascii="Arial" w:hAnsi="Arial" w:cs="Arial"/>
          <w:color w:val="000000" w:themeColor="text1"/>
        </w:rPr>
        <w:t xml:space="preserve"> – będący personelem Inwestora Zastępczego -</w:t>
      </w:r>
      <w:r w:rsidRPr="008929AC">
        <w:rPr>
          <w:rFonts w:ascii="Arial" w:hAnsi="Arial" w:cs="Arial"/>
          <w:color w:val="000000" w:themeColor="text1"/>
        </w:rPr>
        <w:t xml:space="preserve"> dokonując odpowiedniego wpisu w Dzienniku Budowy, w</w:t>
      </w:r>
      <w:r w:rsidRPr="008929AC">
        <w:rPr>
          <w:rStyle w:val="ND"/>
          <w:rFonts w:ascii="Arial" w:hAnsi="Arial" w:cs="Arial"/>
          <w:color w:val="000000" w:themeColor="text1"/>
        </w:rPr>
        <w:t xml:space="preserve"> </w:t>
      </w:r>
      <w:r w:rsidRPr="008929AC">
        <w:rPr>
          <w:rFonts w:ascii="Arial" w:hAnsi="Arial" w:cs="Arial"/>
          <w:color w:val="000000" w:themeColor="text1"/>
        </w:rPr>
        <w:t>terminie 3 dni roboczych od zawiadomienia</w:t>
      </w:r>
      <w:r w:rsidR="00184327" w:rsidRPr="008929AC">
        <w:rPr>
          <w:rFonts w:ascii="Arial" w:hAnsi="Arial" w:cs="Arial"/>
          <w:color w:val="000000" w:themeColor="text1"/>
        </w:rPr>
        <w:t xml:space="preserve"> </w:t>
      </w:r>
      <w:r w:rsidRPr="008929AC">
        <w:rPr>
          <w:rFonts w:ascii="Arial" w:hAnsi="Arial" w:cs="Arial"/>
          <w:color w:val="000000" w:themeColor="text1"/>
        </w:rPr>
        <w:t>o gotowości do odbioru robót zanikających i ulegających zakryciu. Potwierdzeniem odbioru robót zanikających i</w:t>
      </w:r>
      <w:r w:rsidRPr="008929AC">
        <w:rPr>
          <w:rStyle w:val="ND"/>
          <w:rFonts w:ascii="Arial" w:hAnsi="Arial" w:cs="Arial"/>
          <w:color w:val="000000" w:themeColor="text1"/>
        </w:rPr>
        <w:t xml:space="preserve"> </w:t>
      </w:r>
      <w:r w:rsidRPr="008929AC">
        <w:rPr>
          <w:rFonts w:ascii="Arial" w:hAnsi="Arial" w:cs="Arial"/>
          <w:color w:val="000000" w:themeColor="text1"/>
        </w:rPr>
        <w:t>ulegających zakryciu jest wpis do Dziennika Budowy dokonany przez</w:t>
      </w:r>
      <w:r w:rsidR="003212DF" w:rsidRPr="008929AC">
        <w:rPr>
          <w:rFonts w:ascii="Arial" w:hAnsi="Arial" w:cs="Arial"/>
          <w:color w:val="000000" w:themeColor="text1"/>
        </w:rPr>
        <w:t xml:space="preserve"> </w:t>
      </w:r>
      <w:r w:rsidR="003212DF" w:rsidRPr="005402C1">
        <w:rPr>
          <w:rFonts w:ascii="Arial" w:hAnsi="Arial" w:cs="Arial"/>
          <w:color w:val="000000" w:themeColor="text1"/>
        </w:rPr>
        <w:t>właściwego</w:t>
      </w:r>
      <w:r w:rsidRPr="005402C1">
        <w:rPr>
          <w:rFonts w:ascii="Arial" w:hAnsi="Arial" w:cs="Arial"/>
          <w:color w:val="000000" w:themeColor="text1"/>
        </w:rPr>
        <w:t xml:space="preserve"> </w:t>
      </w:r>
      <w:r w:rsidRPr="007D61D7">
        <w:rPr>
          <w:rFonts w:ascii="Arial" w:hAnsi="Arial" w:cs="Arial"/>
          <w:color w:val="000000" w:themeColor="text1"/>
        </w:rPr>
        <w:t>Inspektora nadzoru inwestorskiego</w:t>
      </w:r>
      <w:r w:rsidR="00184327" w:rsidRPr="007D61D7">
        <w:rPr>
          <w:rFonts w:ascii="Arial" w:hAnsi="Arial" w:cs="Arial"/>
          <w:color w:val="000000" w:themeColor="text1"/>
        </w:rPr>
        <w:t xml:space="preserve"> </w:t>
      </w:r>
      <w:r w:rsidR="004C6903" w:rsidRPr="007D61D7">
        <w:rPr>
          <w:rFonts w:ascii="Arial" w:hAnsi="Arial" w:cs="Arial"/>
          <w:color w:val="000000" w:themeColor="text1"/>
        </w:rPr>
        <w:t xml:space="preserve">z ramienia </w:t>
      </w:r>
      <w:r w:rsidR="00184327" w:rsidRPr="007D61D7">
        <w:rPr>
          <w:rFonts w:ascii="Arial" w:hAnsi="Arial" w:cs="Arial"/>
          <w:color w:val="000000" w:themeColor="text1"/>
        </w:rPr>
        <w:t>Inwestora Zastępczego</w:t>
      </w:r>
      <w:r w:rsidRPr="009F442E">
        <w:rPr>
          <w:rFonts w:ascii="Arial" w:hAnsi="Arial" w:cs="Arial"/>
          <w:color w:val="000000" w:themeColor="text1"/>
        </w:rPr>
        <w:t>.</w:t>
      </w:r>
      <w:r w:rsidR="006F0CF0" w:rsidRPr="009F442E">
        <w:rPr>
          <w:rFonts w:ascii="Arial" w:hAnsi="Arial" w:cs="Arial"/>
          <w:color w:val="000000" w:themeColor="text1"/>
        </w:rPr>
        <w:t xml:space="preserve"> Odbiór robót zanikających i ulegających zakryciu odbywa się w obecności Kierownika Budowy</w:t>
      </w:r>
      <w:r w:rsidR="00FE35BB" w:rsidRPr="008929AC">
        <w:rPr>
          <w:rFonts w:ascii="Arial" w:hAnsi="Arial" w:cs="Arial"/>
          <w:color w:val="000000" w:themeColor="text1"/>
        </w:rPr>
        <w:t xml:space="preserve"> oraz kierownika robót danej branży</w:t>
      </w:r>
      <w:r w:rsidR="0059649A" w:rsidRPr="008929AC">
        <w:rPr>
          <w:rFonts w:ascii="Arial" w:hAnsi="Arial" w:cs="Arial"/>
          <w:color w:val="000000" w:themeColor="text1"/>
        </w:rPr>
        <w:t>, a w przypadku wykonywania ich przez Podwykonawcę – dodatkowo przedstawiciela Podwykonawcy.</w:t>
      </w:r>
      <w:r w:rsidR="00225B69" w:rsidRPr="005402C1">
        <w:rPr>
          <w:rFonts w:ascii="Arial" w:hAnsi="Arial" w:cs="Arial"/>
          <w:color w:val="000000" w:themeColor="text1"/>
        </w:rPr>
        <w:t xml:space="preserve"> </w:t>
      </w:r>
    </w:p>
    <w:p w14:paraId="16822487" w14:textId="2BD9006A" w:rsidR="00225B69" w:rsidRPr="005402C1" w:rsidRDefault="00225B69" w:rsidP="007F1070">
      <w:pPr>
        <w:shd w:val="clear" w:color="auto" w:fill="FFFFFF"/>
        <w:spacing w:after="120" w:line="276" w:lineRule="auto"/>
        <w:jc w:val="both"/>
        <w:rPr>
          <w:rFonts w:ascii="Arial" w:hAnsi="Arial" w:cs="Arial"/>
          <w:color w:val="000000" w:themeColor="text1"/>
        </w:rPr>
      </w:pPr>
      <w:r w:rsidRPr="005402C1">
        <w:rPr>
          <w:rFonts w:ascii="Arial" w:hAnsi="Arial" w:cs="Arial"/>
          <w:color w:val="000000" w:themeColor="text1"/>
        </w:rPr>
        <w:t xml:space="preserve">Z czynności odbioru sporządza się protokół odbioru </w:t>
      </w:r>
      <w:r w:rsidR="00FC2D81" w:rsidRPr="005402C1">
        <w:rPr>
          <w:rFonts w:ascii="Arial" w:hAnsi="Arial" w:cs="Arial"/>
          <w:color w:val="000000" w:themeColor="text1"/>
        </w:rPr>
        <w:t>robót zanikających i ulegających zakryciu i</w:t>
      </w:r>
      <w:r w:rsidRPr="005402C1">
        <w:rPr>
          <w:rFonts w:ascii="Arial" w:hAnsi="Arial" w:cs="Arial"/>
          <w:color w:val="000000" w:themeColor="text1"/>
        </w:rPr>
        <w:t xml:space="preserve"> </w:t>
      </w:r>
      <w:r w:rsidR="00FC2D81" w:rsidRPr="005402C1">
        <w:rPr>
          <w:rFonts w:ascii="Arial" w:hAnsi="Arial" w:cs="Arial"/>
          <w:color w:val="000000" w:themeColor="text1"/>
        </w:rPr>
        <w:t xml:space="preserve">stosuje się odpowiednio </w:t>
      </w:r>
      <w:r w:rsidRPr="005402C1">
        <w:rPr>
          <w:rFonts w:ascii="Arial" w:hAnsi="Arial" w:cs="Arial"/>
          <w:color w:val="000000" w:themeColor="text1"/>
        </w:rPr>
        <w:t>postanowienia ust. 18 i 19.</w:t>
      </w:r>
    </w:p>
    <w:p w14:paraId="09DE5DA0" w14:textId="579AB5D9" w:rsidR="00330CE0" w:rsidRPr="005402C1" w:rsidRDefault="00330CE0" w:rsidP="007F1070">
      <w:pPr>
        <w:pStyle w:val="Tekstpodstawowy"/>
        <w:tabs>
          <w:tab w:val="left" w:pos="7860"/>
        </w:tabs>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4. Wykonawca ma obowiązek umożliwić Inspektorowi nadzoru inwestorskiego</w:t>
      </w:r>
      <w:r w:rsidR="00991CB5" w:rsidRPr="005402C1">
        <w:rPr>
          <w:rFonts w:ascii="Arial" w:hAnsi="Arial" w:cs="Arial"/>
          <w:color w:val="000000" w:themeColor="text1"/>
          <w:sz w:val="22"/>
          <w:szCs w:val="22"/>
        </w:rPr>
        <w:t xml:space="preserve"> (Inwestorowi Zastępczemu)</w:t>
      </w:r>
      <w:r w:rsidRPr="005402C1">
        <w:rPr>
          <w:rFonts w:ascii="Arial" w:hAnsi="Arial" w:cs="Arial"/>
          <w:color w:val="000000" w:themeColor="text1"/>
          <w:sz w:val="22"/>
          <w:szCs w:val="22"/>
        </w:rPr>
        <w:t xml:space="preserve"> sprawdzenie każdej roboty budowlanej zanikającej lub która ulega zakryciu. </w:t>
      </w:r>
      <w:r w:rsidR="003B69D5" w:rsidRPr="005402C1">
        <w:rPr>
          <w:rFonts w:ascii="Arial" w:hAnsi="Arial" w:cs="Arial"/>
          <w:color w:val="000000" w:themeColor="text1"/>
          <w:sz w:val="22"/>
          <w:szCs w:val="22"/>
        </w:rPr>
        <w:br/>
      </w:r>
      <w:r w:rsidRPr="005402C1">
        <w:rPr>
          <w:rFonts w:ascii="Arial" w:hAnsi="Arial" w:cs="Arial"/>
          <w:color w:val="000000" w:themeColor="text1"/>
          <w:sz w:val="22"/>
          <w:szCs w:val="22"/>
        </w:rPr>
        <w:t>W przypadku braku zgłoszenia lub zawiadomienia o gotowości do odbioru robót zanikających lub ulegających zakryciu lub dokonania zakrycia tych robót przed ich odbiorem, Wykonawca jest zobowiązany na żądanie Zamawiającego</w:t>
      </w:r>
      <w:r w:rsidR="00184327" w:rsidRPr="005402C1">
        <w:rPr>
          <w:rFonts w:ascii="Arial" w:hAnsi="Arial" w:cs="Arial"/>
          <w:color w:val="000000" w:themeColor="text1"/>
          <w:sz w:val="22"/>
          <w:szCs w:val="22"/>
        </w:rPr>
        <w:t xml:space="preserve"> lub Inwestora Zastępczego</w:t>
      </w:r>
      <w:r w:rsidRPr="005402C1">
        <w:rPr>
          <w:rFonts w:ascii="Arial" w:hAnsi="Arial" w:cs="Arial"/>
          <w:color w:val="000000" w:themeColor="text1"/>
          <w:sz w:val="22"/>
          <w:szCs w:val="22"/>
        </w:rPr>
        <w:t xml:space="preserve"> odkryć lub wykonać otwory niezbędne dla zbadania robót, a następnie na własny koszt przywrócić stan poprzedni.</w:t>
      </w:r>
    </w:p>
    <w:p w14:paraId="32BA8A15" w14:textId="10C53D99" w:rsidR="00330CE0" w:rsidRPr="005402C1" w:rsidRDefault="00330CE0" w:rsidP="007F1070">
      <w:pPr>
        <w:pStyle w:val="Tekstpodstawowy"/>
        <w:tabs>
          <w:tab w:val="left" w:pos="7860"/>
        </w:tabs>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5. Wykonawca dokonuje </w:t>
      </w:r>
      <w:r w:rsidRPr="005402C1">
        <w:rPr>
          <w:rFonts w:ascii="Arial" w:hAnsi="Arial" w:cs="Arial"/>
          <w:bCs/>
          <w:color w:val="000000" w:themeColor="text1"/>
          <w:sz w:val="22"/>
          <w:szCs w:val="22"/>
        </w:rPr>
        <w:t>pomiarów kontrolnych i</w:t>
      </w:r>
      <w:r w:rsidRPr="005402C1">
        <w:rPr>
          <w:rFonts w:ascii="Arial" w:hAnsi="Arial" w:cs="Arial"/>
          <w:color w:val="000000" w:themeColor="text1"/>
          <w:sz w:val="22"/>
          <w:szCs w:val="22"/>
        </w:rPr>
        <w:t xml:space="preserve"> prób dla danego zakresu robót, instalacji, urządzeń wskazanych w STWiORB lub wymaganych przez Zamawiającego. Z każdej z prób Wykonawca sporządza protokół, który podlega akceptacji </w:t>
      </w:r>
      <w:r w:rsidR="00184327" w:rsidRPr="005402C1">
        <w:rPr>
          <w:rFonts w:ascii="Arial" w:hAnsi="Arial" w:cs="Arial"/>
          <w:color w:val="000000" w:themeColor="text1"/>
          <w:sz w:val="22"/>
          <w:szCs w:val="22"/>
        </w:rPr>
        <w:t>Inwestora Zastępczego</w:t>
      </w:r>
      <w:r w:rsidR="00541411" w:rsidRPr="005402C1">
        <w:rPr>
          <w:rFonts w:ascii="Arial" w:hAnsi="Arial" w:cs="Arial"/>
          <w:color w:val="000000" w:themeColor="text1"/>
          <w:sz w:val="22"/>
          <w:szCs w:val="22"/>
        </w:rPr>
        <w:t xml:space="preserve"> </w:t>
      </w:r>
      <w:r w:rsidR="0051116A" w:rsidRPr="005402C1">
        <w:rPr>
          <w:rFonts w:ascii="Arial" w:hAnsi="Arial" w:cs="Arial"/>
          <w:color w:val="000000" w:themeColor="text1"/>
          <w:sz w:val="22"/>
          <w:szCs w:val="22"/>
        </w:rPr>
        <w:t>Inwestor Zastępczy</w:t>
      </w:r>
      <w:r w:rsidRPr="007D61D7">
        <w:rPr>
          <w:rFonts w:ascii="Arial" w:hAnsi="Arial" w:cs="Arial"/>
          <w:color w:val="000000" w:themeColor="text1"/>
          <w:sz w:val="22"/>
          <w:szCs w:val="22"/>
        </w:rPr>
        <w:t xml:space="preserve"> </w:t>
      </w:r>
      <w:r w:rsidRPr="005402C1">
        <w:rPr>
          <w:rFonts w:ascii="Arial" w:hAnsi="Arial" w:cs="Arial"/>
          <w:color w:val="000000" w:themeColor="text1"/>
          <w:sz w:val="22"/>
          <w:szCs w:val="22"/>
        </w:rPr>
        <w:t xml:space="preserve">akceptuje lub odrzuca protokół w terminie 3 dni od jego złożenia </w:t>
      </w:r>
      <w:r w:rsidRPr="005402C1">
        <w:rPr>
          <w:rFonts w:ascii="Arial" w:hAnsi="Arial" w:cs="Arial"/>
          <w:bCs/>
          <w:color w:val="000000" w:themeColor="text1"/>
          <w:sz w:val="22"/>
          <w:szCs w:val="22"/>
        </w:rPr>
        <w:t xml:space="preserve">kierując do Wykonawcy pisemne uzasadnienie dla zaniechania tej czynności, nakazując powtórzenie lub zaniechanie kolejnych prób lub pomiarów. </w:t>
      </w:r>
      <w:r w:rsidRPr="005402C1">
        <w:rPr>
          <w:rFonts w:ascii="Arial" w:hAnsi="Arial" w:cs="Arial"/>
          <w:color w:val="000000" w:themeColor="text1"/>
          <w:sz w:val="22"/>
          <w:szCs w:val="22"/>
        </w:rPr>
        <w:t xml:space="preserve"> </w:t>
      </w:r>
    </w:p>
    <w:p w14:paraId="3086EB08" w14:textId="4565375C" w:rsidR="003227F1" w:rsidRPr="005402C1" w:rsidRDefault="00330CE0" w:rsidP="000B2649">
      <w:pPr>
        <w:pStyle w:val="Tekstpodstawowy"/>
        <w:tabs>
          <w:tab w:val="left" w:pos="7860"/>
        </w:tabs>
        <w:spacing w:line="276" w:lineRule="auto"/>
        <w:jc w:val="both"/>
        <w:rPr>
          <w:rFonts w:ascii="Arial" w:hAnsi="Arial" w:cs="Arial"/>
          <w:bCs/>
          <w:color w:val="000000" w:themeColor="text1"/>
          <w:sz w:val="22"/>
          <w:szCs w:val="22"/>
        </w:rPr>
      </w:pPr>
      <w:r w:rsidRPr="005402C1">
        <w:rPr>
          <w:rFonts w:ascii="Arial" w:hAnsi="Arial" w:cs="Arial"/>
          <w:color w:val="000000" w:themeColor="text1"/>
          <w:sz w:val="22"/>
          <w:szCs w:val="22"/>
        </w:rPr>
        <w:t xml:space="preserve">6. Po ukończeniu danej części (elementów) robót  </w:t>
      </w:r>
      <w:r w:rsidR="006F0CF0" w:rsidRPr="005402C1">
        <w:rPr>
          <w:rFonts w:ascii="Arial" w:hAnsi="Arial" w:cs="Arial"/>
          <w:color w:val="000000" w:themeColor="text1"/>
          <w:sz w:val="22"/>
          <w:szCs w:val="22"/>
        </w:rPr>
        <w:t xml:space="preserve"> w danym okresie rozliczeniowym – zgodnie z Harmonogramem Rzeczowo-Finansowym - </w:t>
      </w:r>
      <w:r w:rsidRPr="005402C1">
        <w:rPr>
          <w:rFonts w:ascii="Arial" w:hAnsi="Arial" w:cs="Arial"/>
          <w:color w:val="000000" w:themeColor="text1"/>
          <w:sz w:val="22"/>
          <w:szCs w:val="22"/>
        </w:rPr>
        <w:t>Wykonawca dokonuje w Dzienniku Budowy wpisu w przedmiocie osiągnięcia gotowości do odbioru częściowego i jednocześnie na piśmie zawiadamia</w:t>
      </w:r>
      <w:r w:rsidR="00541411" w:rsidRPr="005402C1">
        <w:rPr>
          <w:rFonts w:ascii="Arial" w:hAnsi="Arial" w:cs="Arial"/>
          <w:color w:val="000000" w:themeColor="text1"/>
          <w:sz w:val="22"/>
          <w:szCs w:val="22"/>
        </w:rPr>
        <w:t xml:space="preserve"> Inwestora</w:t>
      </w:r>
      <w:r w:rsidR="00184327" w:rsidRPr="005402C1">
        <w:rPr>
          <w:rFonts w:ascii="Arial" w:hAnsi="Arial" w:cs="Arial"/>
          <w:color w:val="000000" w:themeColor="text1"/>
          <w:sz w:val="22"/>
          <w:szCs w:val="22"/>
        </w:rPr>
        <w:t xml:space="preserve"> Zastępczego </w:t>
      </w:r>
      <w:r w:rsidRPr="005402C1">
        <w:rPr>
          <w:rFonts w:ascii="Arial" w:hAnsi="Arial" w:cs="Arial"/>
          <w:color w:val="000000" w:themeColor="text1"/>
          <w:sz w:val="22"/>
          <w:szCs w:val="22"/>
        </w:rPr>
        <w:t>o</w:t>
      </w:r>
      <w:r w:rsidRPr="005402C1">
        <w:rPr>
          <w:rFonts w:ascii="Arial" w:hAnsi="Arial" w:cs="Arial"/>
          <w:bCs/>
          <w:color w:val="000000" w:themeColor="text1"/>
          <w:sz w:val="22"/>
          <w:szCs w:val="22"/>
        </w:rPr>
        <w:t xml:space="preserve"> osiągnięciu</w:t>
      </w:r>
      <w:r w:rsidRPr="005402C1">
        <w:rPr>
          <w:rFonts w:ascii="Arial" w:hAnsi="Arial" w:cs="Arial"/>
          <w:color w:val="000000" w:themeColor="text1"/>
          <w:sz w:val="22"/>
          <w:szCs w:val="22"/>
        </w:rPr>
        <w:t xml:space="preserve"> gotowości do odbioru częściowego</w:t>
      </w:r>
      <w:r w:rsidRPr="005402C1">
        <w:rPr>
          <w:rFonts w:ascii="Arial" w:eastAsia="Segoe UI" w:hAnsi="Arial" w:cs="Arial"/>
          <w:color w:val="000000" w:themeColor="text1"/>
          <w:kern w:val="2"/>
          <w:sz w:val="22"/>
          <w:szCs w:val="22"/>
        </w:rPr>
        <w:t xml:space="preserve">, a wraz z tym zawiadomieniem Wykonawca ma obowiązek </w:t>
      </w:r>
      <w:r w:rsidRPr="005402C1">
        <w:rPr>
          <w:rFonts w:ascii="Arial" w:hAnsi="Arial" w:cs="Arial"/>
          <w:color w:val="000000" w:themeColor="text1"/>
          <w:sz w:val="22"/>
          <w:szCs w:val="22"/>
        </w:rPr>
        <w:t xml:space="preserve">przedłożyć </w:t>
      </w:r>
      <w:r w:rsidR="00184327" w:rsidRPr="005402C1">
        <w:rPr>
          <w:rFonts w:ascii="Arial" w:hAnsi="Arial" w:cs="Arial"/>
          <w:bCs/>
          <w:color w:val="000000" w:themeColor="text1"/>
          <w:sz w:val="22"/>
          <w:szCs w:val="22"/>
        </w:rPr>
        <w:t xml:space="preserve">Inwestorowi Zastępczemu </w:t>
      </w:r>
      <w:r w:rsidRPr="005402C1">
        <w:rPr>
          <w:rFonts w:ascii="Arial" w:hAnsi="Arial" w:cs="Arial"/>
          <w:bCs/>
          <w:color w:val="000000" w:themeColor="text1"/>
          <w:sz w:val="22"/>
          <w:szCs w:val="22"/>
        </w:rPr>
        <w:t>następujące dokumenty</w:t>
      </w:r>
      <w:r w:rsidR="006F0CF0" w:rsidRPr="005402C1">
        <w:rPr>
          <w:rFonts w:ascii="Arial" w:hAnsi="Arial" w:cs="Arial"/>
          <w:bCs/>
          <w:color w:val="000000" w:themeColor="text1"/>
          <w:sz w:val="22"/>
          <w:szCs w:val="22"/>
        </w:rPr>
        <w:t>:</w:t>
      </w:r>
    </w:p>
    <w:p w14:paraId="2D55E363" w14:textId="77777777" w:rsidR="00675696" w:rsidRPr="005402C1" w:rsidRDefault="00675696" w:rsidP="009358C4">
      <w:pPr>
        <w:numPr>
          <w:ilvl w:val="0"/>
          <w:numId w:val="42"/>
        </w:numPr>
        <w:shd w:val="clear" w:color="auto" w:fill="FFFFFF"/>
        <w:tabs>
          <w:tab w:val="num" w:pos="720"/>
        </w:tabs>
        <w:spacing w:line="276" w:lineRule="auto"/>
        <w:jc w:val="both"/>
        <w:rPr>
          <w:rFonts w:ascii="Arial" w:hAnsi="Arial" w:cs="Arial"/>
          <w:bCs/>
          <w:color w:val="000000" w:themeColor="text1"/>
        </w:rPr>
      </w:pPr>
      <w:r w:rsidRPr="005402C1">
        <w:rPr>
          <w:rFonts w:ascii="Arial" w:hAnsi="Arial" w:cs="Arial"/>
          <w:bCs/>
          <w:color w:val="000000" w:themeColor="text1"/>
        </w:rPr>
        <w:lastRenderedPageBreak/>
        <w:t xml:space="preserve">należycie sporządzoną książką obmiarów, uwzględniającą wszystkie roboty wchodzące w zakres danego etapu robót odbieranych częściami, </w:t>
      </w:r>
    </w:p>
    <w:p w14:paraId="530117F8" w14:textId="1729C354" w:rsidR="00675696" w:rsidRPr="005402C1" w:rsidRDefault="00675696" w:rsidP="009358C4">
      <w:pPr>
        <w:numPr>
          <w:ilvl w:val="0"/>
          <w:numId w:val="42"/>
        </w:numPr>
        <w:shd w:val="clear" w:color="auto" w:fill="FFFFFF"/>
        <w:tabs>
          <w:tab w:val="num" w:pos="720"/>
        </w:tabs>
        <w:spacing w:line="276" w:lineRule="auto"/>
        <w:jc w:val="both"/>
        <w:rPr>
          <w:rFonts w:ascii="Arial" w:hAnsi="Arial" w:cs="Arial"/>
          <w:bCs/>
          <w:color w:val="000000" w:themeColor="text1"/>
        </w:rPr>
      </w:pPr>
      <w:r w:rsidRPr="005402C1">
        <w:rPr>
          <w:rFonts w:ascii="Arial" w:hAnsi="Arial" w:cs="Arial"/>
          <w:bCs/>
          <w:color w:val="000000" w:themeColor="text1"/>
        </w:rPr>
        <w:t>zestawienie odebranych robót zanikających i ulegających zakryciu składających się na zakres robót objętych odbiorem częściowym,</w:t>
      </w:r>
    </w:p>
    <w:p w14:paraId="6C01581D" w14:textId="77777777" w:rsidR="00675696" w:rsidRPr="005402C1" w:rsidRDefault="00675696" w:rsidP="009358C4">
      <w:pPr>
        <w:numPr>
          <w:ilvl w:val="0"/>
          <w:numId w:val="42"/>
        </w:numPr>
        <w:shd w:val="clear" w:color="auto" w:fill="FFFFFF"/>
        <w:tabs>
          <w:tab w:val="num" w:pos="720"/>
        </w:tabs>
        <w:spacing w:line="276" w:lineRule="auto"/>
        <w:jc w:val="both"/>
        <w:rPr>
          <w:rFonts w:ascii="Arial" w:hAnsi="Arial" w:cs="Arial"/>
          <w:bCs/>
          <w:color w:val="000000" w:themeColor="text1"/>
        </w:rPr>
      </w:pPr>
      <w:r w:rsidRPr="005402C1">
        <w:rPr>
          <w:rFonts w:ascii="Arial" w:hAnsi="Arial" w:cs="Arial"/>
          <w:bCs/>
          <w:color w:val="000000" w:themeColor="text1"/>
        </w:rPr>
        <w:t>wyniki prób dla danego zakresu (o ile są wymagane zgodnie z STWiORB),</w:t>
      </w:r>
    </w:p>
    <w:p w14:paraId="0A9E3445" w14:textId="236C4787" w:rsidR="00675696" w:rsidRPr="005402C1" w:rsidRDefault="00675696" w:rsidP="009358C4">
      <w:pPr>
        <w:numPr>
          <w:ilvl w:val="0"/>
          <w:numId w:val="42"/>
        </w:numPr>
        <w:shd w:val="clear" w:color="auto" w:fill="FFFFFF"/>
        <w:tabs>
          <w:tab w:val="num" w:pos="720"/>
        </w:tabs>
        <w:spacing w:line="276" w:lineRule="auto"/>
        <w:jc w:val="both"/>
        <w:rPr>
          <w:rFonts w:ascii="Arial" w:hAnsi="Arial" w:cs="Arial"/>
          <w:bCs/>
          <w:color w:val="000000" w:themeColor="text1"/>
        </w:rPr>
      </w:pPr>
      <w:r w:rsidRPr="005402C1">
        <w:rPr>
          <w:rFonts w:ascii="Arial" w:hAnsi="Arial" w:cs="Arial"/>
          <w:bCs/>
          <w:color w:val="000000" w:themeColor="text1"/>
        </w:rPr>
        <w:t>instrukcje obsługi i inne dokumenty związane z eksploatacja danego zakresu odbioru częściowego,</w:t>
      </w:r>
    </w:p>
    <w:p w14:paraId="7247E58C" w14:textId="77777777" w:rsidR="00675696" w:rsidRPr="005402C1" w:rsidRDefault="00675696" w:rsidP="009358C4">
      <w:pPr>
        <w:numPr>
          <w:ilvl w:val="0"/>
          <w:numId w:val="42"/>
        </w:numPr>
        <w:shd w:val="clear" w:color="auto" w:fill="FFFFFF"/>
        <w:tabs>
          <w:tab w:val="num" w:pos="720"/>
        </w:tabs>
        <w:spacing w:line="276" w:lineRule="auto"/>
        <w:jc w:val="both"/>
        <w:rPr>
          <w:rFonts w:ascii="Arial" w:hAnsi="Arial" w:cs="Arial"/>
          <w:bCs/>
          <w:color w:val="000000" w:themeColor="text1"/>
        </w:rPr>
      </w:pPr>
      <w:r w:rsidRPr="005402C1">
        <w:rPr>
          <w:rFonts w:ascii="Arial" w:hAnsi="Arial" w:cs="Arial"/>
          <w:bCs/>
          <w:color w:val="000000" w:themeColor="text1"/>
        </w:rPr>
        <w:t>dokumenty dotyczące dopuszczenia wyrobów do stosowania w budownictwie, świadectwa dopuszczania, atesty, certyfikaty, aprobaty techniczne - dla wszystkich wbudowanych materiałów i urządzeń lub innych wyrobów, zgodnie z przepisami prawa budowlanego,</w:t>
      </w:r>
    </w:p>
    <w:p w14:paraId="4B3E2BB0" w14:textId="77777777" w:rsidR="00675696" w:rsidRPr="005402C1" w:rsidRDefault="00675696" w:rsidP="009358C4">
      <w:pPr>
        <w:numPr>
          <w:ilvl w:val="0"/>
          <w:numId w:val="42"/>
        </w:numPr>
        <w:shd w:val="clear" w:color="auto" w:fill="FFFFFF"/>
        <w:tabs>
          <w:tab w:val="num" w:pos="720"/>
        </w:tabs>
        <w:spacing w:line="276" w:lineRule="auto"/>
        <w:jc w:val="both"/>
        <w:rPr>
          <w:rFonts w:ascii="Arial" w:hAnsi="Arial" w:cs="Arial"/>
          <w:bCs/>
          <w:color w:val="000000" w:themeColor="text1"/>
        </w:rPr>
      </w:pPr>
      <w:r w:rsidRPr="005402C1">
        <w:rPr>
          <w:rFonts w:ascii="Arial" w:hAnsi="Arial" w:cs="Arial"/>
          <w:bCs/>
          <w:color w:val="000000" w:themeColor="text1"/>
        </w:rPr>
        <w:t>wyniki pomiarów kontrolnych oraz badań i oznaczeń laboratoryjnych,</w:t>
      </w:r>
    </w:p>
    <w:p w14:paraId="5C6F18C5" w14:textId="0AB945A5" w:rsidR="00675696" w:rsidRPr="005402C1" w:rsidRDefault="00675696" w:rsidP="008929AC">
      <w:pPr>
        <w:numPr>
          <w:ilvl w:val="0"/>
          <w:numId w:val="42"/>
        </w:numPr>
        <w:shd w:val="clear" w:color="auto" w:fill="FFFFFF"/>
        <w:tabs>
          <w:tab w:val="num" w:pos="720"/>
        </w:tabs>
        <w:spacing w:after="120" w:line="276" w:lineRule="auto"/>
        <w:jc w:val="both"/>
        <w:rPr>
          <w:rFonts w:ascii="Arial" w:hAnsi="Arial" w:cs="Arial"/>
          <w:bCs/>
          <w:color w:val="000000" w:themeColor="text1"/>
        </w:rPr>
      </w:pPr>
      <w:r w:rsidRPr="005402C1">
        <w:rPr>
          <w:rFonts w:ascii="Arial" w:hAnsi="Arial" w:cs="Arial"/>
          <w:bCs/>
          <w:color w:val="000000" w:themeColor="text1"/>
        </w:rPr>
        <w:t xml:space="preserve">inne dokumenty umożliwiające weryfikację prawidłowości realizacji </w:t>
      </w:r>
      <w:r w:rsidR="0014013B" w:rsidRPr="005402C1">
        <w:rPr>
          <w:rFonts w:ascii="Arial" w:hAnsi="Arial" w:cs="Arial"/>
          <w:bCs/>
          <w:color w:val="000000" w:themeColor="text1"/>
        </w:rPr>
        <w:t>p</w:t>
      </w:r>
      <w:r w:rsidRPr="005402C1">
        <w:rPr>
          <w:rFonts w:ascii="Arial" w:hAnsi="Arial" w:cs="Arial"/>
          <w:bCs/>
          <w:color w:val="000000" w:themeColor="text1"/>
        </w:rPr>
        <w:t>rzedmiotu Umowy.</w:t>
      </w:r>
    </w:p>
    <w:p w14:paraId="6CAA058F" w14:textId="6FFF8930" w:rsidR="00330CE0" w:rsidRPr="005402C1" w:rsidRDefault="00330CE0" w:rsidP="008929AC">
      <w:pPr>
        <w:shd w:val="clear" w:color="auto" w:fill="FFFFFF"/>
        <w:spacing w:after="120" w:line="276" w:lineRule="auto"/>
        <w:jc w:val="both"/>
        <w:rPr>
          <w:rFonts w:ascii="Arial" w:hAnsi="Arial" w:cs="Arial"/>
          <w:color w:val="000000" w:themeColor="text1"/>
        </w:rPr>
      </w:pPr>
      <w:r w:rsidRPr="005402C1">
        <w:rPr>
          <w:rFonts w:ascii="Arial" w:hAnsi="Arial" w:cs="Arial"/>
          <w:bCs/>
          <w:color w:val="000000" w:themeColor="text1"/>
        </w:rPr>
        <w:t xml:space="preserve">7. </w:t>
      </w:r>
      <w:r w:rsidR="00541411" w:rsidRPr="007D61D7">
        <w:rPr>
          <w:rFonts w:ascii="Arial" w:hAnsi="Arial" w:cs="Arial"/>
          <w:color w:val="000000" w:themeColor="text1"/>
        </w:rPr>
        <w:t xml:space="preserve">Inwestor </w:t>
      </w:r>
      <w:r w:rsidR="0051116A" w:rsidRPr="005402C1">
        <w:rPr>
          <w:rFonts w:ascii="Arial" w:hAnsi="Arial" w:cs="Arial"/>
          <w:bCs/>
          <w:color w:val="000000" w:themeColor="text1"/>
        </w:rPr>
        <w:t xml:space="preserve"> Zastępczy</w:t>
      </w:r>
      <w:r w:rsidR="0051116A" w:rsidRPr="007D61D7">
        <w:rPr>
          <w:rFonts w:ascii="Arial" w:hAnsi="Arial" w:cs="Arial"/>
          <w:color w:val="000000" w:themeColor="text1"/>
        </w:rPr>
        <w:t xml:space="preserve"> </w:t>
      </w:r>
      <w:r w:rsidRPr="005402C1">
        <w:rPr>
          <w:rFonts w:ascii="Arial" w:hAnsi="Arial" w:cs="Arial"/>
          <w:bCs/>
          <w:color w:val="000000" w:themeColor="text1"/>
        </w:rPr>
        <w:t xml:space="preserve">odrzuci zawiadomienie o osiągnięciu gotowości do odbioru częściowego bez wyznaczenia terminu odbioru częściowego - w przypadku złożenia dokumentów zwierających błędy lub gdy dokumenty te są niekompletne; w takim przypadku </w:t>
      </w:r>
      <w:r w:rsidR="00AF38AD" w:rsidRPr="005402C1">
        <w:rPr>
          <w:rFonts w:ascii="Arial" w:hAnsi="Arial" w:cs="Arial"/>
          <w:bCs/>
          <w:color w:val="000000" w:themeColor="text1"/>
        </w:rPr>
        <w:t>Inwestor Zastępczy</w:t>
      </w:r>
      <w:r w:rsidRPr="007D61D7">
        <w:rPr>
          <w:rFonts w:ascii="Arial" w:hAnsi="Arial" w:cs="Arial"/>
          <w:color w:val="000000" w:themeColor="text1"/>
        </w:rPr>
        <w:t xml:space="preserve"> </w:t>
      </w:r>
      <w:r w:rsidRPr="005402C1">
        <w:rPr>
          <w:rFonts w:ascii="Arial" w:hAnsi="Arial" w:cs="Arial"/>
          <w:bCs/>
          <w:color w:val="000000" w:themeColor="text1"/>
        </w:rPr>
        <w:t xml:space="preserve">poinformuje Wykonawcę, że nie wyznaczy terminu odbioru częściowego, kierując do Wykonawcy pisemne uzasadnienie dla zaniechania tej czynności, a </w:t>
      </w:r>
      <w:r w:rsidR="00AF38AD" w:rsidRPr="005402C1">
        <w:rPr>
          <w:rFonts w:ascii="Arial" w:hAnsi="Arial" w:cs="Arial"/>
          <w:bCs/>
          <w:color w:val="000000" w:themeColor="text1"/>
        </w:rPr>
        <w:t xml:space="preserve">Inwestor Zastępczy </w:t>
      </w:r>
      <w:r w:rsidRPr="005402C1">
        <w:rPr>
          <w:rFonts w:ascii="Arial" w:hAnsi="Arial" w:cs="Arial"/>
          <w:bCs/>
          <w:color w:val="000000" w:themeColor="text1"/>
        </w:rPr>
        <w:t xml:space="preserve">wówczas – tj. w odpowiedzi na takie nieprawidłowe zawiadomienie o gotowości – nie jest obowiązany przyjąć wykonanych robót częściowo. </w:t>
      </w:r>
    </w:p>
    <w:p w14:paraId="18C8B27B" w14:textId="6A12E2EF" w:rsidR="00E747C1" w:rsidRPr="005402C1" w:rsidRDefault="00330CE0" w:rsidP="0038678D">
      <w:pPr>
        <w:shd w:val="clear" w:color="auto" w:fill="FFFFFF"/>
        <w:spacing w:line="276" w:lineRule="auto"/>
        <w:jc w:val="both"/>
        <w:rPr>
          <w:rFonts w:ascii="Arial" w:hAnsi="Arial" w:cs="Arial"/>
          <w:color w:val="000000" w:themeColor="text1"/>
        </w:rPr>
      </w:pPr>
      <w:r w:rsidRPr="005402C1">
        <w:rPr>
          <w:rFonts w:ascii="Arial" w:hAnsi="Arial" w:cs="Arial"/>
          <w:color w:val="000000" w:themeColor="text1"/>
        </w:rPr>
        <w:t xml:space="preserve">8. </w:t>
      </w:r>
      <w:r w:rsidR="00A569A3" w:rsidRPr="005402C1">
        <w:rPr>
          <w:rFonts w:ascii="Arial" w:hAnsi="Arial" w:cs="Arial"/>
          <w:color w:val="000000" w:themeColor="text1"/>
        </w:rPr>
        <w:t>Inwestor Zastępczy</w:t>
      </w:r>
      <w:r w:rsidR="00A569A3" w:rsidRPr="007D61D7">
        <w:rPr>
          <w:rFonts w:ascii="Arial" w:hAnsi="Arial" w:cs="Arial"/>
          <w:color w:val="000000" w:themeColor="text1"/>
        </w:rPr>
        <w:t xml:space="preserve"> </w:t>
      </w:r>
      <w:r w:rsidRPr="005402C1">
        <w:rPr>
          <w:rFonts w:ascii="Arial" w:hAnsi="Arial" w:cs="Arial"/>
          <w:color w:val="000000" w:themeColor="text1"/>
        </w:rPr>
        <w:t xml:space="preserve">wyznaczy termin odbioru częściowego w terminie </w:t>
      </w:r>
      <w:r w:rsidR="00225B69" w:rsidRPr="007D61D7">
        <w:rPr>
          <w:rFonts w:ascii="Arial" w:hAnsi="Arial" w:cs="Arial"/>
          <w:color w:val="000000" w:themeColor="text1"/>
        </w:rPr>
        <w:t>3</w:t>
      </w:r>
      <w:r w:rsidR="00FE7417" w:rsidRPr="005402C1">
        <w:rPr>
          <w:rFonts w:ascii="Arial" w:hAnsi="Arial" w:cs="Arial"/>
          <w:color w:val="000000" w:themeColor="text1"/>
        </w:rPr>
        <w:t xml:space="preserve"> </w:t>
      </w:r>
      <w:r w:rsidRPr="005402C1">
        <w:rPr>
          <w:rFonts w:ascii="Arial" w:hAnsi="Arial" w:cs="Arial"/>
          <w:color w:val="000000" w:themeColor="text1"/>
        </w:rPr>
        <w:t>dni</w:t>
      </w:r>
      <w:r w:rsidR="00541411" w:rsidRPr="005402C1">
        <w:rPr>
          <w:rFonts w:ascii="Arial" w:hAnsi="Arial" w:cs="Arial"/>
          <w:color w:val="000000" w:themeColor="text1"/>
        </w:rPr>
        <w:t xml:space="preserve"> roboczych</w:t>
      </w:r>
      <w:r w:rsidRPr="005402C1">
        <w:rPr>
          <w:rFonts w:ascii="Arial" w:hAnsi="Arial" w:cs="Arial"/>
          <w:color w:val="000000" w:themeColor="text1"/>
        </w:rPr>
        <w:t xml:space="preserve"> od dnia otrzymania od Wykonawcy pisemnego zawiadomienia o</w:t>
      </w:r>
      <w:r w:rsidRPr="005402C1">
        <w:rPr>
          <w:rStyle w:val="ND"/>
          <w:rFonts w:ascii="Arial" w:hAnsi="Arial" w:cs="Arial"/>
          <w:color w:val="000000" w:themeColor="text1"/>
        </w:rPr>
        <w:t> </w:t>
      </w:r>
      <w:r w:rsidRPr="005402C1">
        <w:rPr>
          <w:rFonts w:ascii="Arial" w:hAnsi="Arial" w:cs="Arial"/>
          <w:color w:val="000000" w:themeColor="text1"/>
        </w:rPr>
        <w:t>gotowości do odbioru częściowego</w:t>
      </w:r>
      <w:r w:rsidR="00C746E3" w:rsidRPr="005402C1">
        <w:rPr>
          <w:rFonts w:ascii="Arial" w:hAnsi="Arial" w:cs="Arial"/>
          <w:color w:val="000000" w:themeColor="text1"/>
        </w:rPr>
        <w:t>.</w:t>
      </w:r>
      <w:r w:rsidRPr="005402C1">
        <w:rPr>
          <w:rFonts w:ascii="Arial" w:hAnsi="Arial" w:cs="Arial"/>
          <w:color w:val="000000" w:themeColor="text1"/>
        </w:rPr>
        <w:t xml:space="preserve">  </w:t>
      </w:r>
      <w:r w:rsidR="00E747C1" w:rsidRPr="005402C1">
        <w:rPr>
          <w:rFonts w:ascii="Arial" w:hAnsi="Arial" w:cs="Arial"/>
          <w:color w:val="000000" w:themeColor="text1"/>
        </w:rPr>
        <w:t>Odbiór częściowy zostanie dokonany w terminie do 5 dni roboczych, licząc od dnia doręczenia Inwestorowi Zastępczego pisemnego zawiadomienia o gotowości do odbioru częściowego.</w:t>
      </w:r>
    </w:p>
    <w:p w14:paraId="51A436C2" w14:textId="3220361D" w:rsidR="00330CE0" w:rsidRPr="005402C1" w:rsidRDefault="00330CE0" w:rsidP="008929AC">
      <w:pPr>
        <w:shd w:val="clear" w:color="auto" w:fill="FFFFFF"/>
        <w:spacing w:after="120" w:line="276" w:lineRule="auto"/>
        <w:jc w:val="both"/>
        <w:rPr>
          <w:rFonts w:ascii="Arial" w:hAnsi="Arial" w:cs="Arial"/>
          <w:color w:val="000000" w:themeColor="text1"/>
        </w:rPr>
      </w:pPr>
      <w:r w:rsidRPr="005402C1">
        <w:rPr>
          <w:rFonts w:ascii="Arial" w:hAnsi="Arial" w:cs="Arial"/>
          <w:color w:val="000000" w:themeColor="text1"/>
        </w:rPr>
        <w:t>Z czynności odbioru sporządza się protokół odbioru częściowego, a do odbiorów częściowych postanowienia ust. 18 i 19 stosuje się odpowiednio.</w:t>
      </w:r>
    </w:p>
    <w:p w14:paraId="23D59B67" w14:textId="5C5CB02E" w:rsidR="00330CE0" w:rsidRPr="005402C1" w:rsidRDefault="00330CE0" w:rsidP="008929AC">
      <w:pPr>
        <w:shd w:val="clear" w:color="auto" w:fill="FFFFFF"/>
        <w:spacing w:after="120" w:line="276" w:lineRule="auto"/>
        <w:jc w:val="both"/>
        <w:rPr>
          <w:rFonts w:ascii="Arial" w:hAnsi="Arial" w:cs="Arial"/>
          <w:color w:val="000000" w:themeColor="text1"/>
        </w:rPr>
      </w:pPr>
      <w:r w:rsidRPr="005402C1">
        <w:rPr>
          <w:rFonts w:ascii="Arial" w:hAnsi="Arial" w:cs="Arial"/>
          <w:color w:val="000000" w:themeColor="text1"/>
        </w:rPr>
        <w:t xml:space="preserve">9. </w:t>
      </w:r>
      <w:r w:rsidR="0011153D" w:rsidRPr="005402C1">
        <w:rPr>
          <w:rFonts w:ascii="Arial" w:hAnsi="Arial" w:cs="Arial"/>
          <w:color w:val="000000" w:themeColor="text1"/>
        </w:rPr>
        <w:t>Inwestor Zastępczy</w:t>
      </w:r>
      <w:r w:rsidR="0011153D" w:rsidRPr="007D61D7">
        <w:rPr>
          <w:rFonts w:ascii="Arial" w:hAnsi="Arial" w:cs="Arial"/>
          <w:color w:val="000000" w:themeColor="text1"/>
        </w:rPr>
        <w:t xml:space="preserve"> </w:t>
      </w:r>
      <w:r w:rsidRPr="005402C1">
        <w:rPr>
          <w:rFonts w:ascii="Arial" w:hAnsi="Arial" w:cs="Arial"/>
          <w:color w:val="000000" w:themeColor="text1"/>
        </w:rPr>
        <w:t>nie przyjm</w:t>
      </w:r>
      <w:r w:rsidR="005D5905" w:rsidRPr="005402C1">
        <w:rPr>
          <w:rFonts w:ascii="Arial" w:hAnsi="Arial" w:cs="Arial"/>
          <w:color w:val="000000" w:themeColor="text1"/>
        </w:rPr>
        <w:t>uje</w:t>
      </w:r>
      <w:r w:rsidRPr="005402C1">
        <w:rPr>
          <w:rFonts w:ascii="Arial" w:hAnsi="Arial" w:cs="Arial"/>
          <w:color w:val="000000" w:themeColor="text1"/>
        </w:rPr>
        <w:t xml:space="preserve"> wykonanych robót częściowo, jeżeli zostaną stwierdzone wady w ich wykonaniu – wówczas </w:t>
      </w:r>
      <w:r w:rsidR="0011153D" w:rsidRPr="005402C1">
        <w:rPr>
          <w:rFonts w:ascii="Arial" w:hAnsi="Arial" w:cs="Arial"/>
          <w:color w:val="000000" w:themeColor="text1"/>
        </w:rPr>
        <w:t>Inwestor Zastępczy</w:t>
      </w:r>
      <w:r w:rsidRPr="005402C1">
        <w:rPr>
          <w:rFonts w:ascii="Arial" w:hAnsi="Arial" w:cs="Arial"/>
          <w:color w:val="000000" w:themeColor="text1"/>
        </w:rPr>
        <w:t xml:space="preserve"> uprawniony jest odmówić odbioru częściowego do czasu usunięcia wad.</w:t>
      </w:r>
    </w:p>
    <w:p w14:paraId="54B7799C" w14:textId="0005F6D4" w:rsidR="00330CE0" w:rsidRPr="005402C1" w:rsidRDefault="00330CE0" w:rsidP="008929AC">
      <w:pPr>
        <w:shd w:val="clear" w:color="auto" w:fill="FFFFFF"/>
        <w:spacing w:after="120" w:line="276" w:lineRule="auto"/>
        <w:jc w:val="both"/>
        <w:rPr>
          <w:rFonts w:ascii="Arial" w:hAnsi="Arial" w:cs="Arial"/>
          <w:color w:val="000000" w:themeColor="text1"/>
        </w:rPr>
      </w:pPr>
      <w:r w:rsidRPr="005402C1">
        <w:rPr>
          <w:rFonts w:ascii="Arial" w:hAnsi="Arial" w:cs="Arial"/>
          <w:color w:val="000000" w:themeColor="text1"/>
        </w:rPr>
        <w:t>10. Odbiory częściowe robót są dokonywane w celu zapłaty części wynagrodzenia</w:t>
      </w:r>
      <w:r w:rsidR="00B773D3" w:rsidRPr="005402C1">
        <w:rPr>
          <w:rFonts w:ascii="Arial" w:hAnsi="Arial" w:cs="Arial"/>
          <w:color w:val="000000" w:themeColor="text1"/>
        </w:rPr>
        <w:t xml:space="preserve"> – </w:t>
      </w:r>
      <w:r w:rsidR="003B69D5" w:rsidRPr="005402C1">
        <w:rPr>
          <w:rFonts w:ascii="Arial" w:hAnsi="Arial" w:cs="Arial"/>
          <w:color w:val="000000" w:themeColor="text1"/>
        </w:rPr>
        <w:br/>
      </w:r>
      <w:r w:rsidR="00B773D3" w:rsidRPr="005402C1">
        <w:rPr>
          <w:rFonts w:ascii="Arial" w:hAnsi="Arial" w:cs="Arial"/>
          <w:color w:val="000000" w:themeColor="text1"/>
        </w:rPr>
        <w:t xml:space="preserve">z </w:t>
      </w:r>
      <w:r w:rsidR="00B773D3" w:rsidRPr="008929AC">
        <w:rPr>
          <w:rFonts w:ascii="Arial" w:hAnsi="Arial" w:cs="Arial"/>
          <w:color w:val="000000" w:themeColor="text1"/>
        </w:rPr>
        <w:t>uwzględnieniem postanowień § 10 ust. 3 w zakresie wysokości wypłaty wynagrodzenia w poszczególnych latach realizacji Przedmiotu Umowy</w:t>
      </w:r>
      <w:r w:rsidR="00963509" w:rsidRPr="005402C1">
        <w:rPr>
          <w:rFonts w:ascii="Arial" w:hAnsi="Arial" w:cs="Arial"/>
          <w:color w:val="000000" w:themeColor="text1"/>
        </w:rPr>
        <w:t xml:space="preserve"> tzn. w 2026 r. Zamawiający będzie dokonywał odbiorów częściowych do momentu, gdy wartość odbieranych częściowo robót osiągnie kwotę określoną w § 10 ust. 3</w:t>
      </w:r>
      <w:r w:rsidR="00B773D3" w:rsidRPr="005402C1">
        <w:rPr>
          <w:rFonts w:ascii="Arial" w:hAnsi="Arial" w:cs="Arial"/>
          <w:color w:val="000000" w:themeColor="text1"/>
        </w:rPr>
        <w:t xml:space="preserve"> </w:t>
      </w:r>
      <w:r w:rsidRPr="005402C1">
        <w:rPr>
          <w:rFonts w:ascii="Arial" w:hAnsi="Arial" w:cs="Arial"/>
          <w:color w:val="000000" w:themeColor="text1"/>
        </w:rPr>
        <w:t xml:space="preserve">Odbiór częściowy i zapłata części wynagrodzenia nie rozlicza stron Umowy z części robót ze skutkiem wygaśnięcia w części ich zobowiązań i nie pozbawia możliwości całościowego rozliczenia robót po oddaniu całości obiektu, </w:t>
      </w:r>
      <w:r w:rsidR="003B69D5" w:rsidRPr="005402C1">
        <w:rPr>
          <w:rFonts w:ascii="Arial" w:hAnsi="Arial" w:cs="Arial"/>
          <w:color w:val="000000" w:themeColor="text1"/>
        </w:rPr>
        <w:br/>
      </w:r>
      <w:r w:rsidRPr="005402C1">
        <w:rPr>
          <w:rFonts w:ascii="Arial" w:hAnsi="Arial" w:cs="Arial"/>
          <w:color w:val="000000" w:themeColor="text1"/>
        </w:rPr>
        <w:t xml:space="preserve">a Zamawiający uprawniony jest przy odbiorze końcowym </w:t>
      </w:r>
      <w:r w:rsidR="000401E9" w:rsidRPr="005402C1">
        <w:rPr>
          <w:rFonts w:ascii="Arial" w:hAnsi="Arial" w:cs="Arial"/>
          <w:color w:val="000000" w:themeColor="text1"/>
        </w:rPr>
        <w:t>p</w:t>
      </w:r>
      <w:r w:rsidRPr="005402C1">
        <w:rPr>
          <w:rFonts w:ascii="Arial" w:hAnsi="Arial" w:cs="Arial"/>
          <w:color w:val="000000" w:themeColor="text1"/>
        </w:rPr>
        <w:t xml:space="preserve">rzedmiotu Umowy korygować swoje stanowisko, co do już dokonanych rozliczeń częściowych. Ryzyko przypadkowej utraty lub uszkodzenia przechodzi na Zamawiającego dopiero z dniem dokonania odbioru końcowego </w:t>
      </w:r>
      <w:r w:rsidR="00873B6F" w:rsidRPr="005402C1">
        <w:rPr>
          <w:rFonts w:ascii="Arial" w:hAnsi="Arial" w:cs="Arial"/>
          <w:color w:val="000000" w:themeColor="text1"/>
        </w:rPr>
        <w:t>p</w:t>
      </w:r>
      <w:r w:rsidRPr="005402C1">
        <w:rPr>
          <w:rFonts w:ascii="Arial" w:hAnsi="Arial" w:cs="Arial"/>
          <w:color w:val="000000" w:themeColor="text1"/>
        </w:rPr>
        <w:t>rzedmiotu Umowy.</w:t>
      </w:r>
    </w:p>
    <w:p w14:paraId="1DC1428C" w14:textId="7FDACF85" w:rsidR="00330CE0" w:rsidRPr="005402C1" w:rsidRDefault="00330CE0" w:rsidP="008929AC">
      <w:pPr>
        <w:shd w:val="clear" w:color="auto" w:fill="FFFFFF"/>
        <w:spacing w:after="120" w:line="276" w:lineRule="auto"/>
        <w:jc w:val="both"/>
        <w:rPr>
          <w:rFonts w:ascii="Arial" w:hAnsi="Arial" w:cs="Arial"/>
          <w:color w:val="000000" w:themeColor="text1"/>
        </w:rPr>
      </w:pPr>
      <w:r w:rsidRPr="005402C1">
        <w:rPr>
          <w:rFonts w:ascii="Arial" w:hAnsi="Arial" w:cs="Arial"/>
          <w:color w:val="000000" w:themeColor="text1"/>
        </w:rPr>
        <w:t xml:space="preserve">11. Przed odbiorem końcowym </w:t>
      </w:r>
      <w:r w:rsidR="00873B6F" w:rsidRPr="005402C1">
        <w:rPr>
          <w:rFonts w:ascii="Arial" w:hAnsi="Arial" w:cs="Arial"/>
          <w:color w:val="000000" w:themeColor="text1"/>
        </w:rPr>
        <w:t>p</w:t>
      </w:r>
      <w:r w:rsidRPr="005402C1">
        <w:rPr>
          <w:rFonts w:ascii="Arial" w:hAnsi="Arial" w:cs="Arial"/>
          <w:color w:val="000000" w:themeColor="text1"/>
        </w:rPr>
        <w:t xml:space="preserve">rzedmiotu Umowy Wykonawca przeprowadzi eksploatacyjne próby </w:t>
      </w:r>
      <w:r w:rsidRPr="005402C1">
        <w:rPr>
          <w:rFonts w:ascii="Arial" w:hAnsi="Arial" w:cs="Arial"/>
          <w:bCs/>
          <w:color w:val="000000" w:themeColor="text1"/>
        </w:rPr>
        <w:t xml:space="preserve">końcowe i pomiary kontrolne </w:t>
      </w:r>
      <w:r w:rsidRPr="005402C1">
        <w:rPr>
          <w:rFonts w:ascii="Arial" w:hAnsi="Arial" w:cs="Arial"/>
          <w:color w:val="000000" w:themeColor="text1"/>
        </w:rPr>
        <w:t xml:space="preserve">dla całego zakresu robót, instalacji, urządzeń wskazanych w STWiORB lub wymaganych przez </w:t>
      </w:r>
      <w:r w:rsidR="0011153D" w:rsidRPr="005402C1">
        <w:rPr>
          <w:rFonts w:ascii="Arial" w:hAnsi="Arial" w:cs="Arial"/>
          <w:color w:val="000000" w:themeColor="text1"/>
        </w:rPr>
        <w:t>Inwestora Zastępczego</w:t>
      </w:r>
      <w:r w:rsidR="005D5905" w:rsidRPr="005402C1">
        <w:rPr>
          <w:rFonts w:ascii="Arial" w:hAnsi="Arial" w:cs="Arial"/>
          <w:color w:val="000000" w:themeColor="text1"/>
        </w:rPr>
        <w:t xml:space="preserve"> </w:t>
      </w:r>
      <w:r w:rsidR="00242EB2" w:rsidRPr="005402C1">
        <w:rPr>
          <w:rFonts w:ascii="Arial" w:hAnsi="Arial" w:cs="Arial"/>
          <w:color w:val="000000" w:themeColor="text1"/>
        </w:rPr>
        <w:t>lub Zamawiającego</w:t>
      </w:r>
      <w:r w:rsidRPr="005402C1">
        <w:rPr>
          <w:rFonts w:ascii="Arial" w:hAnsi="Arial" w:cs="Arial"/>
          <w:color w:val="000000" w:themeColor="text1"/>
        </w:rPr>
        <w:t xml:space="preserve">. Wykonawca w terminie 3 dni przed wyznaczoną datą dla przeprowadzenia danych prób poinformuje </w:t>
      </w:r>
      <w:r w:rsidRPr="005402C1">
        <w:rPr>
          <w:rFonts w:ascii="Arial" w:hAnsi="Arial" w:cs="Arial"/>
          <w:color w:val="000000" w:themeColor="text1"/>
        </w:rPr>
        <w:lastRenderedPageBreak/>
        <w:t xml:space="preserve">Zamawiającego </w:t>
      </w:r>
      <w:r w:rsidR="000F4F4F" w:rsidRPr="005402C1">
        <w:rPr>
          <w:rFonts w:ascii="Arial" w:hAnsi="Arial" w:cs="Arial"/>
          <w:color w:val="000000" w:themeColor="text1"/>
        </w:rPr>
        <w:t xml:space="preserve">i Inwestora Zastępczego </w:t>
      </w:r>
      <w:r w:rsidRPr="005402C1">
        <w:rPr>
          <w:rFonts w:ascii="Arial" w:hAnsi="Arial" w:cs="Arial"/>
          <w:color w:val="000000" w:themeColor="text1"/>
        </w:rPr>
        <w:t xml:space="preserve">oraz dokona odpowiedniego wpisu do Dziennika Budowy. Z każdej z prób Wykonawca sporządza protokół, który podlega akceptacji </w:t>
      </w:r>
      <w:r w:rsidR="00C746E3" w:rsidRPr="007D61D7">
        <w:rPr>
          <w:rFonts w:ascii="Arial" w:hAnsi="Arial" w:cs="Arial"/>
          <w:color w:val="000000" w:themeColor="text1"/>
        </w:rPr>
        <w:t>I</w:t>
      </w:r>
      <w:r w:rsidR="000F4F4F" w:rsidRPr="005402C1">
        <w:rPr>
          <w:rFonts w:ascii="Arial" w:hAnsi="Arial" w:cs="Arial"/>
          <w:color w:val="000000" w:themeColor="text1"/>
        </w:rPr>
        <w:t>nwestora Zastępczego</w:t>
      </w:r>
      <w:r w:rsidRPr="005402C1">
        <w:rPr>
          <w:rFonts w:ascii="Arial" w:hAnsi="Arial" w:cs="Arial"/>
          <w:color w:val="000000" w:themeColor="text1"/>
        </w:rPr>
        <w:t xml:space="preserve">. </w:t>
      </w:r>
      <w:r w:rsidR="0011153D" w:rsidRPr="005402C1">
        <w:rPr>
          <w:rFonts w:ascii="Arial" w:hAnsi="Arial" w:cs="Arial"/>
          <w:color w:val="000000" w:themeColor="text1"/>
        </w:rPr>
        <w:t xml:space="preserve">Inwestor Zastępczy </w:t>
      </w:r>
      <w:r w:rsidRPr="005402C1">
        <w:rPr>
          <w:rFonts w:ascii="Arial" w:hAnsi="Arial" w:cs="Arial"/>
          <w:color w:val="000000" w:themeColor="text1"/>
        </w:rPr>
        <w:t xml:space="preserve">akceptuje lub odrzuca protokół </w:t>
      </w:r>
      <w:r w:rsidR="003B69D5" w:rsidRPr="005402C1">
        <w:rPr>
          <w:rFonts w:ascii="Arial" w:hAnsi="Arial" w:cs="Arial"/>
          <w:color w:val="000000" w:themeColor="text1"/>
        </w:rPr>
        <w:br/>
      </w:r>
      <w:r w:rsidRPr="005402C1">
        <w:rPr>
          <w:rFonts w:ascii="Arial" w:hAnsi="Arial" w:cs="Arial"/>
          <w:color w:val="000000" w:themeColor="text1"/>
        </w:rPr>
        <w:t xml:space="preserve">w terminie 3 dni od jego złożenia </w:t>
      </w:r>
      <w:r w:rsidRPr="005402C1">
        <w:rPr>
          <w:rFonts w:ascii="Arial" w:hAnsi="Arial" w:cs="Arial"/>
          <w:bCs/>
          <w:color w:val="000000" w:themeColor="text1"/>
        </w:rPr>
        <w:t>kierując do Wykonawcy pisemne uzasadnienie dla zaniechania tej czynności, nakazując powtórzenie lub zaniechanie kolejnych prób lub pomiarów.</w:t>
      </w:r>
    </w:p>
    <w:p w14:paraId="69DF84E3" w14:textId="376F91D6" w:rsidR="00675696" w:rsidRPr="007D61D7" w:rsidRDefault="00330CE0" w:rsidP="00E43F7C">
      <w:pPr>
        <w:shd w:val="clear" w:color="auto" w:fill="FFFFFF"/>
        <w:spacing w:line="276" w:lineRule="auto"/>
        <w:jc w:val="both"/>
        <w:rPr>
          <w:rFonts w:ascii="Arial" w:hAnsi="Arial" w:cs="Arial"/>
          <w:color w:val="000000" w:themeColor="text1"/>
        </w:rPr>
      </w:pPr>
      <w:bookmarkStart w:id="19" w:name="Tekst73"/>
      <w:bookmarkEnd w:id="19"/>
      <w:r w:rsidRPr="005402C1">
        <w:rPr>
          <w:rFonts w:ascii="Arial" w:hAnsi="Arial" w:cs="Arial"/>
          <w:color w:val="000000" w:themeColor="text1"/>
        </w:rPr>
        <w:t xml:space="preserve">12. </w:t>
      </w:r>
      <w:bookmarkStart w:id="20" w:name="_Hlk62221604"/>
      <w:r w:rsidRPr="005402C1">
        <w:rPr>
          <w:rFonts w:ascii="Arial" w:hAnsi="Arial" w:cs="Arial"/>
          <w:color w:val="000000" w:themeColor="text1"/>
        </w:rPr>
        <w:t>Zakończenie wszystkich robót i</w:t>
      </w:r>
      <w:r w:rsidRPr="005402C1">
        <w:rPr>
          <w:rStyle w:val="ND"/>
          <w:rFonts w:ascii="Arial" w:hAnsi="Arial" w:cs="Arial"/>
          <w:color w:val="000000" w:themeColor="text1"/>
        </w:rPr>
        <w:t xml:space="preserve"> </w:t>
      </w:r>
      <w:r w:rsidRPr="005402C1">
        <w:rPr>
          <w:rFonts w:ascii="Arial" w:hAnsi="Arial" w:cs="Arial"/>
          <w:color w:val="000000" w:themeColor="text1"/>
        </w:rPr>
        <w:t>przeprowadzenie z</w:t>
      </w:r>
      <w:r w:rsidRPr="005402C1">
        <w:rPr>
          <w:rStyle w:val="ND"/>
          <w:rFonts w:ascii="Arial" w:hAnsi="Arial" w:cs="Arial"/>
          <w:color w:val="000000" w:themeColor="text1"/>
        </w:rPr>
        <w:t xml:space="preserve"> </w:t>
      </w:r>
      <w:r w:rsidRPr="005402C1">
        <w:rPr>
          <w:rFonts w:ascii="Arial" w:hAnsi="Arial" w:cs="Arial"/>
          <w:color w:val="000000" w:themeColor="text1"/>
        </w:rPr>
        <w:t>wynikiem pozytywnym wymaganych prób i</w:t>
      </w:r>
      <w:r w:rsidRPr="005402C1">
        <w:rPr>
          <w:rStyle w:val="ND"/>
          <w:rFonts w:ascii="Arial" w:hAnsi="Arial" w:cs="Arial"/>
          <w:color w:val="000000" w:themeColor="text1"/>
        </w:rPr>
        <w:t> </w:t>
      </w:r>
      <w:r w:rsidRPr="005402C1">
        <w:rPr>
          <w:rFonts w:ascii="Arial" w:hAnsi="Arial" w:cs="Arial"/>
          <w:color w:val="000000" w:themeColor="text1"/>
        </w:rPr>
        <w:t>sprawdzeń Kierownik Budowy stwierdza wpisem do Dziennika Budowy</w:t>
      </w:r>
      <w:bookmarkEnd w:id="20"/>
      <w:r w:rsidRPr="005402C1">
        <w:rPr>
          <w:rFonts w:ascii="Arial" w:hAnsi="Arial" w:cs="Arial"/>
          <w:color w:val="000000" w:themeColor="text1"/>
        </w:rPr>
        <w:t xml:space="preserve">. Wykonawca dokonuje w Dzienniku Budowy wpisu w przedmiocie osiągnięcia gotowości do odbioru końcowego </w:t>
      </w:r>
      <w:r w:rsidR="00873B6F" w:rsidRPr="005402C1">
        <w:rPr>
          <w:rFonts w:ascii="Arial" w:hAnsi="Arial" w:cs="Arial"/>
          <w:color w:val="000000" w:themeColor="text1"/>
        </w:rPr>
        <w:t>p</w:t>
      </w:r>
      <w:r w:rsidRPr="005402C1">
        <w:rPr>
          <w:rFonts w:ascii="Arial" w:hAnsi="Arial" w:cs="Arial"/>
          <w:color w:val="000000" w:themeColor="text1"/>
        </w:rPr>
        <w:t xml:space="preserve">rzedmiotu Umowy jednocześnie na piśmie zawiadamia Zamawiającego </w:t>
      </w:r>
      <w:r w:rsidR="000401E9" w:rsidRPr="005402C1">
        <w:rPr>
          <w:rFonts w:ascii="Arial" w:hAnsi="Arial" w:cs="Arial"/>
          <w:color w:val="000000" w:themeColor="text1"/>
        </w:rPr>
        <w:t xml:space="preserve">oraz Inwestora Zastępczego </w:t>
      </w:r>
      <w:r w:rsidRPr="005402C1">
        <w:rPr>
          <w:rFonts w:ascii="Arial" w:hAnsi="Arial" w:cs="Arial"/>
          <w:color w:val="000000" w:themeColor="text1"/>
        </w:rPr>
        <w:t>o</w:t>
      </w:r>
      <w:r w:rsidRPr="005402C1">
        <w:rPr>
          <w:rFonts w:ascii="Arial" w:hAnsi="Arial" w:cs="Arial"/>
          <w:bCs/>
          <w:color w:val="000000" w:themeColor="text1"/>
        </w:rPr>
        <w:t xml:space="preserve"> osiągnięciu</w:t>
      </w:r>
      <w:r w:rsidRPr="005402C1">
        <w:rPr>
          <w:rFonts w:ascii="Arial" w:hAnsi="Arial" w:cs="Arial"/>
          <w:color w:val="000000" w:themeColor="text1"/>
        </w:rPr>
        <w:t xml:space="preserve"> gotowości do odbioru</w:t>
      </w:r>
      <w:r w:rsidRPr="005402C1">
        <w:rPr>
          <w:rFonts w:ascii="Arial" w:eastAsia="Segoe UI" w:hAnsi="Arial" w:cs="Arial"/>
          <w:color w:val="000000" w:themeColor="text1"/>
          <w:kern w:val="2"/>
        </w:rPr>
        <w:t xml:space="preserve">, a wraz z tym zawiadomieniem Wykonawca ma obowiązek </w:t>
      </w:r>
      <w:r w:rsidRPr="005402C1">
        <w:rPr>
          <w:rFonts w:ascii="Arial" w:hAnsi="Arial" w:cs="Arial"/>
          <w:color w:val="000000" w:themeColor="text1"/>
        </w:rPr>
        <w:t>przedłożyć Zamawiającemu</w:t>
      </w:r>
      <w:r w:rsidR="00F25BD3" w:rsidRPr="005402C1">
        <w:rPr>
          <w:rFonts w:ascii="Arial" w:hAnsi="Arial" w:cs="Arial"/>
          <w:color w:val="000000" w:themeColor="text1"/>
        </w:rPr>
        <w:t xml:space="preserve"> </w:t>
      </w:r>
      <w:r w:rsidRPr="005402C1">
        <w:rPr>
          <w:rFonts w:ascii="Arial" w:hAnsi="Arial" w:cs="Arial"/>
          <w:color w:val="000000" w:themeColor="text1"/>
        </w:rPr>
        <w:t>w 3 (trzech) egzemplarzach (1 oryginał dokumentów + 2 kopie) oraz w wersji elektronicznej na płycie CD zbi</w:t>
      </w:r>
      <w:r w:rsidRPr="005402C1">
        <w:rPr>
          <w:rFonts w:ascii="Arial" w:hAnsi="Arial" w:cs="Arial"/>
          <w:bCs/>
          <w:color w:val="000000" w:themeColor="text1"/>
        </w:rPr>
        <w:t>ór dokumentów niezbędnych do odbioru zgodnie z SWZ</w:t>
      </w:r>
      <w:r w:rsidR="00F25BD3" w:rsidRPr="005402C1">
        <w:rPr>
          <w:rFonts w:ascii="Arial" w:hAnsi="Arial" w:cs="Arial"/>
          <w:bCs/>
          <w:color w:val="000000" w:themeColor="text1"/>
        </w:rPr>
        <w:t xml:space="preserve"> oraz:</w:t>
      </w:r>
    </w:p>
    <w:p w14:paraId="7A3D269E" w14:textId="1CD54037" w:rsidR="00934CFE" w:rsidRPr="005402C1" w:rsidRDefault="00934CFE" w:rsidP="009358C4">
      <w:pPr>
        <w:numPr>
          <w:ilvl w:val="1"/>
          <w:numId w:val="19"/>
        </w:numPr>
        <w:tabs>
          <w:tab w:val="left" w:pos="844"/>
        </w:tabs>
        <w:ind w:left="844" w:hanging="417"/>
        <w:jc w:val="both"/>
        <w:rPr>
          <w:rFonts w:ascii="Arial" w:eastAsia="Arial" w:hAnsi="Arial" w:cs="Arial"/>
          <w:color w:val="000000" w:themeColor="text1"/>
        </w:rPr>
      </w:pPr>
      <w:r w:rsidRPr="005402C1">
        <w:rPr>
          <w:rFonts w:ascii="Arial" w:eastAsia="Arial" w:hAnsi="Arial" w:cs="Arial"/>
          <w:color w:val="000000" w:themeColor="text1"/>
        </w:rPr>
        <w:t xml:space="preserve">oryginał wypełnionego </w:t>
      </w:r>
      <w:r w:rsidR="00EC0AEF" w:rsidRPr="005402C1">
        <w:rPr>
          <w:rFonts w:ascii="Arial" w:eastAsia="Arial" w:hAnsi="Arial" w:cs="Arial"/>
          <w:color w:val="000000" w:themeColor="text1"/>
        </w:rPr>
        <w:t>D</w:t>
      </w:r>
      <w:r w:rsidRPr="005402C1">
        <w:rPr>
          <w:rFonts w:ascii="Arial" w:eastAsia="Arial" w:hAnsi="Arial" w:cs="Arial"/>
          <w:color w:val="000000" w:themeColor="text1"/>
        </w:rPr>
        <w:t xml:space="preserve">ziennika </w:t>
      </w:r>
      <w:r w:rsidR="00EC0AEF" w:rsidRPr="005402C1">
        <w:rPr>
          <w:rFonts w:ascii="Arial" w:eastAsia="Arial" w:hAnsi="Arial" w:cs="Arial"/>
          <w:color w:val="000000" w:themeColor="text1"/>
        </w:rPr>
        <w:t>B</w:t>
      </w:r>
      <w:r w:rsidRPr="005402C1">
        <w:rPr>
          <w:rFonts w:ascii="Arial" w:eastAsia="Arial" w:hAnsi="Arial" w:cs="Arial"/>
          <w:color w:val="000000" w:themeColor="text1"/>
        </w:rPr>
        <w:t>udowy;</w:t>
      </w:r>
    </w:p>
    <w:p w14:paraId="16FF6B45" w14:textId="77777777" w:rsidR="00934CFE" w:rsidRPr="005402C1" w:rsidRDefault="00934CFE" w:rsidP="00934CFE">
      <w:pPr>
        <w:spacing w:line="47" w:lineRule="exact"/>
        <w:jc w:val="both"/>
        <w:rPr>
          <w:rFonts w:ascii="Arial" w:eastAsia="Arial" w:hAnsi="Arial" w:cs="Arial"/>
          <w:color w:val="000000" w:themeColor="text1"/>
        </w:rPr>
      </w:pPr>
    </w:p>
    <w:p w14:paraId="5FC2F0E2" w14:textId="3F14C340" w:rsidR="00934CFE" w:rsidRPr="005402C1" w:rsidRDefault="00934CFE" w:rsidP="009358C4">
      <w:pPr>
        <w:numPr>
          <w:ilvl w:val="1"/>
          <w:numId w:val="19"/>
        </w:numPr>
        <w:tabs>
          <w:tab w:val="left" w:pos="844"/>
        </w:tabs>
        <w:spacing w:line="284"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 xml:space="preserve">projekt budowlany, projekty wykonawcze, specyfikacje techniczne wykonania </w:t>
      </w:r>
      <w:r w:rsidR="003B69D5" w:rsidRPr="005402C1">
        <w:rPr>
          <w:rFonts w:ascii="Arial" w:eastAsia="Arial" w:hAnsi="Arial" w:cs="Arial"/>
          <w:color w:val="000000" w:themeColor="text1"/>
        </w:rPr>
        <w:br/>
      </w:r>
      <w:r w:rsidRPr="005402C1">
        <w:rPr>
          <w:rFonts w:ascii="Arial" w:eastAsia="Arial" w:hAnsi="Arial" w:cs="Arial"/>
          <w:color w:val="000000" w:themeColor="text1"/>
        </w:rPr>
        <w:t>i odbioru robót oraz inne dokumenty przekazane Wykonawcy;</w:t>
      </w:r>
    </w:p>
    <w:p w14:paraId="48362ECD" w14:textId="77777777" w:rsidR="00934CFE" w:rsidRPr="005402C1" w:rsidRDefault="00934CFE" w:rsidP="009358C4">
      <w:pPr>
        <w:numPr>
          <w:ilvl w:val="1"/>
          <w:numId w:val="19"/>
        </w:numPr>
        <w:tabs>
          <w:tab w:val="left" w:pos="844"/>
        </w:tabs>
        <w:spacing w:line="284"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książki obmiarów, jeżeli były prowadzone przez kierownika budowy dla udokumentowania ilości wykonanych robót przy sporządzaniu protokołów odbiorów częściowych robót lub zostały sporządzone w celu inwentaryzacji robót w toku oraz ich rozliczenia z Zamawiającym w przypadku odstąpienia od umowy;</w:t>
      </w:r>
    </w:p>
    <w:p w14:paraId="15137D53" w14:textId="235329BE" w:rsidR="00675696" w:rsidRPr="005402C1" w:rsidRDefault="00675696" w:rsidP="009358C4">
      <w:pPr>
        <w:numPr>
          <w:ilvl w:val="1"/>
          <w:numId w:val="19"/>
        </w:numPr>
        <w:tabs>
          <w:tab w:val="left" w:pos="844"/>
        </w:tabs>
        <w:ind w:left="844" w:hanging="417"/>
        <w:jc w:val="both"/>
        <w:rPr>
          <w:rFonts w:ascii="Arial" w:eastAsia="Arial" w:hAnsi="Arial" w:cs="Arial"/>
          <w:color w:val="000000" w:themeColor="text1"/>
        </w:rPr>
      </w:pPr>
      <w:r w:rsidRPr="005402C1">
        <w:rPr>
          <w:rFonts w:ascii="Arial" w:eastAsia="Arial" w:hAnsi="Arial" w:cs="Arial"/>
          <w:color w:val="000000" w:themeColor="text1"/>
        </w:rPr>
        <w:t xml:space="preserve">oświadczenie </w:t>
      </w:r>
      <w:r w:rsidR="000F4F4F" w:rsidRPr="005402C1">
        <w:rPr>
          <w:rFonts w:ascii="Arial" w:eastAsia="Arial" w:hAnsi="Arial" w:cs="Arial"/>
          <w:color w:val="000000" w:themeColor="text1"/>
        </w:rPr>
        <w:t>K</w:t>
      </w:r>
      <w:r w:rsidRPr="005402C1">
        <w:rPr>
          <w:rFonts w:ascii="Arial" w:eastAsia="Arial" w:hAnsi="Arial" w:cs="Arial"/>
          <w:color w:val="000000" w:themeColor="text1"/>
        </w:rPr>
        <w:t xml:space="preserve">ierownika </w:t>
      </w:r>
      <w:r w:rsidR="000F4F4F" w:rsidRPr="005402C1">
        <w:rPr>
          <w:rFonts w:ascii="Arial" w:eastAsia="Arial" w:hAnsi="Arial" w:cs="Arial"/>
          <w:color w:val="000000" w:themeColor="text1"/>
        </w:rPr>
        <w:t>B</w:t>
      </w:r>
      <w:r w:rsidRPr="005402C1">
        <w:rPr>
          <w:rFonts w:ascii="Arial" w:eastAsia="Arial" w:hAnsi="Arial" w:cs="Arial"/>
          <w:color w:val="000000" w:themeColor="text1"/>
        </w:rPr>
        <w:t>udowy:</w:t>
      </w:r>
    </w:p>
    <w:p w14:paraId="27BB94A6" w14:textId="77777777" w:rsidR="00675696" w:rsidRPr="00A61089" w:rsidRDefault="00675696" w:rsidP="00675696">
      <w:pPr>
        <w:spacing w:line="47" w:lineRule="exact"/>
        <w:jc w:val="both"/>
        <w:rPr>
          <w:rFonts w:ascii="Arial" w:hAnsi="Arial" w:cs="Arial"/>
          <w:color w:val="000000" w:themeColor="text1"/>
        </w:rPr>
      </w:pPr>
    </w:p>
    <w:p w14:paraId="62426052" w14:textId="77777777" w:rsidR="00675696" w:rsidRPr="005402C1" w:rsidRDefault="00675696" w:rsidP="009358C4">
      <w:pPr>
        <w:numPr>
          <w:ilvl w:val="1"/>
          <w:numId w:val="20"/>
        </w:numPr>
        <w:tabs>
          <w:tab w:val="left" w:pos="1284"/>
        </w:tabs>
        <w:spacing w:line="284" w:lineRule="auto"/>
        <w:ind w:left="1284" w:right="20" w:hanging="432"/>
        <w:jc w:val="both"/>
        <w:rPr>
          <w:rFonts w:ascii="Arial" w:eastAsia="Times New Roman" w:hAnsi="Arial" w:cs="Arial"/>
          <w:color w:val="000000" w:themeColor="text1"/>
        </w:rPr>
      </w:pPr>
      <w:r w:rsidRPr="005402C1">
        <w:rPr>
          <w:rFonts w:ascii="Arial" w:eastAsia="Arial" w:hAnsi="Arial" w:cs="Arial"/>
          <w:color w:val="000000" w:themeColor="text1"/>
        </w:rPr>
        <w:t>o zgodności wykonania Inwestycji z projektem budowlanym, warunkami pozwolenia na budowę oraz przepisami prawa,</w:t>
      </w:r>
    </w:p>
    <w:p w14:paraId="27761696" w14:textId="1A934F5C" w:rsidR="00675696" w:rsidRPr="005402C1" w:rsidRDefault="00675696" w:rsidP="009358C4">
      <w:pPr>
        <w:numPr>
          <w:ilvl w:val="1"/>
          <w:numId w:val="20"/>
        </w:numPr>
        <w:tabs>
          <w:tab w:val="left" w:pos="1284"/>
        </w:tabs>
        <w:spacing w:line="299" w:lineRule="auto"/>
        <w:ind w:left="1284" w:hanging="432"/>
        <w:jc w:val="both"/>
        <w:rPr>
          <w:rFonts w:ascii="Arial" w:eastAsia="Times New Roman" w:hAnsi="Arial" w:cs="Arial"/>
          <w:color w:val="000000" w:themeColor="text1"/>
        </w:rPr>
      </w:pPr>
      <w:r w:rsidRPr="005402C1">
        <w:rPr>
          <w:rFonts w:ascii="Arial" w:eastAsia="Arial" w:hAnsi="Arial" w:cs="Arial"/>
          <w:color w:val="000000" w:themeColor="text1"/>
        </w:rPr>
        <w:t xml:space="preserve">o doprowadzeniu do należytego stanu i porządku terenu budowy, a także – </w:t>
      </w:r>
      <w:r w:rsidR="003B69D5" w:rsidRPr="005402C1">
        <w:rPr>
          <w:rFonts w:ascii="Arial" w:eastAsia="Arial" w:hAnsi="Arial" w:cs="Arial"/>
          <w:color w:val="000000" w:themeColor="text1"/>
        </w:rPr>
        <w:br/>
      </w:r>
      <w:r w:rsidRPr="005402C1">
        <w:rPr>
          <w:rFonts w:ascii="Arial" w:eastAsia="Arial" w:hAnsi="Arial" w:cs="Arial"/>
          <w:color w:val="000000" w:themeColor="text1"/>
        </w:rPr>
        <w:t>w razie korzystania – drogi, ulicy, sąsiedniej nieruchomości, budynku lub lokalu;</w:t>
      </w:r>
    </w:p>
    <w:p w14:paraId="784D4870" w14:textId="77777777" w:rsidR="00675696" w:rsidRPr="005402C1" w:rsidRDefault="00675696" w:rsidP="009358C4">
      <w:pPr>
        <w:numPr>
          <w:ilvl w:val="0"/>
          <w:numId w:val="21"/>
        </w:numPr>
        <w:tabs>
          <w:tab w:val="left" w:pos="844"/>
        </w:tabs>
        <w:spacing w:line="284"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oświadczenie o właściwym zagospodarowaniu terenów przyległych, jeżeli eksploatacja wybudowanego obiektu uzależniona jest od ich odpowiedniego zagospodarowania;</w:t>
      </w:r>
    </w:p>
    <w:p w14:paraId="47E0E99F" w14:textId="77777777" w:rsidR="00675696" w:rsidRPr="007D61D7" w:rsidRDefault="00675696" w:rsidP="00675696">
      <w:pPr>
        <w:spacing w:line="1" w:lineRule="exact"/>
        <w:jc w:val="both"/>
        <w:rPr>
          <w:rFonts w:ascii="Arial" w:hAnsi="Arial" w:cs="Arial"/>
          <w:color w:val="000000" w:themeColor="text1"/>
          <w:highlight w:val="yellow"/>
        </w:rPr>
      </w:pPr>
    </w:p>
    <w:p w14:paraId="3CBDA43D" w14:textId="7B1B87DC" w:rsidR="00675696" w:rsidRPr="007D61D7" w:rsidRDefault="00675696" w:rsidP="00242EB2">
      <w:pPr>
        <w:numPr>
          <w:ilvl w:val="0"/>
          <w:numId w:val="21"/>
        </w:numPr>
        <w:tabs>
          <w:tab w:val="left" w:pos="844"/>
        </w:tabs>
        <w:spacing w:line="283" w:lineRule="auto"/>
        <w:ind w:left="844" w:right="20" w:hanging="417"/>
        <w:jc w:val="both"/>
        <w:rPr>
          <w:rFonts w:ascii="Arial" w:hAnsi="Arial" w:cs="Arial"/>
          <w:strike/>
          <w:color w:val="000000" w:themeColor="text1"/>
        </w:rPr>
      </w:pPr>
      <w:r w:rsidRPr="005402C1">
        <w:rPr>
          <w:rFonts w:ascii="Arial" w:eastAsia="Arial" w:hAnsi="Arial" w:cs="Arial"/>
          <w:color w:val="000000" w:themeColor="text1"/>
        </w:rPr>
        <w:t>protokoły z przeprowadzonych badań i sprawdzeń oraz protokoły z wykonanych pomiarów i prób oraz protokoły z przeprowadzonych odbiorów technicznych</w:t>
      </w:r>
      <w:r w:rsidR="00E84CA8" w:rsidRPr="005402C1">
        <w:rPr>
          <w:rFonts w:ascii="Arial" w:eastAsia="Arial" w:hAnsi="Arial" w:cs="Arial"/>
          <w:color w:val="000000" w:themeColor="text1"/>
        </w:rPr>
        <w:t xml:space="preserve"> (protokoły robót zanikających i ulegających zakryciu oraz odbiorów częściowych robót wraz z załącznikami), </w:t>
      </w:r>
      <w:r w:rsidRPr="005402C1">
        <w:rPr>
          <w:rFonts w:ascii="Arial" w:eastAsia="Arial" w:hAnsi="Arial" w:cs="Arial"/>
          <w:color w:val="000000" w:themeColor="text1"/>
        </w:rPr>
        <w:t>szkoleń użytkownika w zakresie obsługi zamontowanych urządzeń, itp.;</w:t>
      </w:r>
    </w:p>
    <w:p w14:paraId="5252802A" w14:textId="77777777" w:rsidR="00675696" w:rsidRPr="009F442E" w:rsidRDefault="00675696" w:rsidP="00675696">
      <w:pPr>
        <w:spacing w:line="2" w:lineRule="exact"/>
        <w:jc w:val="both"/>
        <w:rPr>
          <w:rFonts w:ascii="Arial" w:hAnsi="Arial" w:cs="Arial"/>
          <w:color w:val="EE0000"/>
          <w:highlight w:val="yellow"/>
        </w:rPr>
      </w:pPr>
    </w:p>
    <w:p w14:paraId="420BBA74" w14:textId="74884153" w:rsidR="00675696" w:rsidRPr="005402C1" w:rsidRDefault="00675696" w:rsidP="009358C4">
      <w:pPr>
        <w:numPr>
          <w:ilvl w:val="0"/>
          <w:numId w:val="21"/>
        </w:numPr>
        <w:tabs>
          <w:tab w:val="left" w:pos="844"/>
        </w:tabs>
        <w:spacing w:line="286"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dokumentacj</w:t>
      </w:r>
      <w:r w:rsidR="005C48EF" w:rsidRPr="005402C1">
        <w:rPr>
          <w:rFonts w:ascii="Arial" w:eastAsia="Arial" w:hAnsi="Arial" w:cs="Arial"/>
          <w:color w:val="000000" w:themeColor="text1"/>
        </w:rPr>
        <w:t>ę</w:t>
      </w:r>
      <w:r w:rsidRPr="005402C1">
        <w:rPr>
          <w:rFonts w:ascii="Arial" w:eastAsia="Arial" w:hAnsi="Arial" w:cs="Arial"/>
          <w:color w:val="000000" w:themeColor="text1"/>
        </w:rPr>
        <w:t xml:space="preserve"> geodezyjn</w:t>
      </w:r>
      <w:r w:rsidR="005C48EF" w:rsidRPr="005402C1">
        <w:rPr>
          <w:rFonts w:ascii="Arial" w:eastAsia="Arial" w:hAnsi="Arial" w:cs="Arial"/>
          <w:color w:val="000000" w:themeColor="text1"/>
        </w:rPr>
        <w:t>ą</w:t>
      </w:r>
      <w:r w:rsidRPr="005402C1">
        <w:rPr>
          <w:rFonts w:ascii="Arial" w:eastAsia="Arial" w:hAnsi="Arial" w:cs="Arial"/>
          <w:color w:val="000000" w:themeColor="text1"/>
        </w:rPr>
        <w:t>, zawierając</w:t>
      </w:r>
      <w:r w:rsidR="005C48EF" w:rsidRPr="005402C1">
        <w:rPr>
          <w:rFonts w:ascii="Arial" w:eastAsia="Arial" w:hAnsi="Arial" w:cs="Arial"/>
          <w:color w:val="000000" w:themeColor="text1"/>
        </w:rPr>
        <w:t>ą</w:t>
      </w:r>
      <w:r w:rsidRPr="005402C1">
        <w:rPr>
          <w:rFonts w:ascii="Arial" w:eastAsia="Arial" w:hAnsi="Arial" w:cs="Arial"/>
          <w:color w:val="000000" w:themeColor="text1"/>
        </w:rPr>
        <w:t xml:space="preserve"> wyniki geodezyjnej inwentaryzacji powykonawczej oraz informację o zgodności usytuowania obiektów budowlanych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z projektem zagospodarowania działki lub terenu lub odstępstwach </w:t>
      </w:r>
      <w:bookmarkStart w:id="21" w:name="page23"/>
      <w:bookmarkEnd w:id="21"/>
      <w:r w:rsidRPr="005402C1">
        <w:rPr>
          <w:rFonts w:ascii="Arial" w:eastAsia="Arial" w:hAnsi="Arial" w:cs="Arial"/>
          <w:color w:val="000000" w:themeColor="text1"/>
        </w:rPr>
        <w:t xml:space="preserve">od tego projektu, sporządzoną przez osobę wykonującą samodzielne funkcje w dziedzinie geodezji </w:t>
      </w:r>
      <w:r w:rsidR="003B69D5" w:rsidRPr="005402C1">
        <w:rPr>
          <w:rFonts w:ascii="Arial" w:eastAsia="Arial" w:hAnsi="Arial" w:cs="Arial"/>
          <w:color w:val="000000" w:themeColor="text1"/>
        </w:rPr>
        <w:br/>
      </w:r>
      <w:r w:rsidRPr="005402C1">
        <w:rPr>
          <w:rFonts w:ascii="Arial" w:eastAsia="Arial" w:hAnsi="Arial" w:cs="Arial"/>
          <w:color w:val="000000" w:themeColor="text1"/>
        </w:rPr>
        <w:t>i kartografii oraz posiadającą odpowiednie uprawnienia zawodowe;</w:t>
      </w:r>
    </w:p>
    <w:p w14:paraId="56FCBCE5" w14:textId="77777777" w:rsidR="00675696" w:rsidRPr="00A61089" w:rsidRDefault="00675696" w:rsidP="00675696">
      <w:pPr>
        <w:spacing w:line="2" w:lineRule="exact"/>
        <w:jc w:val="both"/>
        <w:rPr>
          <w:rFonts w:ascii="Arial" w:hAnsi="Arial" w:cs="Arial"/>
          <w:color w:val="EE0000"/>
          <w:highlight w:val="yellow"/>
        </w:rPr>
      </w:pPr>
    </w:p>
    <w:p w14:paraId="38E78558" w14:textId="77777777" w:rsidR="00675696" w:rsidRPr="005402C1" w:rsidRDefault="00675696" w:rsidP="00675696">
      <w:pPr>
        <w:spacing w:line="47" w:lineRule="exact"/>
        <w:jc w:val="both"/>
        <w:rPr>
          <w:rFonts w:ascii="Arial" w:hAnsi="Arial" w:cs="Arial"/>
          <w:color w:val="EE0000"/>
          <w:highlight w:val="yellow"/>
        </w:rPr>
      </w:pPr>
    </w:p>
    <w:p w14:paraId="24F346E1" w14:textId="2A01060A" w:rsidR="00675696" w:rsidRPr="005402C1" w:rsidRDefault="00675696" w:rsidP="009358C4">
      <w:pPr>
        <w:numPr>
          <w:ilvl w:val="2"/>
          <w:numId w:val="22"/>
        </w:numPr>
        <w:tabs>
          <w:tab w:val="left" w:pos="844"/>
        </w:tabs>
        <w:spacing w:line="284"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 xml:space="preserve">zaświadczenie wójta, burmistrza albo prezydenta miasta, potwierdzające spełnienie warunków, o których mowa w art. 37 i ust. 8 ustawy z dnia 27 marca 2003 r. </w:t>
      </w:r>
      <w:r w:rsidR="003B69D5" w:rsidRPr="005402C1">
        <w:rPr>
          <w:rFonts w:ascii="Arial" w:eastAsia="Arial" w:hAnsi="Arial" w:cs="Arial"/>
          <w:color w:val="000000" w:themeColor="text1"/>
        </w:rPr>
        <w:br/>
      </w:r>
      <w:r w:rsidRPr="005402C1">
        <w:rPr>
          <w:rFonts w:ascii="Arial" w:eastAsia="Arial" w:hAnsi="Arial" w:cs="Arial"/>
          <w:color w:val="000000" w:themeColor="text1"/>
        </w:rPr>
        <w:t>o planowaniu i zagospodarowaniu przestrzennym (</w:t>
      </w:r>
      <w:r w:rsidR="005C48EF" w:rsidRPr="005402C1">
        <w:rPr>
          <w:rFonts w:ascii="Arial" w:eastAsia="Arial" w:hAnsi="Arial" w:cs="Arial"/>
          <w:color w:val="000000" w:themeColor="text1"/>
        </w:rPr>
        <w:t xml:space="preserve">tekst jedn. </w:t>
      </w:r>
      <w:r w:rsidRPr="005402C1">
        <w:rPr>
          <w:rFonts w:ascii="Arial" w:eastAsia="Arial" w:hAnsi="Arial" w:cs="Arial"/>
          <w:color w:val="000000" w:themeColor="text1"/>
        </w:rPr>
        <w:t>Dz. U. z 202</w:t>
      </w:r>
      <w:r w:rsidR="005C48EF" w:rsidRPr="005402C1">
        <w:rPr>
          <w:rFonts w:ascii="Arial" w:eastAsia="Arial" w:hAnsi="Arial" w:cs="Arial"/>
          <w:color w:val="000000" w:themeColor="text1"/>
        </w:rPr>
        <w:t>4</w:t>
      </w:r>
      <w:r w:rsidRPr="005402C1">
        <w:rPr>
          <w:rFonts w:ascii="Arial" w:eastAsia="Arial" w:hAnsi="Arial" w:cs="Arial"/>
          <w:color w:val="000000" w:themeColor="text1"/>
        </w:rPr>
        <w:t xml:space="preserve"> r. poz. </w:t>
      </w:r>
      <w:r w:rsidR="005C48EF" w:rsidRPr="005402C1">
        <w:rPr>
          <w:rFonts w:ascii="Arial" w:eastAsia="Arial" w:hAnsi="Arial" w:cs="Arial"/>
          <w:color w:val="000000" w:themeColor="text1"/>
        </w:rPr>
        <w:t>1130 ze zm.</w:t>
      </w:r>
      <w:r w:rsidRPr="005402C1">
        <w:rPr>
          <w:rFonts w:ascii="Arial" w:eastAsia="Arial" w:hAnsi="Arial" w:cs="Arial"/>
          <w:color w:val="000000" w:themeColor="text1"/>
        </w:rPr>
        <w:t>), o ile jest wymagane;</w:t>
      </w:r>
    </w:p>
    <w:p w14:paraId="23F2EB46" w14:textId="42C1ECED" w:rsidR="00675696" w:rsidRPr="005402C1" w:rsidRDefault="00675696" w:rsidP="009358C4">
      <w:pPr>
        <w:numPr>
          <w:ilvl w:val="2"/>
          <w:numId w:val="22"/>
        </w:numPr>
        <w:tabs>
          <w:tab w:val="left" w:pos="844"/>
        </w:tabs>
        <w:spacing w:line="284"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 xml:space="preserve">kopie rysunków wchodzących w skład zatwierdzonego projektu budowlanego,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z naniesionymi zmianami dokonanymi w trakcie budowy, potwierdzonymi pieczątką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z numerem uprawnień i podpisem kierownika budowy, w razie potrzeby uzupełnione o stosowny ich opis, jeżeli w czasie trwania budowy dokonano zmian </w:t>
      </w:r>
      <w:r w:rsidRPr="005402C1">
        <w:rPr>
          <w:rFonts w:ascii="Arial" w:eastAsia="Arial" w:hAnsi="Arial" w:cs="Arial"/>
          <w:color w:val="000000" w:themeColor="text1"/>
        </w:rPr>
        <w:lastRenderedPageBreak/>
        <w:t>nieodstępujących w sposób istotny od zatwierdzonego projektu lub warunków wydanego pozwolenia na budowę;</w:t>
      </w:r>
    </w:p>
    <w:p w14:paraId="3938A57C" w14:textId="77777777" w:rsidR="00675696" w:rsidRPr="007D61D7" w:rsidRDefault="00675696" w:rsidP="00675696">
      <w:pPr>
        <w:spacing w:line="1" w:lineRule="exact"/>
        <w:jc w:val="both"/>
        <w:rPr>
          <w:rFonts w:ascii="Arial" w:hAnsi="Arial" w:cs="Arial"/>
          <w:color w:val="000000" w:themeColor="text1"/>
          <w:highlight w:val="yellow"/>
        </w:rPr>
      </w:pPr>
    </w:p>
    <w:p w14:paraId="4D3163B5" w14:textId="77777777" w:rsidR="00675696" w:rsidRPr="005402C1" w:rsidRDefault="00675696" w:rsidP="009358C4">
      <w:pPr>
        <w:numPr>
          <w:ilvl w:val="2"/>
          <w:numId w:val="22"/>
        </w:numPr>
        <w:tabs>
          <w:tab w:val="left" w:pos="964"/>
        </w:tabs>
        <w:ind w:left="964" w:hanging="537"/>
        <w:jc w:val="both"/>
        <w:rPr>
          <w:rFonts w:ascii="Arial" w:eastAsia="Arial" w:hAnsi="Arial" w:cs="Arial"/>
          <w:color w:val="000000" w:themeColor="text1"/>
        </w:rPr>
      </w:pPr>
      <w:r w:rsidRPr="005402C1">
        <w:rPr>
          <w:rFonts w:ascii="Arial" w:eastAsia="Arial" w:hAnsi="Arial" w:cs="Arial"/>
          <w:color w:val="000000" w:themeColor="text1"/>
        </w:rPr>
        <w:t>pozostałe rysunki, szkice lub opisy robót sporządzone w trakcie realizacji robót;</w:t>
      </w:r>
    </w:p>
    <w:p w14:paraId="7ACAF28A" w14:textId="77777777" w:rsidR="00675696" w:rsidRPr="005402C1" w:rsidRDefault="00675696" w:rsidP="00675696">
      <w:pPr>
        <w:spacing w:line="47" w:lineRule="exact"/>
        <w:jc w:val="both"/>
        <w:rPr>
          <w:rFonts w:ascii="Arial" w:eastAsia="Arial" w:hAnsi="Arial" w:cs="Arial"/>
          <w:color w:val="000000" w:themeColor="text1"/>
        </w:rPr>
      </w:pPr>
    </w:p>
    <w:p w14:paraId="56C78587" w14:textId="77777777" w:rsidR="00675696" w:rsidRPr="005402C1" w:rsidRDefault="00675696" w:rsidP="009358C4">
      <w:pPr>
        <w:numPr>
          <w:ilvl w:val="2"/>
          <w:numId w:val="22"/>
        </w:numPr>
        <w:tabs>
          <w:tab w:val="left" w:pos="844"/>
        </w:tabs>
        <w:spacing w:line="283" w:lineRule="auto"/>
        <w:ind w:left="844" w:right="20" w:hanging="417"/>
        <w:jc w:val="both"/>
        <w:rPr>
          <w:rFonts w:ascii="Arial" w:eastAsia="Arial" w:hAnsi="Arial" w:cs="Arial"/>
          <w:color w:val="000000" w:themeColor="text1"/>
        </w:rPr>
      </w:pPr>
      <w:r w:rsidRPr="005402C1">
        <w:rPr>
          <w:rFonts w:ascii="Arial" w:eastAsia="Arial" w:hAnsi="Arial" w:cs="Arial"/>
          <w:color w:val="000000" w:themeColor="text1"/>
        </w:rPr>
        <w:t>deklaracje zgodności, certyfikaty, atesty higieniczne, aprobaty techniczne lub krajowe oceny techniczne dla materiałów użytych do realizacji robót;</w:t>
      </w:r>
    </w:p>
    <w:p w14:paraId="3F5A6D60" w14:textId="77777777" w:rsidR="00675696" w:rsidRPr="005402C1" w:rsidRDefault="00675696" w:rsidP="00675696">
      <w:pPr>
        <w:spacing w:line="1" w:lineRule="exact"/>
        <w:jc w:val="both"/>
        <w:rPr>
          <w:rFonts w:ascii="Arial" w:eastAsia="Arial" w:hAnsi="Arial" w:cs="Arial"/>
          <w:color w:val="000000" w:themeColor="text1"/>
        </w:rPr>
      </w:pPr>
    </w:p>
    <w:p w14:paraId="0B22D3D8" w14:textId="77777777" w:rsidR="00675696" w:rsidRPr="005402C1" w:rsidRDefault="00675696" w:rsidP="009358C4">
      <w:pPr>
        <w:numPr>
          <w:ilvl w:val="2"/>
          <w:numId w:val="22"/>
        </w:numPr>
        <w:tabs>
          <w:tab w:val="left" w:pos="844"/>
        </w:tabs>
        <w:spacing w:line="302"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instrukcje obsługi, eksploatacji i użytkowania, dokumentacje techniczno-ruchowe, tzw. DTR-ki, warunki gwarancji i karty gwarancyjne na zamontowane urządzenia;</w:t>
      </w:r>
    </w:p>
    <w:p w14:paraId="5225C262" w14:textId="77777777" w:rsidR="00675696" w:rsidRPr="005402C1" w:rsidRDefault="00675696" w:rsidP="009358C4">
      <w:pPr>
        <w:numPr>
          <w:ilvl w:val="2"/>
          <w:numId w:val="22"/>
        </w:numPr>
        <w:tabs>
          <w:tab w:val="left" w:pos="844"/>
        </w:tabs>
        <w:spacing w:line="284"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dokumenty, wymagane w trakcie obowiązkowych kontroli przeprowadzanych przez organy Państwowej Inspekcji Sanitarnej i Państwowej Straży Pożarnej oraz umożliwiające uzyskanie oświadczeń o braku sprzeciwu lub uwag ze strony tych organów;</w:t>
      </w:r>
    </w:p>
    <w:p w14:paraId="0D9F1D4B" w14:textId="1DC6B3E7" w:rsidR="00675696" w:rsidRPr="005402C1" w:rsidRDefault="00675696" w:rsidP="009358C4">
      <w:pPr>
        <w:numPr>
          <w:ilvl w:val="2"/>
          <w:numId w:val="22"/>
        </w:numPr>
        <w:tabs>
          <w:tab w:val="left" w:pos="844"/>
        </w:tabs>
        <w:spacing w:line="284" w:lineRule="auto"/>
        <w:ind w:left="844" w:right="20" w:hanging="417"/>
        <w:jc w:val="both"/>
        <w:rPr>
          <w:rFonts w:ascii="Arial" w:eastAsia="Arial" w:hAnsi="Arial" w:cs="Arial"/>
          <w:color w:val="000000" w:themeColor="text1"/>
        </w:rPr>
      </w:pPr>
      <w:r w:rsidRPr="005402C1">
        <w:rPr>
          <w:rFonts w:ascii="Arial" w:eastAsia="Arial" w:hAnsi="Arial" w:cs="Arial"/>
          <w:color w:val="000000" w:themeColor="text1"/>
        </w:rPr>
        <w:t xml:space="preserve">protokoły przeszkolenia, wytypowanych przez Zamawiającego pracowników, </w:t>
      </w:r>
      <w:r w:rsidR="003B69D5" w:rsidRPr="005402C1">
        <w:rPr>
          <w:rFonts w:ascii="Arial" w:eastAsia="Arial" w:hAnsi="Arial" w:cs="Arial"/>
          <w:color w:val="000000" w:themeColor="text1"/>
        </w:rPr>
        <w:br/>
      </w:r>
      <w:r w:rsidRPr="005402C1">
        <w:rPr>
          <w:rFonts w:ascii="Arial" w:eastAsia="Arial" w:hAnsi="Arial" w:cs="Arial"/>
          <w:color w:val="000000" w:themeColor="text1"/>
        </w:rPr>
        <w:t>z obsługi urządzeń, o ile zainstalowano urządzenia wymagające obsługi;</w:t>
      </w:r>
    </w:p>
    <w:p w14:paraId="2C338B1B" w14:textId="77777777" w:rsidR="00675696" w:rsidRPr="007D61D7" w:rsidRDefault="00675696" w:rsidP="00675696">
      <w:pPr>
        <w:spacing w:line="1" w:lineRule="exact"/>
        <w:jc w:val="both"/>
        <w:rPr>
          <w:rFonts w:ascii="Arial" w:hAnsi="Arial" w:cs="Arial"/>
          <w:color w:val="EE0000"/>
          <w:highlight w:val="yellow"/>
        </w:rPr>
      </w:pPr>
    </w:p>
    <w:p w14:paraId="15601626" w14:textId="7DD24CD0" w:rsidR="00AE11C5" w:rsidRPr="005402C1" w:rsidRDefault="00675696" w:rsidP="00AE11C5">
      <w:pPr>
        <w:numPr>
          <w:ilvl w:val="2"/>
          <w:numId w:val="22"/>
        </w:numPr>
        <w:tabs>
          <w:tab w:val="left" w:pos="844"/>
        </w:tabs>
        <w:ind w:left="844" w:hanging="417"/>
        <w:jc w:val="both"/>
        <w:rPr>
          <w:rFonts w:ascii="Arial" w:eastAsia="Arial" w:hAnsi="Arial" w:cs="Arial"/>
          <w:color w:val="000000" w:themeColor="text1"/>
        </w:rPr>
      </w:pPr>
      <w:r w:rsidRPr="005402C1">
        <w:rPr>
          <w:rFonts w:ascii="Arial" w:eastAsia="Arial" w:hAnsi="Arial" w:cs="Arial"/>
          <w:color w:val="000000" w:themeColor="text1"/>
        </w:rPr>
        <w:t>podpisan</w:t>
      </w:r>
      <w:r w:rsidR="005C48EF" w:rsidRPr="005402C1">
        <w:rPr>
          <w:rFonts w:ascii="Arial" w:eastAsia="Arial" w:hAnsi="Arial" w:cs="Arial"/>
          <w:color w:val="000000" w:themeColor="text1"/>
        </w:rPr>
        <w:t>ą</w:t>
      </w:r>
      <w:r w:rsidRPr="005402C1">
        <w:rPr>
          <w:rFonts w:ascii="Arial" w:eastAsia="Arial" w:hAnsi="Arial" w:cs="Arial"/>
          <w:color w:val="000000" w:themeColor="text1"/>
        </w:rPr>
        <w:t xml:space="preserve"> przez Wykonawcę „Karta gwarancyjna”;</w:t>
      </w:r>
      <w:r w:rsidR="00DD6A04" w:rsidRPr="005402C1">
        <w:rPr>
          <w:rFonts w:ascii="Arial" w:eastAsia="Arial" w:hAnsi="Arial" w:cs="Arial"/>
          <w:color w:val="000000" w:themeColor="text1"/>
        </w:rPr>
        <w:t xml:space="preserve"> </w:t>
      </w:r>
    </w:p>
    <w:p w14:paraId="67D22391" w14:textId="77777777" w:rsidR="00675696" w:rsidRPr="005402C1" w:rsidRDefault="00675696" w:rsidP="003B69D5">
      <w:pPr>
        <w:numPr>
          <w:ilvl w:val="2"/>
          <w:numId w:val="22"/>
        </w:numPr>
        <w:tabs>
          <w:tab w:val="left" w:pos="844"/>
        </w:tabs>
        <w:spacing w:after="120" w:line="284"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pozostałe dokumenty niewymienione powyżej, wymagane podczas obowiązkowej kontroli przeprowadzanej przez nadzór budowlany w celu zajęcia stanowiska w sprawie zgodności wykonania obiektu budowlanego z projektem budowlanym i wydania pozwolenia na użytkowanie obiektu budowlanego.</w:t>
      </w:r>
    </w:p>
    <w:p w14:paraId="58810668" w14:textId="65735A12" w:rsidR="00330CE0" w:rsidRPr="005402C1" w:rsidRDefault="00330CE0" w:rsidP="003B69D5">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13. Zamawiający wyznaczy termin odbioru końcowego </w:t>
      </w:r>
      <w:r w:rsidR="00D11215"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 terminie do 5 dni </w:t>
      </w:r>
      <w:r w:rsidR="00675696" w:rsidRPr="005402C1">
        <w:rPr>
          <w:rFonts w:ascii="Arial" w:hAnsi="Arial" w:cs="Arial"/>
          <w:color w:val="000000" w:themeColor="text1"/>
          <w:sz w:val="22"/>
          <w:szCs w:val="22"/>
        </w:rPr>
        <w:t xml:space="preserve">roboczych </w:t>
      </w:r>
      <w:r w:rsidRPr="005402C1">
        <w:rPr>
          <w:rFonts w:ascii="Arial" w:hAnsi="Arial" w:cs="Arial"/>
          <w:color w:val="000000" w:themeColor="text1"/>
          <w:sz w:val="22"/>
          <w:szCs w:val="22"/>
        </w:rPr>
        <w:t>od dnia otrzymania od Wykonawcy pisemnego zawiadomienia o</w:t>
      </w:r>
      <w:r w:rsidRPr="005402C1">
        <w:rPr>
          <w:rStyle w:val="ND"/>
          <w:rFonts w:ascii="Arial" w:hAnsi="Arial" w:cs="Arial"/>
          <w:color w:val="000000" w:themeColor="text1"/>
          <w:sz w:val="22"/>
          <w:szCs w:val="22"/>
        </w:rPr>
        <w:t> </w:t>
      </w:r>
      <w:r w:rsidRPr="005402C1">
        <w:rPr>
          <w:rFonts w:ascii="Arial" w:hAnsi="Arial" w:cs="Arial"/>
          <w:color w:val="000000" w:themeColor="text1"/>
          <w:sz w:val="22"/>
          <w:szCs w:val="22"/>
        </w:rPr>
        <w:t xml:space="preserve">gotowości do odbioru końcowego </w:t>
      </w:r>
      <w:r w:rsidR="00D11215" w:rsidRPr="005402C1">
        <w:rPr>
          <w:rFonts w:ascii="Arial" w:hAnsi="Arial" w:cs="Arial"/>
          <w:color w:val="000000" w:themeColor="text1"/>
          <w:sz w:val="22"/>
          <w:szCs w:val="22"/>
        </w:rPr>
        <w:t>p</w:t>
      </w:r>
      <w:r w:rsidRPr="005402C1">
        <w:rPr>
          <w:rFonts w:ascii="Arial" w:hAnsi="Arial" w:cs="Arial"/>
          <w:color w:val="000000" w:themeColor="text1"/>
          <w:sz w:val="22"/>
          <w:szCs w:val="22"/>
        </w:rPr>
        <w:t>rzedmiotu Umowy</w:t>
      </w:r>
      <w:r w:rsidR="00DD6A04" w:rsidRPr="005402C1">
        <w:rPr>
          <w:rFonts w:ascii="Arial" w:hAnsi="Arial" w:cs="Arial"/>
          <w:color w:val="000000" w:themeColor="text1"/>
          <w:sz w:val="22"/>
          <w:szCs w:val="22"/>
        </w:rPr>
        <w:t xml:space="preserve"> - pod warunkiem, że Wykonawca w dacie zgłoszenia gotowości do odbioru będzie dysponował decyzją pozwolenia na użytkowanie</w:t>
      </w:r>
      <w:r w:rsidR="009B0FF1" w:rsidRPr="005402C1">
        <w:rPr>
          <w:rFonts w:ascii="Arial" w:hAnsi="Arial" w:cs="Arial"/>
          <w:color w:val="000000" w:themeColor="text1"/>
          <w:sz w:val="22"/>
          <w:szCs w:val="22"/>
        </w:rPr>
        <w:t>/potwierdzeniem braku sprzeciwu do zgłoszenia zakończenia robót (</w:t>
      </w:r>
      <w:r w:rsidR="009B0FF1" w:rsidRPr="00A61089">
        <w:rPr>
          <w:rFonts w:ascii="Arial" w:hAnsi="Arial" w:cs="Arial"/>
          <w:color w:val="000000" w:themeColor="text1"/>
          <w:sz w:val="22"/>
          <w:szCs w:val="22"/>
        </w:rPr>
        <w:t>w przypadku zakresu, który nie wymaga uzyskania pozwolenia na użytkowanie)</w:t>
      </w:r>
      <w:r w:rsidR="00DD6A04" w:rsidRPr="005402C1">
        <w:rPr>
          <w:rFonts w:ascii="Arial" w:hAnsi="Arial" w:cs="Arial"/>
          <w:color w:val="000000" w:themeColor="text1"/>
          <w:sz w:val="22"/>
          <w:szCs w:val="22"/>
        </w:rPr>
        <w:t>. T</w:t>
      </w:r>
      <w:r w:rsidRPr="005402C1">
        <w:rPr>
          <w:rFonts w:ascii="Arial" w:hAnsi="Arial" w:cs="Arial"/>
          <w:color w:val="000000" w:themeColor="text1"/>
          <w:sz w:val="22"/>
          <w:szCs w:val="22"/>
        </w:rPr>
        <w:t xml:space="preserve">ermin odbioru końcowego </w:t>
      </w:r>
      <w:r w:rsidR="00D11215"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przypadać będzie nie dalej jak na 10 dni </w:t>
      </w:r>
      <w:r w:rsidR="00675696" w:rsidRPr="005402C1">
        <w:rPr>
          <w:rFonts w:ascii="Arial" w:hAnsi="Arial" w:cs="Arial"/>
          <w:color w:val="000000" w:themeColor="text1"/>
          <w:sz w:val="22"/>
          <w:szCs w:val="22"/>
        </w:rPr>
        <w:t xml:space="preserve">roboczych </w:t>
      </w:r>
      <w:r w:rsidRPr="005402C1">
        <w:rPr>
          <w:rFonts w:ascii="Arial" w:hAnsi="Arial" w:cs="Arial"/>
          <w:color w:val="000000" w:themeColor="text1"/>
          <w:sz w:val="22"/>
          <w:szCs w:val="22"/>
        </w:rPr>
        <w:t>od dnia otrzymania od Wykonawcy pisemnego zawiadomienia o</w:t>
      </w:r>
      <w:r w:rsidRPr="005402C1">
        <w:rPr>
          <w:rStyle w:val="ND"/>
          <w:rFonts w:ascii="Arial" w:hAnsi="Arial" w:cs="Arial"/>
          <w:color w:val="000000" w:themeColor="text1"/>
          <w:sz w:val="22"/>
          <w:szCs w:val="22"/>
        </w:rPr>
        <w:t> </w:t>
      </w:r>
      <w:r w:rsidRPr="005402C1">
        <w:rPr>
          <w:rFonts w:ascii="Arial" w:hAnsi="Arial" w:cs="Arial"/>
          <w:color w:val="000000" w:themeColor="text1"/>
          <w:sz w:val="22"/>
          <w:szCs w:val="22"/>
        </w:rPr>
        <w:t xml:space="preserve">gotowości do odbioru. Zamawiający powinien zakończyć czynności odbioru najpóźniej w </w:t>
      </w:r>
      <w:r w:rsidR="00E43F7C" w:rsidRPr="005402C1">
        <w:rPr>
          <w:rFonts w:ascii="Arial" w:hAnsi="Arial" w:cs="Arial"/>
          <w:color w:val="000000" w:themeColor="text1"/>
          <w:sz w:val="22"/>
          <w:szCs w:val="22"/>
        </w:rPr>
        <w:t>5</w:t>
      </w:r>
      <w:r w:rsidRPr="005402C1">
        <w:rPr>
          <w:rFonts w:ascii="Arial" w:hAnsi="Arial" w:cs="Arial"/>
          <w:color w:val="000000" w:themeColor="text1"/>
          <w:sz w:val="22"/>
          <w:szCs w:val="22"/>
        </w:rPr>
        <w:t xml:space="preserve"> dniu roboczym od daty rozpoczęcia czynności odbioru końcowego </w:t>
      </w:r>
      <w:r w:rsidR="00D11215" w:rsidRPr="005402C1">
        <w:rPr>
          <w:rFonts w:ascii="Arial" w:hAnsi="Arial" w:cs="Arial"/>
          <w:color w:val="000000" w:themeColor="text1"/>
          <w:sz w:val="22"/>
          <w:szCs w:val="22"/>
        </w:rPr>
        <w:t>p</w:t>
      </w:r>
      <w:r w:rsidRPr="005402C1">
        <w:rPr>
          <w:rFonts w:ascii="Arial" w:hAnsi="Arial" w:cs="Arial"/>
          <w:color w:val="000000" w:themeColor="text1"/>
          <w:sz w:val="22"/>
          <w:szCs w:val="22"/>
        </w:rPr>
        <w:t>rzedmiotu Umowy.  Wykonawca obowiązany jest zawiadomić o</w:t>
      </w:r>
      <w:r w:rsidRPr="005402C1">
        <w:rPr>
          <w:rStyle w:val="ND"/>
          <w:rFonts w:ascii="Arial" w:hAnsi="Arial" w:cs="Arial"/>
          <w:color w:val="000000" w:themeColor="text1"/>
          <w:sz w:val="22"/>
          <w:szCs w:val="22"/>
        </w:rPr>
        <w:t xml:space="preserve"> </w:t>
      </w:r>
      <w:r w:rsidRPr="005402C1">
        <w:rPr>
          <w:rFonts w:ascii="Arial" w:hAnsi="Arial" w:cs="Arial"/>
          <w:color w:val="000000" w:themeColor="text1"/>
          <w:sz w:val="22"/>
          <w:szCs w:val="22"/>
        </w:rPr>
        <w:t xml:space="preserve">terminie odbioru końcowego </w:t>
      </w:r>
      <w:r w:rsidR="00D11215"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podwykonawców (dalszych podwykonawców), przy których pomocy wykonany był </w:t>
      </w:r>
      <w:r w:rsidR="00D11215" w:rsidRPr="005402C1">
        <w:rPr>
          <w:rFonts w:ascii="Arial" w:hAnsi="Arial" w:cs="Arial"/>
          <w:color w:val="000000" w:themeColor="text1"/>
          <w:sz w:val="22"/>
          <w:szCs w:val="22"/>
        </w:rPr>
        <w:t>p</w:t>
      </w:r>
      <w:r w:rsidRPr="005402C1">
        <w:rPr>
          <w:rFonts w:ascii="Arial" w:hAnsi="Arial" w:cs="Arial"/>
          <w:color w:val="000000" w:themeColor="text1"/>
          <w:sz w:val="22"/>
          <w:szCs w:val="22"/>
        </w:rPr>
        <w:t>rzedmiot zamówienia.</w:t>
      </w:r>
    </w:p>
    <w:p w14:paraId="68DFA410" w14:textId="4E3A8147" w:rsidR="00330CE0" w:rsidRPr="005402C1" w:rsidRDefault="00330CE0" w:rsidP="003B69D5">
      <w:pPr>
        <w:shd w:val="clear" w:color="auto" w:fill="FFFFFF"/>
        <w:spacing w:after="120" w:line="276" w:lineRule="auto"/>
        <w:jc w:val="both"/>
        <w:rPr>
          <w:rFonts w:ascii="Arial" w:hAnsi="Arial" w:cs="Arial"/>
          <w:color w:val="000000" w:themeColor="text1"/>
        </w:rPr>
      </w:pPr>
      <w:r w:rsidRPr="005402C1">
        <w:rPr>
          <w:rFonts w:ascii="Arial" w:hAnsi="Arial" w:cs="Arial"/>
          <w:bCs/>
          <w:color w:val="000000" w:themeColor="text1"/>
        </w:rPr>
        <w:t xml:space="preserve">14. Zamawiający może odrzucić zawiadomienie o osiągnięciu gotowości do odbioru końcowego </w:t>
      </w:r>
      <w:r w:rsidR="00D11215" w:rsidRPr="005402C1">
        <w:rPr>
          <w:rFonts w:ascii="Arial" w:hAnsi="Arial" w:cs="Arial"/>
          <w:bCs/>
          <w:color w:val="000000" w:themeColor="text1"/>
        </w:rPr>
        <w:t>p</w:t>
      </w:r>
      <w:r w:rsidRPr="005402C1">
        <w:rPr>
          <w:rFonts w:ascii="Arial" w:hAnsi="Arial" w:cs="Arial"/>
          <w:bCs/>
          <w:color w:val="000000" w:themeColor="text1"/>
        </w:rPr>
        <w:t xml:space="preserve">rzedmiotu Umowy bez wyznaczenia terminu odbioru końcowego </w:t>
      </w:r>
      <w:r w:rsidR="00E43F7C" w:rsidRPr="005402C1">
        <w:rPr>
          <w:rFonts w:ascii="Arial" w:hAnsi="Arial" w:cs="Arial"/>
          <w:bCs/>
          <w:color w:val="000000" w:themeColor="text1"/>
        </w:rPr>
        <w:t>p</w:t>
      </w:r>
      <w:r w:rsidRPr="005402C1">
        <w:rPr>
          <w:rFonts w:ascii="Arial" w:hAnsi="Arial" w:cs="Arial"/>
          <w:bCs/>
          <w:color w:val="000000" w:themeColor="text1"/>
        </w:rPr>
        <w:t xml:space="preserve">rzedmiotu Umowy - w przypadku złożenia </w:t>
      </w:r>
      <w:r w:rsidR="009B0FF1" w:rsidRPr="005402C1">
        <w:rPr>
          <w:rFonts w:ascii="Arial" w:hAnsi="Arial" w:cs="Arial"/>
          <w:bCs/>
          <w:color w:val="000000" w:themeColor="text1"/>
        </w:rPr>
        <w:t xml:space="preserve">przez Wykonawcę </w:t>
      </w:r>
      <w:r w:rsidRPr="005402C1">
        <w:rPr>
          <w:rFonts w:ascii="Arial" w:hAnsi="Arial" w:cs="Arial"/>
          <w:bCs/>
          <w:color w:val="000000" w:themeColor="text1"/>
        </w:rPr>
        <w:t>dokumentów zwierających błędy lub gdy dokumenty te są niekompletne</w:t>
      </w:r>
      <w:r w:rsidR="009B0FF1" w:rsidRPr="005402C1">
        <w:rPr>
          <w:rFonts w:ascii="Arial" w:hAnsi="Arial" w:cs="Arial"/>
          <w:bCs/>
          <w:color w:val="000000" w:themeColor="text1"/>
        </w:rPr>
        <w:t>, w szczególności</w:t>
      </w:r>
      <w:r w:rsidR="003B69D5" w:rsidRPr="005402C1">
        <w:rPr>
          <w:rFonts w:ascii="Arial" w:hAnsi="Arial" w:cs="Arial"/>
          <w:bCs/>
          <w:color w:val="000000" w:themeColor="text1"/>
        </w:rPr>
        <w:t>,</w:t>
      </w:r>
      <w:r w:rsidR="009B0FF1" w:rsidRPr="005402C1">
        <w:rPr>
          <w:rFonts w:ascii="Arial" w:hAnsi="Arial" w:cs="Arial"/>
          <w:bCs/>
          <w:color w:val="000000" w:themeColor="text1"/>
        </w:rPr>
        <w:t xml:space="preserve"> gdy Wykonawca nie uzyskał decyzji </w:t>
      </w:r>
      <w:r w:rsidR="00344C2B" w:rsidRPr="005402C1">
        <w:rPr>
          <w:rFonts w:ascii="Arial" w:hAnsi="Arial" w:cs="Arial"/>
          <w:bCs/>
          <w:color w:val="000000" w:themeColor="text1"/>
        </w:rPr>
        <w:t>pozwolenia</w:t>
      </w:r>
      <w:r w:rsidR="009B0FF1" w:rsidRPr="005402C1">
        <w:rPr>
          <w:rFonts w:ascii="Arial" w:hAnsi="Arial" w:cs="Arial"/>
          <w:bCs/>
          <w:color w:val="000000" w:themeColor="text1"/>
        </w:rPr>
        <w:t xml:space="preserve"> na użytkowanie/</w:t>
      </w:r>
      <w:r w:rsidRPr="005402C1">
        <w:rPr>
          <w:rFonts w:ascii="Arial" w:hAnsi="Arial" w:cs="Arial"/>
          <w:bCs/>
          <w:color w:val="000000" w:themeColor="text1"/>
        </w:rPr>
        <w:t xml:space="preserve"> </w:t>
      </w:r>
      <w:r w:rsidR="009B0FF1" w:rsidRPr="005402C1">
        <w:rPr>
          <w:rFonts w:ascii="Arial" w:hAnsi="Arial" w:cs="Arial"/>
          <w:color w:val="000000" w:themeColor="text1"/>
        </w:rPr>
        <w:t>potwierdzenia braku sprzeciwu do zgłoszenia zakończenia robót (</w:t>
      </w:r>
      <w:r w:rsidR="009B0FF1" w:rsidRPr="005402C1">
        <w:rPr>
          <w:rFonts w:ascii="Arial" w:eastAsia="Times New Roman" w:hAnsi="Arial" w:cs="Arial"/>
          <w:color w:val="000000" w:themeColor="text1"/>
        </w:rPr>
        <w:t>w przypadku zakresu, który nie wymaga uzyskania pozwolenia na użytkowanie)</w:t>
      </w:r>
      <w:r w:rsidR="009B0FF1" w:rsidRPr="005402C1">
        <w:rPr>
          <w:rFonts w:ascii="Arial" w:hAnsi="Arial" w:cs="Arial"/>
          <w:color w:val="000000" w:themeColor="text1"/>
        </w:rPr>
        <w:t xml:space="preserve">. </w:t>
      </w:r>
      <w:r w:rsidR="003B69D5" w:rsidRPr="005402C1">
        <w:rPr>
          <w:rFonts w:ascii="Arial" w:hAnsi="Arial" w:cs="Arial"/>
          <w:color w:val="000000" w:themeColor="text1"/>
        </w:rPr>
        <w:br/>
      </w:r>
      <w:r w:rsidR="009B0FF1" w:rsidRPr="005402C1">
        <w:rPr>
          <w:rFonts w:ascii="Arial" w:hAnsi="Arial" w:cs="Arial"/>
          <w:bCs/>
          <w:color w:val="000000" w:themeColor="text1"/>
        </w:rPr>
        <w:t>W</w:t>
      </w:r>
      <w:r w:rsidRPr="005402C1">
        <w:rPr>
          <w:rFonts w:ascii="Arial" w:hAnsi="Arial" w:cs="Arial"/>
          <w:bCs/>
          <w:color w:val="000000" w:themeColor="text1"/>
        </w:rPr>
        <w:t xml:space="preserve"> przypadku</w:t>
      </w:r>
      <w:r w:rsidR="009B0FF1" w:rsidRPr="005402C1">
        <w:rPr>
          <w:rFonts w:ascii="Arial" w:hAnsi="Arial" w:cs="Arial"/>
          <w:bCs/>
          <w:color w:val="000000" w:themeColor="text1"/>
        </w:rPr>
        <w:t xml:space="preserve"> opisanym w zdaniu poprzedzającym</w:t>
      </w:r>
      <w:r w:rsidRPr="005402C1">
        <w:rPr>
          <w:rFonts w:ascii="Arial" w:hAnsi="Arial" w:cs="Arial"/>
          <w:bCs/>
          <w:color w:val="000000" w:themeColor="text1"/>
        </w:rPr>
        <w:t xml:space="preserve"> Zamawiający poinformuje Wykonawcę, że nie wyznaczy terminu odbioru końcowego </w:t>
      </w:r>
      <w:r w:rsidR="00351FCF" w:rsidRPr="005402C1">
        <w:rPr>
          <w:rFonts w:ascii="Arial" w:hAnsi="Arial" w:cs="Arial"/>
          <w:bCs/>
          <w:color w:val="000000" w:themeColor="text1"/>
        </w:rPr>
        <w:t>P</w:t>
      </w:r>
      <w:r w:rsidRPr="005402C1">
        <w:rPr>
          <w:rFonts w:ascii="Arial" w:hAnsi="Arial" w:cs="Arial"/>
          <w:bCs/>
          <w:color w:val="000000" w:themeColor="text1"/>
        </w:rPr>
        <w:t xml:space="preserve">rzedmiotu Umowy, kierując do Wykonawcy pisemne uzasadnienie dla zaniechania tej czynności, a Zamawiający wówczas – tj. </w:t>
      </w:r>
      <w:r w:rsidR="003B69D5" w:rsidRPr="005402C1">
        <w:rPr>
          <w:rFonts w:ascii="Arial" w:hAnsi="Arial" w:cs="Arial"/>
          <w:bCs/>
          <w:color w:val="000000" w:themeColor="text1"/>
        </w:rPr>
        <w:br/>
      </w:r>
      <w:r w:rsidRPr="005402C1">
        <w:rPr>
          <w:rFonts w:ascii="Arial" w:hAnsi="Arial" w:cs="Arial"/>
          <w:bCs/>
          <w:color w:val="000000" w:themeColor="text1"/>
        </w:rPr>
        <w:t xml:space="preserve">w odpowiedzi na takie nieprawidłowe zawiadomienie o gotowości – nie jest obowiązany przyjąć wykonania </w:t>
      </w:r>
      <w:r w:rsidR="00D11215" w:rsidRPr="005402C1">
        <w:rPr>
          <w:rFonts w:ascii="Arial" w:hAnsi="Arial" w:cs="Arial"/>
          <w:bCs/>
          <w:color w:val="000000" w:themeColor="text1"/>
        </w:rPr>
        <w:t>p</w:t>
      </w:r>
      <w:r w:rsidRPr="005402C1">
        <w:rPr>
          <w:rFonts w:ascii="Arial" w:hAnsi="Arial" w:cs="Arial"/>
          <w:bCs/>
          <w:color w:val="000000" w:themeColor="text1"/>
        </w:rPr>
        <w:t xml:space="preserve">rzedmiotu Umowy. </w:t>
      </w:r>
    </w:p>
    <w:p w14:paraId="66A5E34F" w14:textId="6AF06090" w:rsidR="00330CE0" w:rsidRPr="005402C1" w:rsidRDefault="00330CE0" w:rsidP="0038678D">
      <w:pPr>
        <w:pStyle w:val="Tekstpodstawowy"/>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15. W przypadku stwierdzenia w toku odbioru końcowego </w:t>
      </w:r>
      <w:r w:rsidR="00351FCF" w:rsidRPr="005402C1">
        <w:rPr>
          <w:rFonts w:ascii="Arial" w:hAnsi="Arial" w:cs="Arial"/>
          <w:color w:val="000000" w:themeColor="text1"/>
          <w:sz w:val="22"/>
          <w:szCs w:val="22"/>
        </w:rPr>
        <w:t>P</w:t>
      </w:r>
      <w:r w:rsidRPr="005402C1">
        <w:rPr>
          <w:rFonts w:ascii="Arial" w:hAnsi="Arial" w:cs="Arial"/>
          <w:color w:val="000000" w:themeColor="text1"/>
          <w:sz w:val="22"/>
          <w:szCs w:val="22"/>
        </w:rPr>
        <w:t>rzedmiotu Umowy braku wykonania Umowy, w szczególności</w:t>
      </w:r>
      <w:r w:rsidR="003B69D5" w:rsidRPr="005402C1">
        <w:rPr>
          <w:rFonts w:ascii="Arial" w:hAnsi="Arial" w:cs="Arial"/>
          <w:color w:val="000000" w:themeColor="text1"/>
          <w:sz w:val="22"/>
          <w:szCs w:val="22"/>
        </w:rPr>
        <w:t>,</w:t>
      </w:r>
      <w:r w:rsidRPr="005402C1">
        <w:rPr>
          <w:rFonts w:ascii="Arial" w:hAnsi="Arial" w:cs="Arial"/>
          <w:color w:val="000000" w:themeColor="text1"/>
          <w:sz w:val="22"/>
          <w:szCs w:val="22"/>
        </w:rPr>
        <w:t xml:space="preserve"> gdy </w:t>
      </w:r>
      <w:r w:rsidR="006E6035" w:rsidRPr="005402C1">
        <w:rPr>
          <w:rFonts w:ascii="Arial" w:hAnsi="Arial" w:cs="Arial"/>
          <w:color w:val="000000" w:themeColor="text1"/>
          <w:sz w:val="22"/>
          <w:szCs w:val="22"/>
        </w:rPr>
        <w:t>p</w:t>
      </w:r>
      <w:r w:rsidRPr="005402C1">
        <w:rPr>
          <w:rFonts w:ascii="Arial" w:hAnsi="Arial" w:cs="Arial"/>
          <w:color w:val="000000" w:themeColor="text1"/>
          <w:sz w:val="22"/>
          <w:szCs w:val="22"/>
        </w:rPr>
        <w:t>rzedmiot Umowy:</w:t>
      </w:r>
    </w:p>
    <w:p w14:paraId="050E4451" w14:textId="77777777" w:rsidR="00330CE0" w:rsidRPr="005402C1" w:rsidRDefault="00330CE0" w:rsidP="0038678D">
      <w:pPr>
        <w:pStyle w:val="Tekstpodstawowy"/>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a) został wykonany niezgodnie z projektem lub zasadami wiedzy technicznej co skutkuje wystąpieniem wad na tyle istotnych, że obiekt nie nadaje się do użytkowania lub stwierdzone </w:t>
      </w:r>
      <w:r w:rsidRPr="005402C1">
        <w:rPr>
          <w:rFonts w:ascii="Arial" w:hAnsi="Arial" w:cs="Arial"/>
          <w:color w:val="000000" w:themeColor="text1"/>
          <w:sz w:val="22"/>
          <w:szCs w:val="22"/>
        </w:rPr>
        <w:lastRenderedPageBreak/>
        <w:t>wady wyłączają normalne wykorzystanie obiektu zgodnie z przeznaczeniem i celem Umowy lub odbierają mu cechy właściwe lub wyraźnie zastrzeżone w Umowie</w:t>
      </w:r>
    </w:p>
    <w:p w14:paraId="0F5F7926" w14:textId="77777777" w:rsidR="00330CE0" w:rsidRPr="005402C1" w:rsidRDefault="00330CE0" w:rsidP="0038678D">
      <w:pPr>
        <w:pStyle w:val="Tekstpodstawowy"/>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lub</w:t>
      </w:r>
    </w:p>
    <w:p w14:paraId="5CB7503D" w14:textId="7B7437FD" w:rsidR="00330CE0" w:rsidRPr="005402C1" w:rsidRDefault="00330CE0" w:rsidP="0038678D">
      <w:pPr>
        <w:pStyle w:val="Tekstpodstawowy"/>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b) obarczony jest wadami na tyle istotnymi, że obiekt nie nadaje się do użytkowania lub stwierdzone wady wyłączają normalne wykorzystanie obiektu zgodnie z przeznaczeniem </w:t>
      </w:r>
      <w:r w:rsidR="003B69D5" w:rsidRPr="005402C1">
        <w:rPr>
          <w:rFonts w:ascii="Arial" w:hAnsi="Arial" w:cs="Arial"/>
          <w:color w:val="000000" w:themeColor="text1"/>
          <w:sz w:val="22"/>
          <w:szCs w:val="22"/>
        </w:rPr>
        <w:br/>
      </w:r>
      <w:r w:rsidRPr="005402C1">
        <w:rPr>
          <w:rFonts w:ascii="Arial" w:hAnsi="Arial" w:cs="Arial"/>
          <w:color w:val="000000" w:themeColor="text1"/>
          <w:sz w:val="22"/>
          <w:szCs w:val="22"/>
        </w:rPr>
        <w:t xml:space="preserve">i celem Umowy lub odbierają mu cechy właściwe lub wyraźnie zastrzeżone w Umowie </w:t>
      </w:r>
    </w:p>
    <w:p w14:paraId="7F8E1F27" w14:textId="410C1C41" w:rsidR="00330CE0" w:rsidRPr="005402C1" w:rsidRDefault="00330CE0" w:rsidP="007F1070">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w:t>
      </w:r>
      <w:r w:rsidRPr="005402C1">
        <w:rPr>
          <w:rFonts w:ascii="Arial" w:eastAsia="Calibri" w:hAnsi="Arial" w:cs="Arial"/>
          <w:color w:val="000000" w:themeColor="text1"/>
          <w:sz w:val="22"/>
          <w:szCs w:val="22"/>
        </w:rPr>
        <w:t xml:space="preserve"> </w:t>
      </w:r>
      <w:r w:rsidRPr="005402C1">
        <w:rPr>
          <w:rFonts w:ascii="Arial" w:hAnsi="Arial" w:cs="Arial"/>
          <w:color w:val="000000" w:themeColor="text1"/>
          <w:sz w:val="22"/>
          <w:szCs w:val="22"/>
        </w:rPr>
        <w:t xml:space="preserve">Zamawiający może odmówić odbioru i skorzystać z uprawnień przysługujących mu na wypadek zwłoki Wykonawcy w wykonaniu </w:t>
      </w:r>
      <w:r w:rsidR="00D11215" w:rsidRPr="005402C1">
        <w:rPr>
          <w:rFonts w:ascii="Arial" w:hAnsi="Arial" w:cs="Arial"/>
          <w:color w:val="000000" w:themeColor="text1"/>
          <w:sz w:val="22"/>
          <w:szCs w:val="22"/>
        </w:rPr>
        <w:t>U</w:t>
      </w:r>
      <w:r w:rsidRPr="005402C1">
        <w:rPr>
          <w:rFonts w:ascii="Arial" w:hAnsi="Arial" w:cs="Arial"/>
          <w:color w:val="000000" w:themeColor="text1"/>
          <w:sz w:val="22"/>
          <w:szCs w:val="22"/>
        </w:rPr>
        <w:t>mowy.</w:t>
      </w:r>
    </w:p>
    <w:p w14:paraId="0A4E2A0F" w14:textId="356C397C" w:rsidR="00330CE0" w:rsidRPr="005402C1" w:rsidRDefault="00330CE0" w:rsidP="007F1070">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16. W przypadku stwierdzenia w toku odbioru końcowego wad nieistotnych – Zamawiający dokonując odbioru wskaże w protokole odbioru zastrzeżenia, co do wykonania </w:t>
      </w:r>
      <w:r w:rsidR="00D11215"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i zawrze w protokole odbioru wykaz stwierdzonych wad oraz wyznaczy terminy ich usunięcia lub złoży oświadczenie o wyborze innego uprawnienia przysługującego mu z tytułu odpowiedzialności Wykonawcy za wady ujawnione przy odbiorze. </w:t>
      </w:r>
    </w:p>
    <w:p w14:paraId="73B043E8" w14:textId="77777777" w:rsidR="00330CE0" w:rsidRPr="005402C1" w:rsidRDefault="00330CE0" w:rsidP="007F1070">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17. Dokonanie odbioru końcowego pomimo stwierdzenia wad - nie zwalnia Wykonawcy od odpowiedzialności z tytułu rękojmi, gwarancji lub nienależytego wykonania Umowy.</w:t>
      </w:r>
    </w:p>
    <w:p w14:paraId="4C2A1FE7" w14:textId="15911F8E" w:rsidR="00330CE0" w:rsidRPr="005402C1" w:rsidRDefault="00330CE0" w:rsidP="0038678D">
      <w:pPr>
        <w:pStyle w:val="Tekstpodstawowy"/>
        <w:spacing w:line="276" w:lineRule="auto"/>
        <w:jc w:val="both"/>
        <w:rPr>
          <w:rFonts w:ascii="Arial" w:hAnsi="Arial" w:cs="Arial"/>
          <w:color w:val="000000" w:themeColor="text1"/>
          <w:sz w:val="22"/>
          <w:szCs w:val="22"/>
        </w:rPr>
      </w:pPr>
      <w:r w:rsidRPr="005402C1">
        <w:rPr>
          <w:rFonts w:ascii="Arial" w:eastAsia="Segoe UI" w:hAnsi="Arial" w:cs="Arial"/>
          <w:color w:val="000000" w:themeColor="text1"/>
          <w:kern w:val="2"/>
          <w:sz w:val="22"/>
          <w:szCs w:val="22"/>
        </w:rPr>
        <w:t xml:space="preserve">18. Z czynności odbioru końcowego </w:t>
      </w:r>
      <w:r w:rsidR="00353EFF" w:rsidRPr="005402C1">
        <w:rPr>
          <w:rFonts w:ascii="Arial" w:eastAsia="Segoe UI" w:hAnsi="Arial" w:cs="Arial"/>
          <w:color w:val="000000" w:themeColor="text1"/>
          <w:kern w:val="2"/>
          <w:sz w:val="22"/>
          <w:szCs w:val="22"/>
        </w:rPr>
        <w:t>P</w:t>
      </w:r>
      <w:r w:rsidRPr="005402C1">
        <w:rPr>
          <w:rFonts w:ascii="Arial" w:eastAsia="Segoe UI" w:hAnsi="Arial" w:cs="Arial"/>
          <w:color w:val="000000" w:themeColor="text1"/>
          <w:kern w:val="2"/>
          <w:sz w:val="22"/>
          <w:szCs w:val="22"/>
        </w:rPr>
        <w:t xml:space="preserve">rzedmiotu Umowy </w:t>
      </w:r>
      <w:r w:rsidRPr="005402C1">
        <w:rPr>
          <w:rFonts w:ascii="Arial" w:hAnsi="Arial" w:cs="Arial"/>
          <w:color w:val="000000" w:themeColor="text1"/>
          <w:sz w:val="22"/>
          <w:szCs w:val="22"/>
        </w:rPr>
        <w:t>sporządza się protokół odbioru końcowego</w:t>
      </w:r>
      <w:r w:rsidR="00323482" w:rsidRPr="005402C1">
        <w:rPr>
          <w:rFonts w:ascii="Arial" w:hAnsi="Arial" w:cs="Arial"/>
          <w:color w:val="000000" w:themeColor="text1"/>
          <w:sz w:val="22"/>
          <w:szCs w:val="22"/>
        </w:rPr>
        <w:t xml:space="preserve"> Przedmiotu Umowy</w:t>
      </w:r>
      <w:r w:rsidRPr="005402C1">
        <w:rPr>
          <w:rFonts w:ascii="Arial" w:hAnsi="Arial" w:cs="Arial"/>
          <w:color w:val="000000" w:themeColor="text1"/>
          <w:sz w:val="22"/>
          <w:szCs w:val="22"/>
        </w:rPr>
        <w:t>, który powinien zawierać ustalenia poczynione w</w:t>
      </w:r>
      <w:r w:rsidRPr="005402C1">
        <w:rPr>
          <w:rStyle w:val="ND"/>
          <w:rFonts w:ascii="Arial" w:hAnsi="Arial" w:cs="Arial"/>
          <w:color w:val="000000" w:themeColor="text1"/>
          <w:sz w:val="22"/>
          <w:szCs w:val="22"/>
        </w:rPr>
        <w:t xml:space="preserve"> </w:t>
      </w:r>
      <w:r w:rsidRPr="005402C1">
        <w:rPr>
          <w:rFonts w:ascii="Arial" w:hAnsi="Arial" w:cs="Arial"/>
          <w:color w:val="000000" w:themeColor="text1"/>
          <w:sz w:val="22"/>
          <w:szCs w:val="22"/>
        </w:rPr>
        <w:t>toku odbioru, a</w:t>
      </w:r>
      <w:r w:rsidRPr="005402C1">
        <w:rPr>
          <w:rStyle w:val="ND"/>
          <w:rFonts w:ascii="Arial" w:hAnsi="Arial" w:cs="Arial"/>
          <w:color w:val="000000" w:themeColor="text1"/>
          <w:sz w:val="22"/>
          <w:szCs w:val="22"/>
        </w:rPr>
        <w:t xml:space="preserve"> </w:t>
      </w:r>
      <w:r w:rsidRPr="005402C1">
        <w:rPr>
          <w:rFonts w:ascii="Arial" w:hAnsi="Arial" w:cs="Arial"/>
          <w:color w:val="000000" w:themeColor="text1"/>
          <w:sz w:val="22"/>
          <w:szCs w:val="22"/>
        </w:rPr>
        <w:t>w</w:t>
      </w:r>
      <w:r w:rsidRPr="005402C1">
        <w:rPr>
          <w:rStyle w:val="ND"/>
          <w:rFonts w:ascii="Arial" w:hAnsi="Arial" w:cs="Arial"/>
          <w:color w:val="000000" w:themeColor="text1"/>
          <w:sz w:val="22"/>
          <w:szCs w:val="22"/>
        </w:rPr>
        <w:t xml:space="preserve"> </w:t>
      </w:r>
      <w:r w:rsidRPr="005402C1">
        <w:rPr>
          <w:rFonts w:ascii="Arial" w:hAnsi="Arial" w:cs="Arial"/>
          <w:color w:val="000000" w:themeColor="text1"/>
          <w:sz w:val="22"/>
          <w:szCs w:val="22"/>
        </w:rPr>
        <w:t>szczególności:</w:t>
      </w:r>
    </w:p>
    <w:p w14:paraId="0716CE3E" w14:textId="77777777" w:rsidR="00330CE0" w:rsidRPr="005402C1" w:rsidRDefault="00330CE0" w:rsidP="009358C4">
      <w:pPr>
        <w:numPr>
          <w:ilvl w:val="0"/>
          <w:numId w:val="44"/>
        </w:numPr>
        <w:shd w:val="clear" w:color="auto" w:fill="FFFFFF"/>
        <w:spacing w:line="276" w:lineRule="auto"/>
        <w:jc w:val="both"/>
        <w:rPr>
          <w:rFonts w:ascii="Arial" w:hAnsi="Arial" w:cs="Arial"/>
          <w:color w:val="000000" w:themeColor="text1"/>
        </w:rPr>
      </w:pPr>
      <w:r w:rsidRPr="005402C1">
        <w:rPr>
          <w:rFonts w:ascii="Arial" w:hAnsi="Arial" w:cs="Arial"/>
          <w:color w:val="000000" w:themeColor="text1"/>
        </w:rPr>
        <w:t>oznaczenie miejsca sporządzenia,</w:t>
      </w:r>
    </w:p>
    <w:p w14:paraId="10F2D487" w14:textId="77777777" w:rsidR="00330CE0" w:rsidRPr="005402C1" w:rsidRDefault="00330CE0" w:rsidP="009358C4">
      <w:pPr>
        <w:numPr>
          <w:ilvl w:val="0"/>
          <w:numId w:val="44"/>
        </w:numPr>
        <w:shd w:val="clear" w:color="auto" w:fill="FFFFFF"/>
        <w:spacing w:line="276" w:lineRule="auto"/>
        <w:jc w:val="both"/>
        <w:rPr>
          <w:rFonts w:ascii="Arial" w:hAnsi="Arial" w:cs="Arial"/>
          <w:color w:val="000000" w:themeColor="text1"/>
        </w:rPr>
      </w:pPr>
      <w:r w:rsidRPr="005402C1">
        <w:rPr>
          <w:rFonts w:ascii="Arial" w:hAnsi="Arial" w:cs="Arial"/>
          <w:color w:val="000000" w:themeColor="text1"/>
        </w:rPr>
        <w:t>datę rozpoczęcia i zakończenia odbioru,</w:t>
      </w:r>
    </w:p>
    <w:p w14:paraId="4ECFF4C4" w14:textId="77777777" w:rsidR="00330CE0" w:rsidRPr="005402C1" w:rsidRDefault="00330CE0" w:rsidP="009358C4">
      <w:pPr>
        <w:numPr>
          <w:ilvl w:val="0"/>
          <w:numId w:val="44"/>
        </w:numPr>
        <w:shd w:val="clear" w:color="auto" w:fill="FFFFFF"/>
        <w:spacing w:line="276" w:lineRule="auto"/>
        <w:jc w:val="both"/>
        <w:rPr>
          <w:rFonts w:ascii="Arial" w:hAnsi="Arial" w:cs="Arial"/>
          <w:color w:val="000000" w:themeColor="text1"/>
        </w:rPr>
      </w:pPr>
      <w:r w:rsidRPr="005402C1">
        <w:rPr>
          <w:rFonts w:ascii="Arial" w:hAnsi="Arial" w:cs="Arial"/>
          <w:color w:val="000000" w:themeColor="text1"/>
        </w:rPr>
        <w:t>oznaczenie osób uczestniczących w odbiorze i charakteru, w jakim uczestniczą,</w:t>
      </w:r>
    </w:p>
    <w:p w14:paraId="1AEDE61C" w14:textId="77777777" w:rsidR="00330CE0" w:rsidRPr="005402C1" w:rsidRDefault="00330CE0" w:rsidP="009358C4">
      <w:pPr>
        <w:numPr>
          <w:ilvl w:val="0"/>
          <w:numId w:val="44"/>
        </w:numPr>
        <w:shd w:val="clear" w:color="auto" w:fill="FFFFFF"/>
        <w:spacing w:line="276" w:lineRule="auto"/>
        <w:jc w:val="both"/>
        <w:rPr>
          <w:rFonts w:ascii="Arial" w:hAnsi="Arial" w:cs="Arial"/>
          <w:color w:val="000000" w:themeColor="text1"/>
        </w:rPr>
      </w:pPr>
      <w:r w:rsidRPr="005402C1">
        <w:rPr>
          <w:rFonts w:ascii="Arial" w:hAnsi="Arial" w:cs="Arial"/>
          <w:color w:val="000000" w:themeColor="text1"/>
        </w:rPr>
        <w:t>wymienienie dokumentów do odbioru przekazanych Zamawiającemu przez Wykonawcę,</w:t>
      </w:r>
    </w:p>
    <w:p w14:paraId="33A19105" w14:textId="77777777" w:rsidR="00330CE0" w:rsidRPr="005402C1" w:rsidRDefault="00330CE0" w:rsidP="009358C4">
      <w:pPr>
        <w:numPr>
          <w:ilvl w:val="0"/>
          <w:numId w:val="44"/>
        </w:numPr>
        <w:shd w:val="clear" w:color="auto" w:fill="FFFFFF"/>
        <w:spacing w:line="276" w:lineRule="auto"/>
        <w:jc w:val="both"/>
        <w:rPr>
          <w:rFonts w:ascii="Arial" w:hAnsi="Arial" w:cs="Arial"/>
          <w:color w:val="000000" w:themeColor="text1"/>
        </w:rPr>
      </w:pPr>
      <w:r w:rsidRPr="005402C1">
        <w:rPr>
          <w:rFonts w:ascii="Arial" w:hAnsi="Arial" w:cs="Arial"/>
          <w:color w:val="000000" w:themeColor="text1"/>
        </w:rPr>
        <w:t>ustalenia, co do zgodności wykonanych robót z Umową, przekazaną dokumentacją, zasadami wiedzy technicznej i przepisami techniczno-budowlanymi,</w:t>
      </w:r>
    </w:p>
    <w:p w14:paraId="58454648" w14:textId="77777777" w:rsidR="00330CE0" w:rsidRPr="005402C1" w:rsidRDefault="00330CE0" w:rsidP="009358C4">
      <w:pPr>
        <w:numPr>
          <w:ilvl w:val="0"/>
          <w:numId w:val="44"/>
        </w:numPr>
        <w:shd w:val="clear" w:color="auto" w:fill="FFFFFF"/>
        <w:spacing w:line="276" w:lineRule="auto"/>
        <w:jc w:val="both"/>
        <w:rPr>
          <w:rFonts w:ascii="Arial" w:hAnsi="Arial" w:cs="Arial"/>
          <w:color w:val="000000" w:themeColor="text1"/>
        </w:rPr>
      </w:pPr>
      <w:r w:rsidRPr="005402C1">
        <w:rPr>
          <w:rFonts w:ascii="Arial" w:hAnsi="Arial" w:cs="Arial"/>
          <w:color w:val="000000" w:themeColor="text1"/>
        </w:rPr>
        <w:t>wymienienie ujawnionych wad,</w:t>
      </w:r>
    </w:p>
    <w:p w14:paraId="74A60D59" w14:textId="3494E7F6" w:rsidR="00330CE0" w:rsidRPr="005402C1" w:rsidRDefault="00330CE0" w:rsidP="009358C4">
      <w:pPr>
        <w:numPr>
          <w:ilvl w:val="0"/>
          <w:numId w:val="44"/>
        </w:numPr>
        <w:shd w:val="clear" w:color="auto" w:fill="FFFFFF"/>
        <w:spacing w:line="276" w:lineRule="auto"/>
        <w:jc w:val="both"/>
        <w:rPr>
          <w:rFonts w:ascii="Arial" w:hAnsi="Arial" w:cs="Arial"/>
          <w:color w:val="000000" w:themeColor="text1"/>
        </w:rPr>
      </w:pPr>
      <w:r w:rsidRPr="005402C1">
        <w:rPr>
          <w:rFonts w:ascii="Arial" w:hAnsi="Arial" w:cs="Arial"/>
          <w:color w:val="000000" w:themeColor="text1"/>
        </w:rPr>
        <w:t xml:space="preserve">decyzje Zamawiającego, co do przyjęcia lub odmowy przyjęcia Przedmiotu umowy oraz wyborze przez Zamawiającego uprawnienia przysługującego mu w związku </w:t>
      </w:r>
      <w:r w:rsidR="003B69D5" w:rsidRPr="005402C1">
        <w:rPr>
          <w:rFonts w:ascii="Arial" w:hAnsi="Arial" w:cs="Arial"/>
          <w:color w:val="000000" w:themeColor="text1"/>
        </w:rPr>
        <w:br/>
      </w:r>
      <w:r w:rsidRPr="005402C1">
        <w:rPr>
          <w:rFonts w:ascii="Arial" w:hAnsi="Arial" w:cs="Arial"/>
          <w:color w:val="000000" w:themeColor="text1"/>
        </w:rPr>
        <w:t>z podjęta decyzją,</w:t>
      </w:r>
    </w:p>
    <w:p w14:paraId="215AFD54" w14:textId="77777777" w:rsidR="00330CE0" w:rsidRPr="005402C1" w:rsidRDefault="00330CE0" w:rsidP="009358C4">
      <w:pPr>
        <w:numPr>
          <w:ilvl w:val="0"/>
          <w:numId w:val="44"/>
        </w:numPr>
        <w:shd w:val="clear" w:color="auto" w:fill="FFFFFF"/>
        <w:spacing w:line="276" w:lineRule="auto"/>
        <w:jc w:val="both"/>
        <w:rPr>
          <w:rFonts w:ascii="Arial" w:hAnsi="Arial" w:cs="Arial"/>
          <w:color w:val="000000" w:themeColor="text1"/>
        </w:rPr>
      </w:pPr>
      <w:r w:rsidRPr="005402C1">
        <w:rPr>
          <w:rFonts w:ascii="Arial" w:hAnsi="Arial" w:cs="Arial"/>
          <w:color w:val="000000" w:themeColor="text1"/>
        </w:rPr>
        <w:t>oświadczenia i wyjaśnienia Wykonawcy i osób uczestniczących w odbiorze,</w:t>
      </w:r>
    </w:p>
    <w:p w14:paraId="3AB54BDE" w14:textId="77777777" w:rsidR="00330CE0" w:rsidRPr="005402C1" w:rsidRDefault="00330CE0" w:rsidP="007F1070">
      <w:pPr>
        <w:numPr>
          <w:ilvl w:val="0"/>
          <w:numId w:val="44"/>
        </w:numPr>
        <w:shd w:val="clear" w:color="auto" w:fill="FFFFFF"/>
        <w:spacing w:after="120" w:line="276" w:lineRule="auto"/>
        <w:jc w:val="both"/>
        <w:rPr>
          <w:rFonts w:ascii="Arial" w:hAnsi="Arial" w:cs="Arial"/>
          <w:color w:val="000000" w:themeColor="text1"/>
        </w:rPr>
      </w:pPr>
      <w:r w:rsidRPr="005402C1">
        <w:rPr>
          <w:rFonts w:ascii="Arial" w:hAnsi="Arial" w:cs="Arial"/>
          <w:color w:val="000000" w:themeColor="text1"/>
        </w:rPr>
        <w:t>podpisy osób uczestniczących w odbiorze.</w:t>
      </w:r>
    </w:p>
    <w:p w14:paraId="582C6102" w14:textId="77777777" w:rsidR="00330CE0" w:rsidRPr="005402C1" w:rsidRDefault="00330CE0" w:rsidP="007F1070">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19. Protokół odbioru końcowego podpisany przez uczestniczących w</w:t>
      </w:r>
      <w:r w:rsidRPr="005402C1">
        <w:rPr>
          <w:rStyle w:val="ND"/>
          <w:rFonts w:ascii="Arial" w:hAnsi="Arial" w:cs="Arial"/>
          <w:color w:val="000000" w:themeColor="text1"/>
          <w:sz w:val="22"/>
          <w:szCs w:val="22"/>
        </w:rPr>
        <w:t xml:space="preserve"> </w:t>
      </w:r>
      <w:r w:rsidRPr="005402C1">
        <w:rPr>
          <w:rFonts w:ascii="Arial" w:hAnsi="Arial" w:cs="Arial"/>
          <w:color w:val="000000" w:themeColor="text1"/>
          <w:sz w:val="22"/>
          <w:szCs w:val="22"/>
        </w:rPr>
        <w:t>odbiorze, doręcza się Wykonawcy w dniu zakończenia czynności odbioru.</w:t>
      </w:r>
    </w:p>
    <w:p w14:paraId="39927001" w14:textId="5F5E4EAC" w:rsidR="00330CE0" w:rsidRPr="005402C1" w:rsidRDefault="00330CE0" w:rsidP="007F1070">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20. W przypadku określonym w ust. 14 i 15 powyżej – dla ustalenia nowego termin osiągnięcia gotowości do odbioru końcowego </w:t>
      </w:r>
      <w:r w:rsidR="00353EFF"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wyznaczenia terminu odbioru końcowego oraz przeprowadzenia odbioru powyższe postanowienia zawarte w ust. 11 do 19 powyżej - stosuje się odpowiednio. </w:t>
      </w:r>
    </w:p>
    <w:p w14:paraId="5205E03C" w14:textId="77FB7194" w:rsidR="00D53310" w:rsidRPr="00A61089" w:rsidRDefault="00330CE0" w:rsidP="0038678D">
      <w:pPr>
        <w:pStyle w:val="Tekstpodstawowy"/>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21. Jeżeli w wyniku zgłoszenia gotowości do odbioru końcowego </w:t>
      </w:r>
      <w:r w:rsidR="00D11215"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odbiór końcowy zostanie dokonany - Wykonawca nie pozostaje w zwłoce ze spełnieniem zobowiązania wynikającego z Umowy od dnia zgłoszenia Zamawiającemu gotowości do odbioru końcowego </w:t>
      </w:r>
      <w:r w:rsidR="00353EFF" w:rsidRPr="005402C1">
        <w:rPr>
          <w:rFonts w:ascii="Arial" w:hAnsi="Arial" w:cs="Arial"/>
          <w:color w:val="000000" w:themeColor="text1"/>
          <w:sz w:val="22"/>
          <w:szCs w:val="22"/>
        </w:rPr>
        <w:t>P</w:t>
      </w:r>
      <w:r w:rsidRPr="005402C1">
        <w:rPr>
          <w:rFonts w:ascii="Arial" w:hAnsi="Arial" w:cs="Arial"/>
          <w:color w:val="000000" w:themeColor="text1"/>
          <w:sz w:val="22"/>
          <w:szCs w:val="22"/>
        </w:rPr>
        <w:t>rzedmiotu Umowy.</w:t>
      </w:r>
    </w:p>
    <w:p w14:paraId="0E42EB26" w14:textId="3BBBAD8C" w:rsidR="00D53310" w:rsidRPr="005402C1" w:rsidRDefault="00747EB2" w:rsidP="00747EB2">
      <w:pPr>
        <w:tabs>
          <w:tab w:val="left" w:pos="4464"/>
        </w:tabs>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 10</w:t>
      </w:r>
    </w:p>
    <w:p w14:paraId="3A368089" w14:textId="7C99DD6C" w:rsidR="005C3DFB" w:rsidRPr="005402C1" w:rsidRDefault="0077205C" w:rsidP="00DB0660">
      <w:pPr>
        <w:spacing w:line="276" w:lineRule="auto"/>
        <w:ind w:left="3684"/>
        <w:jc w:val="both"/>
        <w:rPr>
          <w:rFonts w:ascii="Arial" w:eastAsia="Arial" w:hAnsi="Arial" w:cs="Arial"/>
          <w:b/>
          <w:bCs/>
          <w:color w:val="000000" w:themeColor="text1"/>
        </w:rPr>
      </w:pPr>
      <w:r w:rsidRPr="005402C1">
        <w:rPr>
          <w:rFonts w:ascii="Arial" w:eastAsia="Arial" w:hAnsi="Arial" w:cs="Arial"/>
          <w:b/>
          <w:bCs/>
          <w:color w:val="000000" w:themeColor="text1"/>
        </w:rPr>
        <w:t>Wynagrodzenie</w:t>
      </w:r>
    </w:p>
    <w:p w14:paraId="62F2D477" w14:textId="357E6606" w:rsidR="005C3DFB" w:rsidRPr="005402C1" w:rsidRDefault="005C3DFB" w:rsidP="009358C4">
      <w:pPr>
        <w:pStyle w:val="Akapitzlist"/>
        <w:numPr>
          <w:ilvl w:val="0"/>
          <w:numId w:val="46"/>
        </w:numPr>
        <w:spacing w:line="276" w:lineRule="auto"/>
        <w:jc w:val="both"/>
        <w:rPr>
          <w:rFonts w:ascii="Arial" w:hAnsi="Arial" w:cs="Arial"/>
          <w:color w:val="000000" w:themeColor="text1"/>
        </w:rPr>
      </w:pPr>
      <w:r w:rsidRPr="005402C1">
        <w:rPr>
          <w:rFonts w:ascii="Arial" w:hAnsi="Arial" w:cs="Arial"/>
          <w:color w:val="000000" w:themeColor="text1"/>
        </w:rPr>
        <w:t xml:space="preserve">Za </w:t>
      </w:r>
      <w:r w:rsidR="00BE1B89" w:rsidRPr="005402C1">
        <w:rPr>
          <w:rFonts w:ascii="Arial" w:hAnsi="Arial" w:cs="Arial"/>
          <w:color w:val="000000" w:themeColor="text1"/>
        </w:rPr>
        <w:t>p</w:t>
      </w:r>
      <w:r w:rsidRPr="005402C1">
        <w:rPr>
          <w:rFonts w:ascii="Arial" w:hAnsi="Arial" w:cs="Arial"/>
          <w:color w:val="000000" w:themeColor="text1"/>
        </w:rPr>
        <w:t xml:space="preserve">rzedmiot Umowy określony w § 2 Strony ustalają maksymalne wynagrodzenie umowne w wysokości </w:t>
      </w:r>
      <w:r w:rsidRPr="005402C1">
        <w:rPr>
          <w:rFonts w:ascii="Arial" w:hAnsi="Arial" w:cs="Arial"/>
          <w:b/>
          <w:color w:val="000000" w:themeColor="text1"/>
        </w:rPr>
        <w:t>………………… zł brutto</w:t>
      </w:r>
      <w:r w:rsidRPr="005402C1">
        <w:rPr>
          <w:rFonts w:ascii="Arial" w:hAnsi="Arial" w:cs="Arial"/>
          <w:color w:val="000000" w:themeColor="text1"/>
        </w:rPr>
        <w:t xml:space="preserve"> (słownie: </w:t>
      </w:r>
      <w:r w:rsidRPr="005402C1">
        <w:rPr>
          <w:rFonts w:ascii="Arial" w:hAnsi="Arial" w:cs="Arial"/>
          <w:b/>
          <w:color w:val="000000" w:themeColor="text1"/>
        </w:rPr>
        <w:t>………… 00/100 zł brutto</w:t>
      </w:r>
      <w:r w:rsidRPr="005402C1">
        <w:rPr>
          <w:rFonts w:ascii="Arial" w:hAnsi="Arial" w:cs="Arial"/>
          <w:color w:val="000000" w:themeColor="text1"/>
        </w:rPr>
        <w:t xml:space="preserve">), netto </w:t>
      </w:r>
      <w:r w:rsidRPr="005402C1">
        <w:rPr>
          <w:rFonts w:ascii="Arial" w:hAnsi="Arial" w:cs="Arial"/>
          <w:b/>
          <w:color w:val="000000" w:themeColor="text1"/>
        </w:rPr>
        <w:lastRenderedPageBreak/>
        <w:t>………… zł</w:t>
      </w:r>
      <w:r w:rsidRPr="005402C1">
        <w:rPr>
          <w:rFonts w:ascii="Arial" w:hAnsi="Arial" w:cs="Arial"/>
          <w:color w:val="000000" w:themeColor="text1"/>
        </w:rPr>
        <w:t xml:space="preserve"> (słownie: </w:t>
      </w:r>
      <w:r w:rsidRPr="005402C1">
        <w:rPr>
          <w:rFonts w:ascii="Arial" w:hAnsi="Arial" w:cs="Arial"/>
          <w:b/>
          <w:color w:val="000000" w:themeColor="text1"/>
        </w:rPr>
        <w:t>…………… 00/100 zł netto</w:t>
      </w:r>
      <w:r w:rsidRPr="005402C1">
        <w:rPr>
          <w:rFonts w:ascii="Arial" w:hAnsi="Arial" w:cs="Arial"/>
          <w:color w:val="000000" w:themeColor="text1"/>
        </w:rPr>
        <w:t>), przy zastosowaniu obowiązujących stawek podatku VAT</w:t>
      </w:r>
      <w:r w:rsidR="00126A05" w:rsidRPr="005402C1">
        <w:rPr>
          <w:rFonts w:ascii="Arial" w:hAnsi="Arial" w:cs="Arial"/>
          <w:color w:val="000000" w:themeColor="text1"/>
        </w:rPr>
        <w:t xml:space="preserve">, z zastrzeżeniem postanowień ust. </w:t>
      </w:r>
      <w:r w:rsidR="009B4C2C" w:rsidRPr="005402C1">
        <w:rPr>
          <w:rFonts w:ascii="Arial" w:hAnsi="Arial" w:cs="Arial"/>
          <w:color w:val="000000" w:themeColor="text1"/>
        </w:rPr>
        <w:t>3</w:t>
      </w:r>
      <w:r w:rsidR="00126A05" w:rsidRPr="005402C1">
        <w:rPr>
          <w:rFonts w:ascii="Arial" w:hAnsi="Arial" w:cs="Arial"/>
          <w:color w:val="000000" w:themeColor="text1"/>
        </w:rPr>
        <w:t>.</w:t>
      </w:r>
    </w:p>
    <w:p w14:paraId="18CDB64B" w14:textId="00677182" w:rsidR="005C3DFB" w:rsidRPr="005402C1" w:rsidRDefault="005C3DFB" w:rsidP="009358C4">
      <w:pPr>
        <w:pStyle w:val="Akapitzlist"/>
        <w:numPr>
          <w:ilvl w:val="0"/>
          <w:numId w:val="46"/>
        </w:numPr>
        <w:spacing w:line="276" w:lineRule="auto"/>
        <w:jc w:val="both"/>
        <w:rPr>
          <w:rFonts w:ascii="Arial" w:hAnsi="Arial" w:cs="Arial"/>
          <w:color w:val="000000" w:themeColor="text1"/>
        </w:rPr>
      </w:pPr>
      <w:r w:rsidRPr="005402C1">
        <w:rPr>
          <w:rFonts w:ascii="Arial" w:hAnsi="Arial" w:cs="Arial"/>
          <w:color w:val="000000" w:themeColor="text1"/>
        </w:rPr>
        <w:t xml:space="preserve">Wynagrodzenie obejmuje całkowity koszt wykonania </w:t>
      </w:r>
      <w:r w:rsidR="0064619C" w:rsidRPr="005402C1">
        <w:rPr>
          <w:rFonts w:ascii="Arial" w:hAnsi="Arial" w:cs="Arial"/>
          <w:color w:val="000000" w:themeColor="text1"/>
        </w:rPr>
        <w:t>P</w:t>
      </w:r>
      <w:r w:rsidRPr="005402C1">
        <w:rPr>
          <w:rFonts w:ascii="Arial" w:hAnsi="Arial" w:cs="Arial"/>
          <w:color w:val="000000" w:themeColor="text1"/>
        </w:rPr>
        <w:t xml:space="preserve">rzedmiotu Umowy, w tym również wszelkie koszty towarzyszące wykonaniu Przedmiotu Umowy np. związane z urządzeniem terenu budowy i jego likwidacją po zakończeniu robót, doprowadzeniem niezbędnych mediów oraz koszty ich dostawy, zapewnieniem warunków bhp i ppoż., odszkodowaniami za szkody powstałe w trakcie wykonywania robót, wywozem i utylizacją materiałów </w:t>
      </w:r>
      <w:r w:rsidR="003B69D5" w:rsidRPr="005402C1">
        <w:rPr>
          <w:rFonts w:ascii="Arial" w:hAnsi="Arial" w:cs="Arial"/>
          <w:color w:val="000000" w:themeColor="text1"/>
        </w:rPr>
        <w:br/>
      </w:r>
      <w:r w:rsidRPr="005402C1">
        <w:rPr>
          <w:rFonts w:ascii="Arial" w:hAnsi="Arial" w:cs="Arial"/>
          <w:color w:val="000000" w:themeColor="text1"/>
        </w:rPr>
        <w:t xml:space="preserve">z rozbiórki nienadających się do powtórnego użycia, koszty przeglądów gwarancyjnych, wszystkie inne, niewymienione wyżej koszty ogólne budowy, które mogą wystąpić </w:t>
      </w:r>
      <w:r w:rsidR="003B69D5" w:rsidRPr="005402C1">
        <w:rPr>
          <w:rFonts w:ascii="Arial" w:hAnsi="Arial" w:cs="Arial"/>
          <w:color w:val="000000" w:themeColor="text1"/>
        </w:rPr>
        <w:br/>
      </w:r>
      <w:r w:rsidRPr="005402C1">
        <w:rPr>
          <w:rFonts w:ascii="Arial" w:hAnsi="Arial" w:cs="Arial"/>
          <w:color w:val="000000" w:themeColor="text1"/>
        </w:rPr>
        <w:t xml:space="preserve">w związku z wykonywaniem zamówienia zgodnie z warunkami Umowy oraz przepisami technicznymi i prawnymi. W związku z tym Wykonawca oświadcza, że zapoznał się </w:t>
      </w:r>
      <w:r w:rsidR="003B69D5" w:rsidRPr="005402C1">
        <w:rPr>
          <w:rFonts w:ascii="Arial" w:hAnsi="Arial" w:cs="Arial"/>
          <w:color w:val="000000" w:themeColor="text1"/>
        </w:rPr>
        <w:br/>
      </w:r>
      <w:r w:rsidRPr="005402C1">
        <w:rPr>
          <w:rFonts w:ascii="Arial" w:hAnsi="Arial" w:cs="Arial"/>
          <w:color w:val="000000" w:themeColor="text1"/>
        </w:rPr>
        <w:t xml:space="preserve">z dokumentacją opisującą </w:t>
      </w:r>
      <w:r w:rsidR="0064619C" w:rsidRPr="005402C1">
        <w:rPr>
          <w:rFonts w:ascii="Arial" w:hAnsi="Arial" w:cs="Arial"/>
          <w:color w:val="000000" w:themeColor="text1"/>
        </w:rPr>
        <w:t>P</w:t>
      </w:r>
      <w:r w:rsidRPr="005402C1">
        <w:rPr>
          <w:rFonts w:ascii="Arial" w:hAnsi="Arial" w:cs="Arial"/>
          <w:color w:val="000000" w:themeColor="text1"/>
        </w:rPr>
        <w:t xml:space="preserve">rzedmiot Umowy i zweryfikował jej kompletność, dokładność </w:t>
      </w:r>
      <w:r w:rsidR="003B69D5" w:rsidRPr="005402C1">
        <w:rPr>
          <w:rFonts w:ascii="Arial" w:hAnsi="Arial" w:cs="Arial"/>
          <w:color w:val="000000" w:themeColor="text1"/>
        </w:rPr>
        <w:br/>
      </w:r>
      <w:r w:rsidRPr="005402C1">
        <w:rPr>
          <w:rFonts w:ascii="Arial" w:hAnsi="Arial" w:cs="Arial"/>
          <w:color w:val="000000" w:themeColor="text1"/>
        </w:rPr>
        <w:t xml:space="preserve">i wystarczalność dla wykonania prac stanowiących </w:t>
      </w:r>
      <w:r w:rsidR="0064619C" w:rsidRPr="005402C1">
        <w:rPr>
          <w:rFonts w:ascii="Arial" w:hAnsi="Arial" w:cs="Arial"/>
          <w:color w:val="000000" w:themeColor="text1"/>
        </w:rPr>
        <w:t>P</w:t>
      </w:r>
      <w:r w:rsidRPr="005402C1">
        <w:rPr>
          <w:rFonts w:ascii="Arial" w:hAnsi="Arial" w:cs="Arial"/>
          <w:color w:val="000000" w:themeColor="text1"/>
        </w:rPr>
        <w:t xml:space="preserve">rzedmiot Umowy oraz potwierdza taką kompletność, dokładność i wystarczalność. Wykonawca akceptuje informację, że nie będą mu przysługiwały jakiekolwiek roszczenia i zrzeka się wyraźnie wszystkich ewentualnych roszczeń przeciwko Zamawiającemu z tytułu wszelkich pomyłek, niedokładności, rozbieżności, braków lub innych wad dokumentacji, w tym jakichkolwiek roszczeń </w:t>
      </w:r>
      <w:r w:rsidR="003B69D5" w:rsidRPr="005402C1">
        <w:rPr>
          <w:rFonts w:ascii="Arial" w:hAnsi="Arial" w:cs="Arial"/>
          <w:color w:val="000000" w:themeColor="text1"/>
        </w:rPr>
        <w:br/>
      </w:r>
      <w:r w:rsidRPr="005402C1">
        <w:rPr>
          <w:rFonts w:ascii="Arial" w:hAnsi="Arial" w:cs="Arial"/>
          <w:color w:val="000000" w:themeColor="text1"/>
        </w:rPr>
        <w:t>o wypłatę jakichkolwiek zwiększonych kosztów lub płatności w stosunku do wynagrodzenia umownego.</w:t>
      </w:r>
    </w:p>
    <w:p w14:paraId="79636FEB" w14:textId="2DE9B7E9" w:rsidR="009B4C2C" w:rsidRPr="00A61089" w:rsidRDefault="009B4C2C" w:rsidP="00A61089">
      <w:pPr>
        <w:pStyle w:val="Akapitzlist"/>
        <w:numPr>
          <w:ilvl w:val="0"/>
          <w:numId w:val="46"/>
        </w:numPr>
        <w:spacing w:line="276" w:lineRule="auto"/>
        <w:jc w:val="both"/>
        <w:rPr>
          <w:rFonts w:ascii="Arial" w:eastAsia="Arial" w:hAnsi="Arial" w:cs="Arial"/>
          <w:color w:val="000000" w:themeColor="text1"/>
        </w:rPr>
      </w:pPr>
      <w:r w:rsidRPr="00A61089">
        <w:rPr>
          <w:rFonts w:ascii="Arial" w:hAnsi="Arial" w:cs="Arial"/>
          <w:color w:val="000000" w:themeColor="text1"/>
        </w:rPr>
        <w:t xml:space="preserve">Wynagrodzenie, o którym mowa w ust. 1, będzie wypłacone w </w:t>
      </w:r>
      <w:r w:rsidR="009C6104" w:rsidRPr="00A61089">
        <w:rPr>
          <w:rFonts w:ascii="Arial" w:hAnsi="Arial" w:cs="Arial"/>
          <w:color w:val="000000" w:themeColor="text1"/>
        </w:rPr>
        <w:t xml:space="preserve">2026 r. i 2027 r., przy czym w 2026 r. w kwocie………………..W 2027 r. wypłacone będzie wynagrodzenie stanowiące równicę między kwotą wynagrodzenia Wykonawcy, określoną w ust.1, a kwotą zapłaconą w 2026 r. </w:t>
      </w:r>
      <w:r w:rsidR="00B773D3" w:rsidRPr="00A61089">
        <w:rPr>
          <w:rFonts w:ascii="Arial" w:eastAsia="Arial" w:hAnsi="Arial" w:cs="Arial"/>
          <w:color w:val="000000" w:themeColor="text1"/>
        </w:rPr>
        <w:t xml:space="preserve">Kwoty wymienione w </w:t>
      </w:r>
      <w:r w:rsidR="009C6104" w:rsidRPr="00A61089">
        <w:rPr>
          <w:rFonts w:ascii="Arial" w:eastAsia="Arial" w:hAnsi="Arial" w:cs="Arial"/>
          <w:color w:val="000000" w:themeColor="text1"/>
        </w:rPr>
        <w:t>powyżej</w:t>
      </w:r>
      <w:r w:rsidR="00B773D3" w:rsidRPr="00A61089">
        <w:rPr>
          <w:rFonts w:ascii="Arial" w:eastAsia="Arial" w:hAnsi="Arial" w:cs="Arial"/>
          <w:color w:val="000000" w:themeColor="text1"/>
        </w:rPr>
        <w:t xml:space="preserve"> mogą ulec zmianie, bez zmiany wysokości wynagrodzenia określonego w ust. 1. </w:t>
      </w:r>
    </w:p>
    <w:p w14:paraId="26CC394F" w14:textId="5963AF85" w:rsidR="005C3DFB" w:rsidRPr="005402C1" w:rsidRDefault="005C3DFB" w:rsidP="009B4C2C">
      <w:pPr>
        <w:pStyle w:val="Akapitzlist"/>
        <w:numPr>
          <w:ilvl w:val="0"/>
          <w:numId w:val="46"/>
        </w:numPr>
        <w:spacing w:line="276" w:lineRule="auto"/>
        <w:jc w:val="both"/>
        <w:rPr>
          <w:rFonts w:ascii="Arial" w:hAnsi="Arial" w:cs="Arial"/>
          <w:color w:val="000000" w:themeColor="text1"/>
        </w:rPr>
      </w:pPr>
      <w:r w:rsidRPr="00A61089">
        <w:rPr>
          <w:rFonts w:ascii="Arial" w:hAnsi="Arial" w:cs="Arial"/>
          <w:color w:val="000000" w:themeColor="text1"/>
        </w:rPr>
        <w:t xml:space="preserve">Wynagrodzenie Wykonawcy na zasadach określonych w niniejszej </w:t>
      </w:r>
      <w:r w:rsidR="00BE1B89" w:rsidRPr="00A61089">
        <w:rPr>
          <w:rFonts w:ascii="Arial" w:hAnsi="Arial" w:cs="Arial"/>
          <w:color w:val="000000" w:themeColor="text1"/>
        </w:rPr>
        <w:t>U</w:t>
      </w:r>
      <w:r w:rsidRPr="00A61089">
        <w:rPr>
          <w:rFonts w:ascii="Arial" w:hAnsi="Arial" w:cs="Arial"/>
          <w:color w:val="000000" w:themeColor="text1"/>
        </w:rPr>
        <w:t xml:space="preserve">mowie oraz w treści art. 439 Pzp podlegać będzie waloryzacji prowadzącej do dokonywania zmian wysokości wynagrodzenia należnego Wykonawcy. Wynagrodzenie Wykonawcy, podlegać będzie zmianie (wzrostowi albo obniżeniu) na podstawie wskaźnika cen produkcji budowlano-montażowej ogółem w oparciu o Informację sygnalną GUS, publikowaną przez Prezesa Głównego Urzędu Statystycznego (dalej: „wskaźnik GUS”). </w:t>
      </w:r>
    </w:p>
    <w:p w14:paraId="03BF43AD" w14:textId="68AA84E1" w:rsidR="005C3DFB" w:rsidRPr="005402C1" w:rsidRDefault="005C3DFB" w:rsidP="009B4C2C">
      <w:pPr>
        <w:pStyle w:val="Akapitzlist"/>
        <w:numPr>
          <w:ilvl w:val="0"/>
          <w:numId w:val="46"/>
        </w:numPr>
        <w:spacing w:line="276" w:lineRule="auto"/>
        <w:jc w:val="both"/>
        <w:rPr>
          <w:rFonts w:ascii="Arial" w:hAnsi="Arial" w:cs="Arial"/>
          <w:color w:val="000000" w:themeColor="text1"/>
        </w:rPr>
      </w:pPr>
      <w:r w:rsidRPr="00A61089">
        <w:rPr>
          <w:rFonts w:ascii="Arial" w:hAnsi="Arial" w:cs="Arial"/>
          <w:color w:val="000000" w:themeColor="text1"/>
        </w:rPr>
        <w:t>Wynagrodzenie będzie podlegało waloryzacji po upływie 6 miesięcy od dnia zawarcia umowy (początkowy termin ustalenia zmiany wynagrodzenia), z zastrzeżeniem, że waloryzacji podlega jedynie wynagrodzenie należne za zakres zamówienia wykonany po upływie 6 m-</w:t>
      </w:r>
      <w:proofErr w:type="spellStart"/>
      <w:r w:rsidRPr="00A61089">
        <w:rPr>
          <w:rFonts w:ascii="Arial" w:hAnsi="Arial" w:cs="Arial"/>
          <w:color w:val="000000" w:themeColor="text1"/>
        </w:rPr>
        <w:t>cy</w:t>
      </w:r>
      <w:proofErr w:type="spellEnd"/>
      <w:r w:rsidRPr="00A61089">
        <w:rPr>
          <w:rFonts w:ascii="Arial" w:hAnsi="Arial" w:cs="Arial"/>
          <w:color w:val="000000" w:themeColor="text1"/>
        </w:rPr>
        <w:t xml:space="preserve"> oraz po dniu, w którym przekroczony został wskaźnik z ust. 7 (wzrost wynagrodzenia) bądź wskaźnik GUS osiągnął wartość poniżej minus 10 % (obniżenie wynagrodzenia).</w:t>
      </w:r>
    </w:p>
    <w:p w14:paraId="5B93EB42" w14:textId="5EBF26D0" w:rsidR="005C3DFB" w:rsidRPr="005402C1" w:rsidRDefault="005C3DFB" w:rsidP="009B4C2C">
      <w:pPr>
        <w:pStyle w:val="Akapitzlist"/>
        <w:numPr>
          <w:ilvl w:val="0"/>
          <w:numId w:val="46"/>
        </w:numPr>
        <w:spacing w:line="276" w:lineRule="auto"/>
        <w:jc w:val="both"/>
        <w:rPr>
          <w:rFonts w:ascii="Arial" w:hAnsi="Arial" w:cs="Arial"/>
          <w:color w:val="000000" w:themeColor="text1"/>
        </w:rPr>
      </w:pPr>
      <w:r w:rsidRPr="00A61089">
        <w:rPr>
          <w:rFonts w:ascii="Arial" w:hAnsi="Arial" w:cs="Arial"/>
          <w:color w:val="000000" w:themeColor="text1"/>
        </w:rPr>
        <w:t xml:space="preserve">Wynagrodzenie Wykonawcy będzie podlegało waloryzacji w okresach 3- miesięcznych </w:t>
      </w:r>
      <w:r w:rsidRPr="00A61089">
        <w:rPr>
          <w:rFonts w:ascii="Arial" w:hAnsi="Arial" w:cs="Arial"/>
          <w:bCs/>
          <w:color w:val="000000" w:themeColor="text1"/>
        </w:rPr>
        <w:t>począwszy od terminu wskazanego w ust. 5, do przeliczenia której będzie miał zastosowanie ostatni opublikowany wskaźnik GUS na dzień złożenia wniosku, o którym mowa w ust. 8</w:t>
      </w:r>
      <w:r w:rsidRPr="00A61089">
        <w:rPr>
          <w:rFonts w:ascii="Arial" w:hAnsi="Arial" w:cs="Arial"/>
          <w:color w:val="000000" w:themeColor="text1"/>
        </w:rPr>
        <w:t xml:space="preserve"> lub 9. </w:t>
      </w:r>
    </w:p>
    <w:p w14:paraId="54B531A5" w14:textId="5B7C65DD" w:rsidR="005C3DFB" w:rsidRPr="005402C1" w:rsidRDefault="005C3DFB" w:rsidP="009B4C2C">
      <w:pPr>
        <w:pStyle w:val="Akapitzlist"/>
        <w:numPr>
          <w:ilvl w:val="0"/>
          <w:numId w:val="46"/>
        </w:numPr>
        <w:spacing w:line="276" w:lineRule="auto"/>
        <w:jc w:val="both"/>
        <w:rPr>
          <w:rFonts w:ascii="Arial" w:hAnsi="Arial" w:cs="Arial"/>
          <w:color w:val="000000" w:themeColor="text1"/>
        </w:rPr>
      </w:pPr>
      <w:r w:rsidRPr="005402C1">
        <w:rPr>
          <w:rFonts w:ascii="Arial" w:hAnsi="Arial" w:cs="Arial"/>
          <w:color w:val="000000" w:themeColor="text1"/>
        </w:rPr>
        <w:t xml:space="preserve">Zmianę wynagrodzenia dokonuje się w przypadku, gdy skumulowana, procentowa zmiana (wzrost albo obniżenie) wskaźnika GUS, począwszy od pierwszego, pełnego miesiąca kalendarzowego od daty zawarcia umowy lub dnia, w którym dokonano wcześniejszej waloryzacji wynosi, na moment dokonywania waloryzacji, więcej niż 10 %. </w:t>
      </w:r>
    </w:p>
    <w:p w14:paraId="463E6BA5" w14:textId="51186076" w:rsidR="005C3DFB" w:rsidRPr="005402C1" w:rsidRDefault="005C3DFB" w:rsidP="003B69D5">
      <w:pPr>
        <w:pStyle w:val="Akapitzlist"/>
        <w:numPr>
          <w:ilvl w:val="0"/>
          <w:numId w:val="15"/>
        </w:numPr>
        <w:spacing w:line="276" w:lineRule="auto"/>
        <w:ind w:left="360" w:hanging="360"/>
        <w:jc w:val="both"/>
        <w:rPr>
          <w:rFonts w:ascii="Arial" w:hAnsi="Arial" w:cs="Arial"/>
          <w:color w:val="000000" w:themeColor="text1"/>
        </w:rPr>
      </w:pPr>
      <w:r w:rsidRPr="005402C1">
        <w:rPr>
          <w:rFonts w:ascii="Arial" w:hAnsi="Arial" w:cs="Arial"/>
          <w:color w:val="000000" w:themeColor="text1"/>
        </w:rPr>
        <w:t>W sytuacji, gdy wskaźnik, o którym mowa w ust. 7, przekroczy zakładany próg, Wykonawca jest uprawniony złożyć Zamawiającemu pisemny wniosek zawierający co najmniej wysokość należnego Wykonawcy wynagrodzenia bez waloryzacji, wysokość zastosowanego wskaźnika, wartość wynagrodzenia po waloryzacji.</w:t>
      </w:r>
    </w:p>
    <w:p w14:paraId="63B47793" w14:textId="1B7A376F" w:rsidR="005C3DFB" w:rsidRPr="005402C1" w:rsidRDefault="005C3DFB" w:rsidP="003B69D5">
      <w:pPr>
        <w:pStyle w:val="Akapitzlist"/>
        <w:numPr>
          <w:ilvl w:val="0"/>
          <w:numId w:val="15"/>
        </w:numPr>
        <w:spacing w:line="276" w:lineRule="auto"/>
        <w:ind w:left="360" w:hanging="360"/>
        <w:jc w:val="both"/>
        <w:rPr>
          <w:rFonts w:ascii="Arial" w:hAnsi="Arial" w:cs="Arial"/>
          <w:color w:val="000000" w:themeColor="text1"/>
        </w:rPr>
      </w:pPr>
      <w:r w:rsidRPr="005402C1">
        <w:rPr>
          <w:rFonts w:ascii="Arial" w:hAnsi="Arial" w:cs="Arial"/>
          <w:color w:val="000000" w:themeColor="text1"/>
        </w:rPr>
        <w:lastRenderedPageBreak/>
        <w:t xml:space="preserve">W sytuacji, gdy wskaźnik, o którym mowa w ust. 7, osiągnie wartość poniżej -10 % (obniżenie wskaźnika GUS) Zamawiający uprawniony będzie do obniżenia przysługującego wynagrodzenia Wykonawcy za dany okres, o czym powiadomi Wykonawcę przedkładając stosowny wniosek, zawierający elementy, o których mowa </w:t>
      </w:r>
      <w:r w:rsidR="003B69D5" w:rsidRPr="005402C1">
        <w:rPr>
          <w:rFonts w:ascii="Arial" w:hAnsi="Arial" w:cs="Arial"/>
          <w:color w:val="000000" w:themeColor="text1"/>
        </w:rPr>
        <w:br/>
      </w:r>
      <w:r w:rsidRPr="005402C1">
        <w:rPr>
          <w:rFonts w:ascii="Arial" w:hAnsi="Arial" w:cs="Arial"/>
          <w:color w:val="000000" w:themeColor="text1"/>
        </w:rPr>
        <w:t xml:space="preserve">w ustępie 8.   </w:t>
      </w:r>
    </w:p>
    <w:p w14:paraId="1D5C2C0E" w14:textId="6832974C" w:rsidR="005C3DFB" w:rsidRPr="005402C1" w:rsidRDefault="005C3DFB" w:rsidP="003B69D5">
      <w:pPr>
        <w:pStyle w:val="Akapitzlist"/>
        <w:numPr>
          <w:ilvl w:val="0"/>
          <w:numId w:val="15"/>
        </w:numPr>
        <w:spacing w:line="276" w:lineRule="auto"/>
        <w:ind w:left="360" w:hanging="360"/>
        <w:jc w:val="both"/>
        <w:rPr>
          <w:rFonts w:ascii="Arial" w:hAnsi="Arial" w:cs="Arial"/>
          <w:bCs/>
          <w:color w:val="000000" w:themeColor="text1"/>
        </w:rPr>
      </w:pPr>
      <w:r w:rsidRPr="005402C1">
        <w:rPr>
          <w:rFonts w:ascii="Arial" w:hAnsi="Arial" w:cs="Arial"/>
          <w:bCs/>
          <w:color w:val="000000" w:themeColor="text1"/>
        </w:rPr>
        <w:t>Maksymalna wysokość zmiany wynagrodzenia ryczałtowego netto określonego w ust. 1 jaką dopuszcza Zamawiający w efekcie wprowadzania zmian w wysokości wynagrodzenia wynikających z dokonywania waloryzacji nie może przekroczyć (+/-) 15 % wartości wynagrodzenia z chwili zawarcia umowy. Postanowień umownych w zakresie waloryzacji nie stosuje się od chwili osiągnięcia limitu, o którym mowa w zdaniu powyżej, przy czym za wartość limitu należy rozumieć zarówno wzrost jak i obniżenie wynagrodzenia wynikającego z waloryzacji.</w:t>
      </w:r>
    </w:p>
    <w:p w14:paraId="7412CCE8" w14:textId="75EB39F9" w:rsidR="005C3DFB" w:rsidRPr="005402C1" w:rsidRDefault="005C3DFB" w:rsidP="003B69D5">
      <w:pPr>
        <w:pStyle w:val="Akapitzlist"/>
        <w:numPr>
          <w:ilvl w:val="0"/>
          <w:numId w:val="15"/>
        </w:numPr>
        <w:spacing w:line="276" w:lineRule="auto"/>
        <w:ind w:left="360" w:hanging="360"/>
        <w:jc w:val="both"/>
        <w:rPr>
          <w:rFonts w:ascii="Arial" w:hAnsi="Arial" w:cs="Arial"/>
          <w:bCs/>
          <w:color w:val="000000" w:themeColor="text1"/>
        </w:rPr>
      </w:pPr>
      <w:r w:rsidRPr="005402C1">
        <w:rPr>
          <w:rFonts w:ascii="Arial" w:hAnsi="Arial" w:cs="Arial"/>
          <w:bCs/>
          <w:color w:val="000000" w:themeColor="text1"/>
        </w:rPr>
        <w:t xml:space="preserve">Wykonawca, którego wynagrodzenie zostało zmienione w wyniku waloryzacji, zobowiązany jest do zmiany wynagrodzenia przysługującego </w:t>
      </w:r>
      <w:r w:rsidR="0064619C" w:rsidRPr="005402C1">
        <w:rPr>
          <w:rFonts w:ascii="Arial" w:hAnsi="Arial" w:cs="Arial"/>
          <w:bCs/>
          <w:color w:val="000000" w:themeColor="text1"/>
        </w:rPr>
        <w:t>P</w:t>
      </w:r>
      <w:r w:rsidRPr="005402C1">
        <w:rPr>
          <w:rFonts w:ascii="Arial" w:hAnsi="Arial" w:cs="Arial"/>
          <w:bCs/>
          <w:color w:val="000000" w:themeColor="text1"/>
        </w:rPr>
        <w:t>odwykonawcy, z którym zawarł umowę, w zakresie odpowiadającym zmianom cen materiałów lub kosztów dotyczących zobowiązania podwykonawcy, jeżeli przedmiotem umowy są roboty budowlane, dostawy lub usługi a okres obowiązywania umowy podwykonawcy przekracza 6 m-</w:t>
      </w:r>
      <w:proofErr w:type="spellStart"/>
      <w:r w:rsidRPr="005402C1">
        <w:rPr>
          <w:rFonts w:ascii="Arial" w:hAnsi="Arial" w:cs="Arial"/>
          <w:bCs/>
          <w:color w:val="000000" w:themeColor="text1"/>
        </w:rPr>
        <w:t>cy</w:t>
      </w:r>
      <w:proofErr w:type="spellEnd"/>
      <w:r w:rsidRPr="005402C1">
        <w:rPr>
          <w:rFonts w:ascii="Arial" w:hAnsi="Arial" w:cs="Arial"/>
          <w:bCs/>
          <w:color w:val="000000" w:themeColor="text1"/>
        </w:rPr>
        <w:t xml:space="preserve">. </w:t>
      </w:r>
    </w:p>
    <w:p w14:paraId="104BC67D" w14:textId="6A223CCB" w:rsidR="005C3DFB" w:rsidRPr="005402C1" w:rsidRDefault="005C3DFB" w:rsidP="003B69D5">
      <w:pPr>
        <w:pStyle w:val="Akapitzlist"/>
        <w:numPr>
          <w:ilvl w:val="0"/>
          <w:numId w:val="15"/>
        </w:numPr>
        <w:spacing w:line="276" w:lineRule="auto"/>
        <w:ind w:left="360" w:hanging="360"/>
        <w:jc w:val="both"/>
        <w:rPr>
          <w:rFonts w:ascii="Arial" w:hAnsi="Arial" w:cs="Arial"/>
          <w:bCs/>
          <w:color w:val="000000" w:themeColor="text1"/>
        </w:rPr>
      </w:pPr>
      <w:r w:rsidRPr="005402C1">
        <w:rPr>
          <w:rFonts w:ascii="Arial" w:hAnsi="Arial" w:cs="Arial"/>
          <w:bCs/>
          <w:color w:val="000000" w:themeColor="text1"/>
        </w:rPr>
        <w:t xml:space="preserve">Zasady określone w ustępach niniejszego paragrafu, obejmują także Podwykonawców                     w stosunku do dalszych Podwykonawców. </w:t>
      </w:r>
    </w:p>
    <w:p w14:paraId="5FFC0904" w14:textId="3AAD6170" w:rsidR="005C3DFB" w:rsidRPr="005402C1" w:rsidRDefault="005C3DFB" w:rsidP="003B69D5">
      <w:pPr>
        <w:pStyle w:val="Akapitzlist"/>
        <w:numPr>
          <w:ilvl w:val="0"/>
          <w:numId w:val="15"/>
        </w:numPr>
        <w:spacing w:line="276" w:lineRule="auto"/>
        <w:ind w:left="360" w:hanging="360"/>
        <w:jc w:val="both"/>
        <w:rPr>
          <w:rFonts w:ascii="Arial" w:hAnsi="Arial" w:cs="Arial"/>
          <w:color w:val="EE0000"/>
        </w:rPr>
      </w:pPr>
      <w:r w:rsidRPr="005402C1">
        <w:rPr>
          <w:rFonts w:ascii="Arial" w:hAnsi="Arial" w:cs="Arial"/>
          <w:color w:val="000000" w:themeColor="text1"/>
        </w:rPr>
        <w:t xml:space="preserve">Zmiana wysokości wynagrodzenia opisanego w niniejszym paragrafie następuje </w:t>
      </w:r>
      <w:r w:rsidR="003B69D5" w:rsidRPr="005402C1">
        <w:rPr>
          <w:rFonts w:ascii="Arial" w:hAnsi="Arial" w:cs="Arial"/>
          <w:color w:val="000000" w:themeColor="text1"/>
        </w:rPr>
        <w:br/>
      </w:r>
      <w:r w:rsidRPr="005402C1">
        <w:rPr>
          <w:rFonts w:ascii="Arial" w:hAnsi="Arial" w:cs="Arial"/>
          <w:color w:val="000000" w:themeColor="text1"/>
        </w:rPr>
        <w:t xml:space="preserve">w przypadku ziszczenia się powyższych warunków i </w:t>
      </w:r>
      <w:r w:rsidR="00C746E3" w:rsidRPr="007D61D7">
        <w:rPr>
          <w:rFonts w:ascii="Arial" w:hAnsi="Arial" w:cs="Arial"/>
          <w:color w:val="000000" w:themeColor="text1"/>
        </w:rPr>
        <w:t>w</w:t>
      </w:r>
      <w:r w:rsidRPr="005402C1">
        <w:rPr>
          <w:rFonts w:ascii="Arial" w:hAnsi="Arial" w:cs="Arial"/>
          <w:color w:val="000000" w:themeColor="text1"/>
        </w:rPr>
        <w:t xml:space="preserve">ymaga sporządzenia aneksu do umowy. </w:t>
      </w:r>
      <w:r w:rsidRPr="005402C1">
        <w:rPr>
          <w:rFonts w:ascii="Arial" w:hAnsi="Arial" w:cs="Arial"/>
          <w:b/>
          <w:color w:val="000000" w:themeColor="text1"/>
        </w:rPr>
        <w:t xml:space="preserve"> </w:t>
      </w:r>
    </w:p>
    <w:p w14:paraId="10A8FBDA" w14:textId="27632CDE" w:rsidR="009B4C2C" w:rsidRPr="005402C1" w:rsidRDefault="009B4C2C" w:rsidP="003B69D5">
      <w:pPr>
        <w:pStyle w:val="Akapitzlist"/>
        <w:numPr>
          <w:ilvl w:val="0"/>
          <w:numId w:val="15"/>
        </w:numPr>
        <w:spacing w:line="276" w:lineRule="auto"/>
        <w:ind w:left="360" w:hanging="360"/>
        <w:jc w:val="both"/>
        <w:rPr>
          <w:rFonts w:ascii="Arial" w:hAnsi="Arial" w:cs="Arial"/>
          <w:color w:val="000000" w:themeColor="text1"/>
        </w:rPr>
      </w:pPr>
      <w:r w:rsidRPr="005402C1">
        <w:rPr>
          <w:rFonts w:ascii="Arial" w:hAnsi="Arial" w:cs="Arial"/>
          <w:color w:val="000000" w:themeColor="text1"/>
        </w:rPr>
        <w:t xml:space="preserve">Wykonawca nie może dokonać przelewu należnych mu z niniejszej Umowy wierzytelności na rzecz osób trzecich, bez uzyskania uprzedniej zgody Zamawiającego wyrażonej </w:t>
      </w:r>
      <w:r w:rsidR="00A61089">
        <w:rPr>
          <w:rFonts w:ascii="Arial" w:hAnsi="Arial" w:cs="Arial"/>
          <w:color w:val="000000" w:themeColor="text1"/>
        </w:rPr>
        <w:br/>
      </w:r>
      <w:r w:rsidRPr="005402C1">
        <w:rPr>
          <w:rFonts w:ascii="Arial" w:hAnsi="Arial" w:cs="Arial"/>
          <w:color w:val="000000" w:themeColor="text1"/>
        </w:rPr>
        <w:t xml:space="preserve">w formie pisemnej pod rygorem nieważności. Zamawiający oświadcza, że nie odmówi </w:t>
      </w:r>
      <w:r w:rsidR="00A61089">
        <w:rPr>
          <w:rFonts w:ascii="Arial" w:hAnsi="Arial" w:cs="Arial"/>
          <w:color w:val="000000" w:themeColor="text1"/>
        </w:rPr>
        <w:br/>
      </w:r>
      <w:r w:rsidRPr="005402C1">
        <w:rPr>
          <w:rFonts w:ascii="Arial" w:hAnsi="Arial" w:cs="Arial"/>
          <w:color w:val="000000" w:themeColor="text1"/>
        </w:rPr>
        <w:t>w sposób nieuzasadniony wyrażenia zgody na przelew wierzytelności Wykonawcy wobec Zamawiającego na rzecz banku finansującego Wykonawcę.</w:t>
      </w:r>
    </w:p>
    <w:p w14:paraId="6C49DF67" w14:textId="77777777" w:rsidR="009B4C2C" w:rsidRPr="005402C1" w:rsidRDefault="009B4C2C" w:rsidP="003B69D5">
      <w:pPr>
        <w:spacing w:line="276" w:lineRule="auto"/>
        <w:jc w:val="both"/>
        <w:rPr>
          <w:rFonts w:ascii="Arial" w:hAnsi="Arial" w:cs="Arial"/>
          <w:color w:val="EE0000"/>
        </w:rPr>
      </w:pPr>
    </w:p>
    <w:p w14:paraId="53466AF1" w14:textId="3313A2B8" w:rsidR="00D53310" w:rsidRPr="00A61089" w:rsidRDefault="00747EB2" w:rsidP="00747EB2">
      <w:pPr>
        <w:spacing w:line="276" w:lineRule="auto"/>
        <w:ind w:right="16"/>
        <w:jc w:val="center"/>
        <w:rPr>
          <w:rFonts w:ascii="Arial" w:hAnsi="Arial" w:cs="Arial"/>
          <w:color w:val="000000" w:themeColor="text1"/>
        </w:rPr>
      </w:pPr>
      <w:r w:rsidRPr="005402C1">
        <w:rPr>
          <w:rFonts w:ascii="Arial" w:eastAsia="Arial" w:hAnsi="Arial" w:cs="Arial"/>
          <w:b/>
          <w:bCs/>
          <w:color w:val="000000" w:themeColor="text1"/>
        </w:rPr>
        <w:t>§ 11</w:t>
      </w:r>
    </w:p>
    <w:p w14:paraId="10FC8A87" w14:textId="743FA24D" w:rsidR="00D53310" w:rsidRPr="00A61089" w:rsidRDefault="0077205C" w:rsidP="0038678D">
      <w:pPr>
        <w:spacing w:line="276" w:lineRule="auto"/>
        <w:ind w:right="16"/>
        <w:jc w:val="center"/>
        <w:rPr>
          <w:rFonts w:ascii="Arial" w:hAnsi="Arial" w:cs="Arial"/>
          <w:color w:val="000000" w:themeColor="text1"/>
        </w:rPr>
      </w:pPr>
      <w:r w:rsidRPr="005402C1">
        <w:rPr>
          <w:rFonts w:ascii="Arial" w:eastAsia="Arial" w:hAnsi="Arial" w:cs="Arial"/>
          <w:b/>
          <w:bCs/>
          <w:color w:val="000000" w:themeColor="text1"/>
        </w:rPr>
        <w:t>Zasady i warunki płatności</w:t>
      </w:r>
      <w:bookmarkStart w:id="22" w:name="page26"/>
      <w:bookmarkEnd w:id="22"/>
    </w:p>
    <w:p w14:paraId="1B24C6FF" w14:textId="287FCBD2" w:rsidR="00D53310" w:rsidRPr="005402C1" w:rsidRDefault="0077205C" w:rsidP="009358C4">
      <w:pPr>
        <w:numPr>
          <w:ilvl w:val="0"/>
          <w:numId w:val="23"/>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Strony ustalają, że rozliczenie za wykon</w:t>
      </w:r>
      <w:r w:rsidR="00344FF3" w:rsidRPr="005402C1">
        <w:rPr>
          <w:rFonts w:ascii="Arial" w:eastAsia="Arial" w:hAnsi="Arial" w:cs="Arial"/>
          <w:color w:val="000000" w:themeColor="text1"/>
        </w:rPr>
        <w:t>a</w:t>
      </w:r>
      <w:r w:rsidRPr="005402C1">
        <w:rPr>
          <w:rFonts w:ascii="Arial" w:eastAsia="Arial" w:hAnsi="Arial" w:cs="Arial"/>
          <w:color w:val="000000" w:themeColor="text1"/>
        </w:rPr>
        <w:t>nie przedmiotu umowy nastąpi fakturami częściowymi</w:t>
      </w:r>
      <w:r w:rsidR="00344FF3" w:rsidRPr="005402C1">
        <w:rPr>
          <w:rFonts w:ascii="Arial" w:eastAsia="Arial" w:hAnsi="Arial" w:cs="Arial"/>
          <w:color w:val="000000" w:themeColor="text1"/>
        </w:rPr>
        <w:t xml:space="preserve"> oraz fakturą końcową. Faktury częściowe wystawiane będą</w:t>
      </w:r>
      <w:r w:rsidRPr="005402C1">
        <w:rPr>
          <w:rFonts w:ascii="Arial" w:eastAsia="Arial" w:hAnsi="Arial" w:cs="Arial"/>
          <w:color w:val="000000" w:themeColor="text1"/>
        </w:rPr>
        <w:t xml:space="preserve"> nie częściej niż na zakończenie okresu rozliczeniowego za zrealizowane roboty zgodnie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z Harmonogramem </w:t>
      </w:r>
      <w:r w:rsidR="00BE1B89" w:rsidRPr="005402C1">
        <w:rPr>
          <w:rFonts w:ascii="Arial" w:eastAsia="Arial" w:hAnsi="Arial" w:cs="Arial"/>
          <w:color w:val="000000" w:themeColor="text1"/>
        </w:rPr>
        <w:t>R</w:t>
      </w:r>
      <w:r w:rsidRPr="005402C1">
        <w:rPr>
          <w:rFonts w:ascii="Arial" w:eastAsia="Arial" w:hAnsi="Arial" w:cs="Arial"/>
          <w:color w:val="000000" w:themeColor="text1"/>
        </w:rPr>
        <w:t>zeczowo-</w:t>
      </w:r>
      <w:r w:rsidR="00BE1B89" w:rsidRPr="005402C1">
        <w:rPr>
          <w:rFonts w:ascii="Arial" w:eastAsia="Arial" w:hAnsi="Arial" w:cs="Arial"/>
          <w:color w:val="000000" w:themeColor="text1"/>
        </w:rPr>
        <w:t>F</w:t>
      </w:r>
      <w:r w:rsidRPr="005402C1">
        <w:rPr>
          <w:rFonts w:ascii="Arial" w:eastAsia="Arial" w:hAnsi="Arial" w:cs="Arial"/>
          <w:color w:val="000000" w:themeColor="text1"/>
        </w:rPr>
        <w:t>inansowym</w:t>
      </w:r>
      <w:r w:rsidR="00F0225A" w:rsidRPr="005402C1">
        <w:rPr>
          <w:rFonts w:ascii="Arial" w:eastAsia="Arial" w:hAnsi="Arial" w:cs="Arial"/>
          <w:color w:val="000000" w:themeColor="text1"/>
        </w:rPr>
        <w:t xml:space="preserve"> oraz kosztorysem szczegółowym</w:t>
      </w:r>
      <w:r w:rsidRPr="005402C1">
        <w:rPr>
          <w:rFonts w:ascii="Arial" w:eastAsia="Arial" w:hAnsi="Arial" w:cs="Arial"/>
          <w:color w:val="000000" w:themeColor="text1"/>
        </w:rPr>
        <w:t>, po stwierdzeniu wykonania danego zakresu robót.</w:t>
      </w:r>
    </w:p>
    <w:p w14:paraId="6CF2D5A3" w14:textId="28A3EFA1" w:rsidR="00D53310" w:rsidRPr="005402C1" w:rsidRDefault="0077205C" w:rsidP="009358C4">
      <w:pPr>
        <w:numPr>
          <w:ilvl w:val="0"/>
          <w:numId w:val="23"/>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Podstawę do wystawienia faktury </w:t>
      </w:r>
      <w:r w:rsidR="00344FF3" w:rsidRPr="005402C1">
        <w:rPr>
          <w:rFonts w:ascii="Arial" w:eastAsia="Arial" w:hAnsi="Arial" w:cs="Arial"/>
          <w:color w:val="000000" w:themeColor="text1"/>
        </w:rPr>
        <w:t xml:space="preserve">częściowej </w:t>
      </w:r>
      <w:r w:rsidRPr="005402C1">
        <w:rPr>
          <w:rFonts w:ascii="Arial" w:eastAsia="Arial" w:hAnsi="Arial" w:cs="Arial"/>
          <w:color w:val="000000" w:themeColor="text1"/>
        </w:rPr>
        <w:t>stanowi protokół</w:t>
      </w:r>
      <w:r w:rsidR="00344FF3" w:rsidRPr="00A61089">
        <w:rPr>
          <w:rStyle w:val="Odwoaniedokomentarza"/>
          <w:rFonts w:ascii="Arial" w:hAnsi="Arial" w:cs="Arial"/>
          <w:color w:val="000000" w:themeColor="text1"/>
          <w:sz w:val="22"/>
          <w:szCs w:val="22"/>
        </w:rPr>
        <w:t xml:space="preserve"> </w:t>
      </w:r>
      <w:r w:rsidR="00344FF3" w:rsidRPr="005402C1">
        <w:rPr>
          <w:rFonts w:ascii="Arial" w:eastAsia="Arial" w:hAnsi="Arial" w:cs="Arial"/>
          <w:color w:val="000000" w:themeColor="text1"/>
        </w:rPr>
        <w:t>odbioru częściowego</w:t>
      </w:r>
      <w:r w:rsidRPr="005402C1">
        <w:rPr>
          <w:rFonts w:ascii="Arial" w:eastAsia="Arial" w:hAnsi="Arial" w:cs="Arial"/>
          <w:color w:val="000000" w:themeColor="text1"/>
        </w:rPr>
        <w:t xml:space="preserve"> sporządzony przez Wykonawcę oraz potwierdzony przez Inwestora Zastępczego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i zaakceptowany przez Zamawiającego – pod względem rzeczowym i finansowym </w:t>
      </w:r>
      <w:r w:rsidR="003B69D5" w:rsidRPr="005402C1">
        <w:rPr>
          <w:rFonts w:ascii="Arial" w:eastAsia="Arial" w:hAnsi="Arial" w:cs="Arial"/>
          <w:color w:val="000000" w:themeColor="text1"/>
        </w:rPr>
        <w:br/>
      </w:r>
      <w:r w:rsidRPr="005402C1">
        <w:rPr>
          <w:rFonts w:ascii="Arial" w:eastAsia="Arial" w:hAnsi="Arial" w:cs="Arial"/>
          <w:color w:val="000000" w:themeColor="text1"/>
        </w:rPr>
        <w:t xml:space="preserve">w zakresie zgodności z Harmonogramem </w:t>
      </w:r>
      <w:r w:rsidR="00BE1B89" w:rsidRPr="005402C1">
        <w:rPr>
          <w:rFonts w:ascii="Arial" w:eastAsia="Arial" w:hAnsi="Arial" w:cs="Arial"/>
          <w:color w:val="000000" w:themeColor="text1"/>
        </w:rPr>
        <w:t>R</w:t>
      </w:r>
      <w:r w:rsidRPr="005402C1">
        <w:rPr>
          <w:rFonts w:ascii="Arial" w:eastAsia="Arial" w:hAnsi="Arial" w:cs="Arial"/>
          <w:color w:val="000000" w:themeColor="text1"/>
        </w:rPr>
        <w:t>zeczowo-</w:t>
      </w:r>
      <w:r w:rsidR="00B433E7" w:rsidRPr="005402C1">
        <w:rPr>
          <w:rFonts w:ascii="Arial" w:eastAsia="Arial" w:hAnsi="Arial" w:cs="Arial"/>
          <w:color w:val="000000" w:themeColor="text1"/>
        </w:rPr>
        <w:t>F</w:t>
      </w:r>
      <w:r w:rsidRPr="005402C1">
        <w:rPr>
          <w:rFonts w:ascii="Arial" w:eastAsia="Arial" w:hAnsi="Arial" w:cs="Arial"/>
          <w:color w:val="000000" w:themeColor="text1"/>
        </w:rPr>
        <w:t>inansowym.</w:t>
      </w:r>
    </w:p>
    <w:p w14:paraId="419CFE54" w14:textId="712BFF9B" w:rsidR="00D53310" w:rsidRPr="005402C1" w:rsidRDefault="0077205C" w:rsidP="009358C4">
      <w:pPr>
        <w:numPr>
          <w:ilvl w:val="0"/>
          <w:numId w:val="23"/>
        </w:numPr>
        <w:tabs>
          <w:tab w:val="left" w:pos="424"/>
        </w:tabs>
        <w:spacing w:line="276" w:lineRule="auto"/>
        <w:ind w:left="424" w:right="20" w:hanging="424"/>
        <w:jc w:val="both"/>
        <w:rPr>
          <w:rFonts w:ascii="Arial" w:eastAsia="Arial" w:hAnsi="Arial" w:cs="Arial"/>
          <w:color w:val="000000" w:themeColor="text1"/>
        </w:rPr>
      </w:pPr>
      <w:r w:rsidRPr="005402C1">
        <w:rPr>
          <w:rFonts w:ascii="Arial" w:eastAsia="Arial" w:hAnsi="Arial" w:cs="Arial"/>
          <w:color w:val="000000" w:themeColor="text1"/>
        </w:rPr>
        <w:t xml:space="preserve">Łączna wartość wynagrodzenia Wykonawcy rozliczonego fakturami częściowymi nie może przekroczyć </w:t>
      </w:r>
      <w:r w:rsidR="00EE016E" w:rsidRPr="005402C1">
        <w:rPr>
          <w:rFonts w:ascii="Arial" w:eastAsia="Arial" w:hAnsi="Arial" w:cs="Arial"/>
          <w:color w:val="000000" w:themeColor="text1"/>
        </w:rPr>
        <w:t>95 %</w:t>
      </w:r>
      <w:r w:rsidRPr="005402C1">
        <w:rPr>
          <w:rFonts w:ascii="Arial" w:eastAsia="Arial" w:hAnsi="Arial" w:cs="Arial"/>
          <w:color w:val="000000" w:themeColor="text1"/>
        </w:rPr>
        <w:t xml:space="preserve"> wynagrodzenia umownego brutto, określonego w § 10 ust. </w:t>
      </w:r>
      <w:r w:rsidR="00CE777D" w:rsidRPr="005402C1">
        <w:rPr>
          <w:rFonts w:ascii="Arial" w:eastAsia="Arial" w:hAnsi="Arial" w:cs="Arial"/>
          <w:color w:val="000000" w:themeColor="text1"/>
        </w:rPr>
        <w:t>1.</w:t>
      </w:r>
    </w:p>
    <w:p w14:paraId="25351017" w14:textId="3E00639F" w:rsidR="00D53310" w:rsidRPr="005402C1" w:rsidRDefault="0077205C" w:rsidP="009358C4">
      <w:pPr>
        <w:numPr>
          <w:ilvl w:val="0"/>
          <w:numId w:val="23"/>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Wynagrodzenie Wykonawcy zostanie rozliczone po podpisaniu </w:t>
      </w:r>
      <w:r w:rsidR="004F0F32" w:rsidRPr="005402C1">
        <w:rPr>
          <w:rFonts w:ascii="Arial" w:eastAsia="Arial" w:hAnsi="Arial" w:cs="Arial"/>
          <w:color w:val="000000" w:themeColor="text1"/>
        </w:rPr>
        <w:t>p</w:t>
      </w:r>
      <w:r w:rsidRPr="005402C1">
        <w:rPr>
          <w:rFonts w:ascii="Arial" w:eastAsia="Arial" w:hAnsi="Arial" w:cs="Arial"/>
          <w:color w:val="000000" w:themeColor="text1"/>
        </w:rPr>
        <w:t xml:space="preserve">rotokołu odbioru końcowego </w:t>
      </w:r>
      <w:r w:rsidR="00344FF3" w:rsidRPr="005402C1">
        <w:rPr>
          <w:rFonts w:ascii="Arial" w:eastAsia="Arial" w:hAnsi="Arial" w:cs="Arial"/>
          <w:color w:val="000000" w:themeColor="text1"/>
        </w:rPr>
        <w:t>na podstawie faktury końcowej</w:t>
      </w:r>
      <w:r w:rsidRPr="005402C1">
        <w:rPr>
          <w:rFonts w:ascii="Arial" w:eastAsia="Arial" w:hAnsi="Arial" w:cs="Arial"/>
          <w:color w:val="000000" w:themeColor="text1"/>
        </w:rPr>
        <w:t xml:space="preserve">. </w:t>
      </w:r>
    </w:p>
    <w:p w14:paraId="2B26C55A" w14:textId="403F1462" w:rsidR="00D53310" w:rsidRPr="005402C1" w:rsidRDefault="0077205C" w:rsidP="009358C4">
      <w:pPr>
        <w:numPr>
          <w:ilvl w:val="0"/>
          <w:numId w:val="23"/>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Wynagrodzenie będzie płatne na podstawie faktur </w:t>
      </w:r>
      <w:r w:rsidR="00344FF3" w:rsidRPr="005402C1">
        <w:rPr>
          <w:rFonts w:ascii="Arial" w:eastAsia="Arial" w:hAnsi="Arial" w:cs="Arial"/>
          <w:color w:val="000000" w:themeColor="text1"/>
        </w:rPr>
        <w:t xml:space="preserve">(częściowych i końcowej) </w:t>
      </w:r>
      <w:r w:rsidRPr="005402C1">
        <w:rPr>
          <w:rFonts w:ascii="Arial" w:eastAsia="Arial" w:hAnsi="Arial" w:cs="Arial"/>
          <w:color w:val="000000" w:themeColor="text1"/>
        </w:rPr>
        <w:t xml:space="preserve">wystawianych przez Wykonawcę, przelewem bankowym z rachunku Zamawiającego na rachunek Wykonawcy wskazany na fakturze, w terminie do 30 dni od dnia doręczenia </w:t>
      </w:r>
      <w:r w:rsidR="00A119C0" w:rsidRPr="005402C1">
        <w:rPr>
          <w:rFonts w:ascii="Arial" w:eastAsia="Arial" w:hAnsi="Arial" w:cs="Arial"/>
          <w:color w:val="000000" w:themeColor="text1"/>
        </w:rPr>
        <w:lastRenderedPageBreak/>
        <w:t>Zamawiającemu</w:t>
      </w:r>
      <w:r w:rsidRPr="005402C1">
        <w:rPr>
          <w:rFonts w:ascii="Arial" w:eastAsia="Arial" w:hAnsi="Arial" w:cs="Arial"/>
          <w:color w:val="000000" w:themeColor="text1"/>
        </w:rPr>
        <w:t xml:space="preserve"> prawidłowo wystawionej faktury</w:t>
      </w:r>
      <w:r w:rsidR="00BA70D1" w:rsidRPr="005402C1">
        <w:rPr>
          <w:rFonts w:ascii="Arial" w:eastAsia="Arial" w:hAnsi="Arial" w:cs="Arial"/>
          <w:color w:val="000000" w:themeColor="text1"/>
        </w:rPr>
        <w:t xml:space="preserve">, z zastrzeżeniem ust. 9 i 10 poniżej. </w:t>
      </w:r>
      <w:r w:rsidRPr="005402C1">
        <w:rPr>
          <w:rFonts w:ascii="Arial" w:eastAsia="Arial" w:hAnsi="Arial" w:cs="Arial"/>
          <w:color w:val="000000" w:themeColor="text1"/>
        </w:rPr>
        <w:t xml:space="preserve"> Za dzień zapłaty przyjmuje się dzień obciążenia rachunku bankowego Zamawiająceg</w:t>
      </w:r>
      <w:r w:rsidR="00344FF3" w:rsidRPr="005402C1">
        <w:rPr>
          <w:rFonts w:ascii="Arial" w:eastAsia="Arial" w:hAnsi="Arial" w:cs="Arial"/>
          <w:color w:val="000000" w:themeColor="text1"/>
        </w:rPr>
        <w:t xml:space="preserve">o. </w:t>
      </w:r>
    </w:p>
    <w:p w14:paraId="4E19487A" w14:textId="4908689C" w:rsidR="00C04DAA" w:rsidRPr="005402C1" w:rsidRDefault="0077205C" w:rsidP="009358C4">
      <w:pPr>
        <w:numPr>
          <w:ilvl w:val="0"/>
          <w:numId w:val="23"/>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Na fakturze należy umieścić symbol i numer niniejszej umowy.</w:t>
      </w:r>
      <w:r w:rsidR="00C04DAA" w:rsidRPr="005402C1">
        <w:rPr>
          <w:rFonts w:ascii="Arial" w:eastAsia="Arial" w:hAnsi="Arial" w:cs="Arial"/>
          <w:color w:val="000000" w:themeColor="text1"/>
        </w:rPr>
        <w:t xml:space="preserve"> Faktury</w:t>
      </w:r>
      <w:r w:rsidR="00C04DAA" w:rsidRPr="00A61089">
        <w:rPr>
          <w:rFonts w:ascii="Arial" w:hAnsi="Arial" w:cs="Arial"/>
          <w:color w:val="000000" w:themeColor="text1"/>
        </w:rPr>
        <w:t xml:space="preserve"> </w:t>
      </w:r>
      <w:r w:rsidR="00C04DAA" w:rsidRPr="005402C1">
        <w:rPr>
          <w:rFonts w:ascii="Arial" w:eastAsia="Arial" w:hAnsi="Arial" w:cs="Arial"/>
          <w:color w:val="000000" w:themeColor="text1"/>
        </w:rPr>
        <w:t xml:space="preserve">będą wystawiane na adres Podkarpackiego Urzędu Wojewódzkiego w Rzeszowie, ul. Grunwaldzka 15, 35-959 Rzeszów, NIP: 813-17-21-402. </w:t>
      </w:r>
    </w:p>
    <w:p w14:paraId="3AFE46F0" w14:textId="48BF23CF" w:rsidR="00C04DAA" w:rsidRPr="005402C1" w:rsidRDefault="00C04DAA" w:rsidP="009358C4">
      <w:pPr>
        <w:numPr>
          <w:ilvl w:val="0"/>
          <w:numId w:val="23"/>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Wykonawca oświadcza, </w:t>
      </w:r>
      <w:r w:rsidR="00954EFE" w:rsidRPr="005402C1">
        <w:rPr>
          <w:rFonts w:ascii="Arial" w:eastAsia="Arial" w:hAnsi="Arial" w:cs="Arial"/>
          <w:color w:val="000000" w:themeColor="text1"/>
        </w:rPr>
        <w:t xml:space="preserve">że wskazany w zdaniu poprzedzającym rachunek bankowy jest rachunkiem rozliczeniowym w rozumieniu przepisów prawa bankowego, widniejącym </w:t>
      </w:r>
      <w:r w:rsidR="003B69D5" w:rsidRPr="005402C1">
        <w:rPr>
          <w:rFonts w:ascii="Arial" w:eastAsia="Arial" w:hAnsi="Arial" w:cs="Arial"/>
          <w:color w:val="000000" w:themeColor="text1"/>
        </w:rPr>
        <w:br/>
      </w:r>
      <w:r w:rsidR="00954EFE" w:rsidRPr="005402C1">
        <w:rPr>
          <w:rFonts w:ascii="Arial" w:eastAsia="Arial" w:hAnsi="Arial" w:cs="Arial"/>
          <w:color w:val="000000" w:themeColor="text1"/>
        </w:rPr>
        <w:t>w Wykazie, o którym mowa w art. 96b ust. 1 ustawy z dnia 11 marca 2004 r. o podatku od towarów i usług (tzw. „Biała Lista Podatników VAT”). Za datę zapłaty przyjmuje się datę obciążenia rachunku Zamawiającego.</w:t>
      </w:r>
    </w:p>
    <w:p w14:paraId="4601788D" w14:textId="342CABE9" w:rsidR="00FA3467" w:rsidRPr="005402C1" w:rsidRDefault="00FA3467" w:rsidP="009358C4">
      <w:pPr>
        <w:numPr>
          <w:ilvl w:val="0"/>
          <w:numId w:val="23"/>
        </w:numPr>
        <w:tabs>
          <w:tab w:val="left" w:pos="424"/>
        </w:tabs>
        <w:spacing w:line="276" w:lineRule="auto"/>
        <w:ind w:left="424" w:hanging="424"/>
        <w:jc w:val="both"/>
        <w:rPr>
          <w:rFonts w:ascii="Arial" w:eastAsia="Arial" w:hAnsi="Arial" w:cs="Arial"/>
          <w:color w:val="000000" w:themeColor="text1"/>
        </w:rPr>
      </w:pPr>
      <w:r w:rsidRPr="007D61D7">
        <w:rPr>
          <w:rFonts w:ascii="Arial" w:hAnsi="Arial" w:cs="Arial"/>
          <w:color w:val="000000" w:themeColor="text1"/>
        </w:rPr>
        <w:t xml:space="preserve">W przypadku powierzenia przez Wykonawcę realizacji robót budowlanych/dostaw/usług </w:t>
      </w:r>
      <w:r w:rsidR="00BA70D1" w:rsidRPr="009F442E">
        <w:rPr>
          <w:rFonts w:ascii="Arial" w:hAnsi="Arial" w:cs="Arial"/>
          <w:color w:val="000000" w:themeColor="text1"/>
        </w:rPr>
        <w:t>P</w:t>
      </w:r>
      <w:r w:rsidRPr="003D1557">
        <w:rPr>
          <w:rFonts w:ascii="Arial" w:hAnsi="Arial" w:cs="Arial"/>
          <w:color w:val="000000" w:themeColor="text1"/>
        </w:rPr>
        <w:t xml:space="preserve">odwykonawcy, Wykonawca jest zobowiązany do dokonania zapłaty wynagrodzenia należnego </w:t>
      </w:r>
      <w:r w:rsidR="00BA70D1" w:rsidRPr="008929AC">
        <w:rPr>
          <w:rFonts w:ascii="Arial" w:hAnsi="Arial" w:cs="Arial"/>
          <w:color w:val="000000" w:themeColor="text1"/>
        </w:rPr>
        <w:t>P</w:t>
      </w:r>
      <w:r w:rsidRPr="008929AC">
        <w:rPr>
          <w:rFonts w:ascii="Arial" w:hAnsi="Arial" w:cs="Arial"/>
          <w:color w:val="000000" w:themeColor="text1"/>
        </w:rPr>
        <w:t xml:space="preserve">odwykonawcy z zachowaniem terminów zapłaty określonych w umowie </w:t>
      </w:r>
      <w:r w:rsidR="003B69D5" w:rsidRPr="008929AC">
        <w:rPr>
          <w:rFonts w:ascii="Arial" w:hAnsi="Arial" w:cs="Arial"/>
          <w:color w:val="000000" w:themeColor="text1"/>
        </w:rPr>
        <w:br/>
      </w:r>
      <w:r w:rsidRPr="00A61089">
        <w:rPr>
          <w:rFonts w:ascii="Arial" w:hAnsi="Arial" w:cs="Arial"/>
          <w:color w:val="000000" w:themeColor="text1"/>
        </w:rPr>
        <w:t xml:space="preserve">z </w:t>
      </w:r>
      <w:r w:rsidR="00BA70D1" w:rsidRPr="00A61089">
        <w:rPr>
          <w:rFonts w:ascii="Arial" w:hAnsi="Arial" w:cs="Arial"/>
          <w:color w:val="000000" w:themeColor="text1"/>
        </w:rPr>
        <w:t>P</w:t>
      </w:r>
      <w:r w:rsidRPr="00A61089">
        <w:rPr>
          <w:rFonts w:ascii="Arial" w:hAnsi="Arial" w:cs="Arial"/>
          <w:color w:val="000000" w:themeColor="text1"/>
        </w:rPr>
        <w:t>odwykonawcą.</w:t>
      </w:r>
    </w:p>
    <w:p w14:paraId="417A9A2E" w14:textId="519A0377" w:rsidR="00FA3467" w:rsidRPr="005402C1" w:rsidRDefault="00FA3467" w:rsidP="009358C4">
      <w:pPr>
        <w:numPr>
          <w:ilvl w:val="0"/>
          <w:numId w:val="23"/>
        </w:numPr>
        <w:tabs>
          <w:tab w:val="left" w:pos="424"/>
        </w:tabs>
        <w:spacing w:line="276" w:lineRule="auto"/>
        <w:ind w:left="424" w:hanging="424"/>
        <w:jc w:val="both"/>
        <w:rPr>
          <w:rFonts w:ascii="Arial" w:eastAsia="Arial" w:hAnsi="Arial" w:cs="Arial"/>
          <w:color w:val="000000" w:themeColor="text1"/>
        </w:rPr>
      </w:pPr>
      <w:r w:rsidRPr="007D61D7">
        <w:rPr>
          <w:rFonts w:ascii="Arial" w:hAnsi="Arial" w:cs="Arial"/>
          <w:color w:val="000000" w:themeColor="text1"/>
        </w:rPr>
        <w:t xml:space="preserve">Warunkiem zapłaty przez Zamawiającego każdej z części wynagrodzenia należnego Wykonawcy za odebrane przez Zamawiającego roboty budowlane jest przedstawienie dowodów zapłaty wymagalnego wynagrodzenia należnego </w:t>
      </w:r>
      <w:r w:rsidR="00BA70D1" w:rsidRPr="009F442E">
        <w:rPr>
          <w:rFonts w:ascii="Arial" w:hAnsi="Arial" w:cs="Arial"/>
          <w:color w:val="000000" w:themeColor="text1"/>
        </w:rPr>
        <w:t>P</w:t>
      </w:r>
      <w:r w:rsidRPr="003D1557">
        <w:rPr>
          <w:rFonts w:ascii="Arial" w:hAnsi="Arial" w:cs="Arial"/>
          <w:color w:val="000000" w:themeColor="text1"/>
        </w:rPr>
        <w:t xml:space="preserve">odwykonawcom/ </w:t>
      </w:r>
      <w:r w:rsidR="00BA70D1" w:rsidRPr="003D1557">
        <w:rPr>
          <w:rFonts w:ascii="Arial" w:hAnsi="Arial" w:cs="Arial"/>
          <w:color w:val="000000" w:themeColor="text1"/>
        </w:rPr>
        <w:t>D</w:t>
      </w:r>
      <w:r w:rsidRPr="003D1557">
        <w:rPr>
          <w:rFonts w:ascii="Arial" w:hAnsi="Arial" w:cs="Arial"/>
          <w:color w:val="000000" w:themeColor="text1"/>
        </w:rPr>
        <w:t xml:space="preserve">alszym </w:t>
      </w:r>
      <w:r w:rsidR="00BA70D1" w:rsidRPr="008929AC">
        <w:rPr>
          <w:rFonts w:ascii="Arial" w:hAnsi="Arial" w:cs="Arial"/>
          <w:color w:val="000000" w:themeColor="text1"/>
        </w:rPr>
        <w:t>P</w:t>
      </w:r>
      <w:r w:rsidRPr="008929AC">
        <w:rPr>
          <w:rFonts w:ascii="Arial" w:hAnsi="Arial" w:cs="Arial"/>
          <w:color w:val="000000" w:themeColor="text1"/>
        </w:rPr>
        <w:t>odwykonawcom biorącym udział w realizacji odebranych przez Zamawiającego robót budowlanych – o których mowa w ust. 11 w zw. z ust. 12 i 13 poniżej.</w:t>
      </w:r>
    </w:p>
    <w:p w14:paraId="1779B234" w14:textId="082E9704" w:rsidR="00FA3467" w:rsidRPr="005402C1" w:rsidRDefault="00FA3467" w:rsidP="009358C4">
      <w:pPr>
        <w:numPr>
          <w:ilvl w:val="0"/>
          <w:numId w:val="23"/>
        </w:numPr>
        <w:tabs>
          <w:tab w:val="left" w:pos="424"/>
        </w:tabs>
        <w:spacing w:line="276" w:lineRule="auto"/>
        <w:ind w:left="424" w:hanging="424"/>
        <w:jc w:val="both"/>
        <w:rPr>
          <w:rFonts w:ascii="Arial" w:eastAsia="Arial" w:hAnsi="Arial" w:cs="Arial"/>
          <w:color w:val="000000" w:themeColor="text1"/>
        </w:rPr>
      </w:pPr>
      <w:r w:rsidRPr="007D61D7">
        <w:rPr>
          <w:rFonts w:ascii="Arial" w:hAnsi="Arial" w:cs="Arial"/>
          <w:color w:val="000000" w:themeColor="text1"/>
        </w:rPr>
        <w:t>W przypadku nieprzedstawienia dowodów zapłaty, o których mowa w ust. 9 powyżej, Zamawiający wstrzymuje wypłatę wynagrodzenia należnego Wy</w:t>
      </w:r>
      <w:r w:rsidRPr="009F442E">
        <w:rPr>
          <w:rFonts w:ascii="Arial" w:hAnsi="Arial" w:cs="Arial"/>
          <w:color w:val="000000" w:themeColor="text1"/>
        </w:rPr>
        <w:t>konawcy za odebrane roboty budowlane – w części równej sumie kwot wynikających z nieprzedstawionych dowodów zapłaty.</w:t>
      </w:r>
    </w:p>
    <w:p w14:paraId="32B6200D" w14:textId="6282B13B" w:rsidR="00FA3467" w:rsidRPr="005402C1" w:rsidRDefault="00FA3467" w:rsidP="009358C4">
      <w:pPr>
        <w:numPr>
          <w:ilvl w:val="0"/>
          <w:numId w:val="23"/>
        </w:numPr>
        <w:tabs>
          <w:tab w:val="left" w:pos="424"/>
        </w:tabs>
        <w:spacing w:line="276" w:lineRule="auto"/>
        <w:ind w:left="424" w:hanging="424"/>
        <w:jc w:val="both"/>
        <w:rPr>
          <w:rFonts w:ascii="Arial" w:eastAsia="Arial" w:hAnsi="Arial" w:cs="Arial"/>
          <w:color w:val="000000" w:themeColor="text1"/>
        </w:rPr>
      </w:pPr>
      <w:r w:rsidRPr="007D61D7">
        <w:rPr>
          <w:rFonts w:ascii="Arial" w:hAnsi="Arial" w:cs="Arial"/>
          <w:color w:val="000000" w:themeColor="text1"/>
        </w:rPr>
        <w:t xml:space="preserve">Wymaganymi dla dokonania zapłaty wynagrodzenia należnego Wykonawcy - dowodami zapłaty wymagalnego wynagrodzenia należnego </w:t>
      </w:r>
      <w:r w:rsidR="00BA70D1" w:rsidRPr="009F442E">
        <w:rPr>
          <w:rFonts w:ascii="Arial" w:hAnsi="Arial" w:cs="Arial"/>
          <w:color w:val="000000" w:themeColor="text1"/>
        </w:rPr>
        <w:t>P</w:t>
      </w:r>
      <w:r w:rsidRPr="003D1557">
        <w:rPr>
          <w:rFonts w:ascii="Arial" w:hAnsi="Arial" w:cs="Arial"/>
          <w:color w:val="000000" w:themeColor="text1"/>
        </w:rPr>
        <w:t xml:space="preserve">odwykonawcom/ </w:t>
      </w:r>
      <w:r w:rsidR="00BA70D1" w:rsidRPr="003D1557">
        <w:rPr>
          <w:rFonts w:ascii="Arial" w:hAnsi="Arial" w:cs="Arial"/>
          <w:color w:val="000000" w:themeColor="text1"/>
        </w:rPr>
        <w:t>D</w:t>
      </w:r>
      <w:r w:rsidRPr="003D1557">
        <w:rPr>
          <w:rFonts w:ascii="Arial" w:hAnsi="Arial" w:cs="Arial"/>
          <w:color w:val="000000" w:themeColor="text1"/>
        </w:rPr>
        <w:t>alszym podwykonawcom są:</w:t>
      </w:r>
    </w:p>
    <w:p w14:paraId="0FF85E2E" w14:textId="00D44A84" w:rsidR="00FA3467" w:rsidRPr="005402C1" w:rsidRDefault="00FA3467" w:rsidP="009358C4">
      <w:pPr>
        <w:pStyle w:val="Lista"/>
        <w:numPr>
          <w:ilvl w:val="0"/>
          <w:numId w:val="47"/>
        </w:numPr>
        <w:tabs>
          <w:tab w:val="left" w:pos="284"/>
        </w:tabs>
        <w:suppressAutoHyphens w:val="0"/>
        <w:spacing w:after="120" w:line="276" w:lineRule="auto"/>
        <w:rPr>
          <w:rFonts w:ascii="Arial" w:hAnsi="Arial"/>
          <w:color w:val="000000" w:themeColor="text1"/>
          <w:sz w:val="22"/>
          <w:szCs w:val="22"/>
        </w:rPr>
      </w:pPr>
      <w:r w:rsidRPr="005402C1">
        <w:rPr>
          <w:rFonts w:ascii="Arial" w:hAnsi="Arial"/>
          <w:color w:val="000000" w:themeColor="text1"/>
          <w:sz w:val="22"/>
          <w:szCs w:val="22"/>
        </w:rPr>
        <w:t xml:space="preserve">oświadczenie Wykonawcy odpowiednio w przedmiocie braku udziału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odwykonawców w realizacji odebranych przez Zamawiającego robót budowlanych albo w przedmiocie spełnienia na rzecz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odwykonawców/</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alszych podwykonawców świadczeń z tytułu wymagalnego wynagrodzenia należnego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odwykonawcom/ </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alszym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odwykonawcom biorącym udział w realizacji odebranych przez Zamawiającego robót budowlanych/dostaw/usług - według wzoru stanowiącego załącznik do Umowy; oraz </w:t>
      </w:r>
      <w:r w:rsidRPr="005402C1">
        <w:rPr>
          <w:rFonts w:ascii="Arial" w:hAnsi="Arial"/>
          <w:b/>
          <w:bCs/>
          <w:color w:val="000000" w:themeColor="text1"/>
          <w:sz w:val="22"/>
          <w:szCs w:val="22"/>
        </w:rPr>
        <w:t xml:space="preserve"> </w:t>
      </w:r>
      <w:r w:rsidRPr="005402C1">
        <w:rPr>
          <w:rFonts w:ascii="Arial" w:hAnsi="Arial"/>
          <w:color w:val="000000" w:themeColor="text1"/>
          <w:sz w:val="22"/>
          <w:szCs w:val="22"/>
        </w:rPr>
        <w:t xml:space="preserve">zestawienie faktur VAT wystawionych przez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odwykonawców/</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alszych podwykonawców obejmujące wynagrodzenie należne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odwykonawcom/ </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alszym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odwykonawcom biorącym udział w realizacji odebranych przez Zamawiającego robót budowlanych; oraz oświadczenia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odwykonawców/</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alszych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odwykonawców potwierdzające spełnienie przez Wykonawcę/</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odwykonawcę/</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alszego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odwykonawcę świadczeń z tytułu wymagalnego wynagrodzenia należnego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odwykonawcom/</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alszym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odwykonawcom biorącym udział w realizacji odebranych przez Zamawiającego robót budowlanych - według wzorów stanowiących załącznik do Umowy, albo</w:t>
      </w:r>
    </w:p>
    <w:p w14:paraId="4641BAD1" w14:textId="4043D00C" w:rsidR="00FA3467" w:rsidRPr="005402C1" w:rsidRDefault="00FA3467" w:rsidP="009358C4">
      <w:pPr>
        <w:pStyle w:val="Lista"/>
        <w:numPr>
          <w:ilvl w:val="0"/>
          <w:numId w:val="47"/>
        </w:numPr>
        <w:tabs>
          <w:tab w:val="left" w:pos="284"/>
        </w:tabs>
        <w:suppressAutoHyphens w:val="0"/>
        <w:spacing w:after="120" w:line="276" w:lineRule="auto"/>
        <w:rPr>
          <w:rFonts w:ascii="Arial" w:hAnsi="Arial"/>
          <w:color w:val="000000" w:themeColor="text1"/>
          <w:sz w:val="22"/>
          <w:szCs w:val="22"/>
        </w:rPr>
      </w:pPr>
      <w:r w:rsidRPr="005402C1">
        <w:rPr>
          <w:rFonts w:ascii="Arial" w:hAnsi="Arial"/>
          <w:color w:val="000000" w:themeColor="text1"/>
          <w:sz w:val="22"/>
          <w:szCs w:val="22"/>
        </w:rPr>
        <w:t xml:space="preserve">oświadczenie Wykonawcy odpowiednio w przedmiocie braku udziału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odwykonawców w realizacji odebranych przez Zamawiającego robót budowlanych albo w przedmiocie spełnienia na rzecz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odwykonawców/</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alszych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odwykonawców świadczeń z tytułu wymagalnego wynagrodzenia należnego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odwykonawcom/ </w:t>
      </w:r>
      <w:r w:rsidR="00BA70D1" w:rsidRPr="005402C1">
        <w:rPr>
          <w:rFonts w:ascii="Arial" w:hAnsi="Arial"/>
          <w:color w:val="000000" w:themeColor="text1"/>
          <w:sz w:val="22"/>
          <w:szCs w:val="22"/>
        </w:rPr>
        <w:t>D</w:t>
      </w:r>
      <w:r w:rsidRPr="005402C1">
        <w:rPr>
          <w:rFonts w:ascii="Arial" w:hAnsi="Arial"/>
          <w:color w:val="000000" w:themeColor="text1"/>
          <w:sz w:val="22"/>
          <w:szCs w:val="22"/>
        </w:rPr>
        <w:t>alszym podwykonawcom biorącym udział w realizacji odebranych przez Zamawiającego robót budowlanych - według wzoru stanowiącego załącznik do Umowy; oraz</w:t>
      </w:r>
      <w:r w:rsidRPr="005402C1">
        <w:rPr>
          <w:rFonts w:ascii="Arial" w:hAnsi="Arial"/>
          <w:b/>
          <w:bCs/>
          <w:color w:val="000000" w:themeColor="text1"/>
          <w:sz w:val="22"/>
          <w:szCs w:val="22"/>
        </w:rPr>
        <w:t xml:space="preserve"> </w:t>
      </w:r>
      <w:r w:rsidRPr="005402C1">
        <w:rPr>
          <w:rFonts w:ascii="Arial" w:hAnsi="Arial"/>
          <w:color w:val="000000" w:themeColor="text1"/>
          <w:sz w:val="22"/>
          <w:szCs w:val="22"/>
        </w:rPr>
        <w:t xml:space="preserve">zestawienie wystawionych przez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odwykonawców/</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alszych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odwykonawców obejmujące </w:t>
      </w:r>
      <w:r w:rsidRPr="005402C1">
        <w:rPr>
          <w:rFonts w:ascii="Arial" w:hAnsi="Arial"/>
          <w:color w:val="000000" w:themeColor="text1"/>
          <w:sz w:val="22"/>
          <w:szCs w:val="22"/>
        </w:rPr>
        <w:lastRenderedPageBreak/>
        <w:t xml:space="preserve">wynagrodzenie należne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odwykonawcom/ </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alszym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odwykonawcom biorącym udział w realizacji odebranych przez Zamawiającego robót budowlanych; oraz potwierdzenia dokonania płatności (potwierdzenia przelewu z rachunku płatniczego) z tytułu  wymagalnego wynagrodzenia należnego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odwykonawcom/ </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alszym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odwykonawcom biorącym udział w realizacji odebranych przez Zamawiającego robót budowlanych/dostaw/usług;</w:t>
      </w:r>
    </w:p>
    <w:p w14:paraId="62A8AEED" w14:textId="770A7208" w:rsidR="00FA3467" w:rsidRPr="005402C1" w:rsidRDefault="00FA3467" w:rsidP="009358C4">
      <w:pPr>
        <w:pStyle w:val="Lista"/>
        <w:numPr>
          <w:ilvl w:val="0"/>
          <w:numId w:val="47"/>
        </w:numPr>
        <w:tabs>
          <w:tab w:val="left" w:pos="284"/>
        </w:tabs>
        <w:suppressAutoHyphens w:val="0"/>
        <w:spacing w:after="120" w:line="276" w:lineRule="auto"/>
        <w:rPr>
          <w:rFonts w:ascii="Arial" w:hAnsi="Arial"/>
          <w:color w:val="000000" w:themeColor="text1"/>
          <w:sz w:val="22"/>
          <w:szCs w:val="22"/>
        </w:rPr>
      </w:pPr>
      <w:r w:rsidRPr="005402C1">
        <w:rPr>
          <w:rFonts w:ascii="Arial" w:hAnsi="Arial"/>
          <w:color w:val="000000" w:themeColor="text1"/>
          <w:sz w:val="22"/>
          <w:szCs w:val="22"/>
        </w:rPr>
        <w:t xml:space="preserve">dodatkowo dla dokonania płatności końcowej wynagrodzenia Wykonawcy – oświadczenia końcowe </w:t>
      </w:r>
      <w:r w:rsidR="00BA70D1" w:rsidRPr="005402C1">
        <w:rPr>
          <w:rFonts w:ascii="Arial" w:hAnsi="Arial"/>
          <w:color w:val="000000" w:themeColor="text1"/>
          <w:sz w:val="22"/>
          <w:szCs w:val="22"/>
        </w:rPr>
        <w:t>W</w:t>
      </w:r>
      <w:r w:rsidRPr="005402C1">
        <w:rPr>
          <w:rFonts w:ascii="Arial" w:hAnsi="Arial"/>
          <w:color w:val="000000" w:themeColor="text1"/>
          <w:sz w:val="22"/>
          <w:szCs w:val="22"/>
        </w:rPr>
        <w:t xml:space="preserve">ykonawcy oraz oświadczenia końcowe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odwykonawców/ </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alszych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odwykonawców w przedmiocie spełnienia na rzecz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odwykonawców/</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alszych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odwykonawców świadczeń z tytułu wynagrodzenia należnego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odwykonawcom/ </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alszym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odwykonawcom biorącym udział w realizacji odebranych przez Zamawiającego robót budowlanych - według wzorów stanowiących załącznik do Umowy.</w:t>
      </w:r>
    </w:p>
    <w:p w14:paraId="7C4BB37A" w14:textId="0065E9B7" w:rsidR="00FA3467" w:rsidRPr="005402C1" w:rsidRDefault="00FA3467" w:rsidP="009358C4">
      <w:pPr>
        <w:pStyle w:val="Lista"/>
        <w:numPr>
          <w:ilvl w:val="0"/>
          <w:numId w:val="49"/>
        </w:numPr>
        <w:tabs>
          <w:tab w:val="left" w:pos="284"/>
        </w:tabs>
        <w:suppressAutoHyphens w:val="0"/>
        <w:spacing w:line="276" w:lineRule="auto"/>
        <w:rPr>
          <w:rFonts w:ascii="Arial" w:hAnsi="Arial"/>
          <w:color w:val="000000" w:themeColor="text1"/>
          <w:sz w:val="22"/>
          <w:szCs w:val="22"/>
        </w:rPr>
      </w:pPr>
      <w:r w:rsidRPr="005402C1">
        <w:rPr>
          <w:rFonts w:ascii="Arial" w:hAnsi="Arial"/>
          <w:color w:val="000000" w:themeColor="text1"/>
          <w:sz w:val="22"/>
          <w:szCs w:val="22"/>
        </w:rPr>
        <w:t>Oświadczenia, o których mowa w ust. 11 lit. a) - c) powyżej, a które Wykonawca obowiązany jest przedstawić Zamawiającemu wraz z fakturą częściową/końcową obejmującą wynagrodzenie Wykonawcy za odebrane przez Zamawiającego roboty budowlane (stanowiące przedmiot aktualnego/bieżącego rozliczenia), sporządzone zostaną na dzień przypadający pomiędzy dniem odbioru robót budowlanych przez Zamawiającego a dniem wystawienia faktury przejściowej/końcowej obejmującej wynagrodzenie Wykonawcy za te roboty budowlane, z zastrzeżeniem ust. 13 poniżej.</w:t>
      </w:r>
    </w:p>
    <w:p w14:paraId="7F315969" w14:textId="4D6DFE44" w:rsidR="00FA3467" w:rsidRPr="005402C1" w:rsidRDefault="00FA3467" w:rsidP="009358C4">
      <w:pPr>
        <w:pStyle w:val="Lista"/>
        <w:numPr>
          <w:ilvl w:val="0"/>
          <w:numId w:val="49"/>
        </w:numPr>
        <w:tabs>
          <w:tab w:val="left" w:pos="284"/>
        </w:tabs>
        <w:suppressAutoHyphens w:val="0"/>
        <w:spacing w:line="276" w:lineRule="auto"/>
        <w:rPr>
          <w:rFonts w:ascii="Arial" w:hAnsi="Arial"/>
          <w:color w:val="000000" w:themeColor="text1"/>
          <w:sz w:val="22"/>
          <w:szCs w:val="22"/>
        </w:rPr>
      </w:pPr>
      <w:r w:rsidRPr="005402C1">
        <w:rPr>
          <w:rFonts w:ascii="Arial" w:hAnsi="Arial"/>
          <w:color w:val="000000" w:themeColor="text1"/>
          <w:sz w:val="22"/>
          <w:szCs w:val="22"/>
        </w:rPr>
        <w:t xml:space="preserve">W przypadku, gdy – na dzień sporządzenia oświadczeń, o których mowa w ust. 11 lit. a) - c) powyżej, które Wykonawca przedstawi Zamawiającemu wraz z fakturą częściową/końcową – wierzytelności o zapłatę wynagrodzenia należnego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odwykonawcom/ </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alszym </w:t>
      </w:r>
      <w:r w:rsidR="00BA70D1" w:rsidRPr="005402C1">
        <w:rPr>
          <w:rFonts w:ascii="Arial" w:hAnsi="Arial"/>
          <w:color w:val="000000" w:themeColor="text1"/>
          <w:sz w:val="22"/>
          <w:szCs w:val="22"/>
        </w:rPr>
        <w:t>P</w:t>
      </w:r>
      <w:r w:rsidRPr="005402C1">
        <w:rPr>
          <w:rFonts w:ascii="Arial" w:hAnsi="Arial"/>
          <w:color w:val="000000" w:themeColor="text1"/>
          <w:sz w:val="22"/>
          <w:szCs w:val="22"/>
        </w:rPr>
        <w:t>odwykonawcom biorącym udział w realizacji robót budowlanych objętych fakturą częściową/końcową Wykonawcy nie będą wymagalne, a ich wymagalność przypadać będzie do dnia nadejścia terminu zapłaty przez Zamawiającego wynagrodzenia należnego Wykonawcy - Wykonawca zobowiązany jest, najpóźniej na dzień nadejścia terminu zapłaty przez Zamawiającego wynagrodzenia należnego Wykonawcy, uzupełnić dowody zapłaty, o których mowa w ust. 9.</w:t>
      </w:r>
    </w:p>
    <w:p w14:paraId="4D591DBE" w14:textId="67CD85B4" w:rsidR="00FA3467" w:rsidRPr="005402C1" w:rsidRDefault="00FA3467" w:rsidP="009358C4">
      <w:pPr>
        <w:pStyle w:val="Lista"/>
        <w:numPr>
          <w:ilvl w:val="0"/>
          <w:numId w:val="49"/>
        </w:numPr>
        <w:tabs>
          <w:tab w:val="left" w:pos="284"/>
        </w:tabs>
        <w:suppressAutoHyphens w:val="0"/>
        <w:spacing w:line="276" w:lineRule="auto"/>
        <w:rPr>
          <w:rFonts w:ascii="Arial" w:hAnsi="Arial"/>
          <w:color w:val="000000" w:themeColor="text1"/>
          <w:sz w:val="22"/>
          <w:szCs w:val="22"/>
        </w:rPr>
      </w:pPr>
      <w:r w:rsidRPr="005402C1">
        <w:rPr>
          <w:rFonts w:ascii="Arial" w:hAnsi="Arial"/>
          <w:color w:val="000000" w:themeColor="text1"/>
          <w:sz w:val="22"/>
          <w:szCs w:val="22"/>
        </w:rPr>
        <w:t xml:space="preserve">Zamawiający dokona bezpośredniej zapłaty wymagalnego wynagrodzenia przysługującego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odwykonawcy lub </w:t>
      </w:r>
      <w:r w:rsidR="00BA70D1" w:rsidRPr="005402C1">
        <w:rPr>
          <w:rFonts w:ascii="Arial" w:hAnsi="Arial"/>
          <w:color w:val="000000" w:themeColor="text1"/>
          <w:sz w:val="22"/>
          <w:szCs w:val="22"/>
        </w:rPr>
        <w:t>D</w:t>
      </w:r>
      <w:r w:rsidRPr="005402C1">
        <w:rPr>
          <w:rFonts w:ascii="Arial" w:hAnsi="Arial"/>
          <w:color w:val="000000" w:themeColor="text1"/>
          <w:sz w:val="22"/>
          <w:szCs w:val="22"/>
        </w:rPr>
        <w:t xml:space="preserve">alszemu </w:t>
      </w:r>
      <w:r w:rsidR="00BA70D1" w:rsidRPr="005402C1">
        <w:rPr>
          <w:rFonts w:ascii="Arial" w:hAnsi="Arial"/>
          <w:color w:val="000000" w:themeColor="text1"/>
          <w:sz w:val="22"/>
          <w:szCs w:val="22"/>
        </w:rPr>
        <w:t>P</w:t>
      </w:r>
      <w:r w:rsidRPr="005402C1">
        <w:rPr>
          <w:rFonts w:ascii="Arial" w:hAnsi="Arial"/>
          <w:color w:val="000000" w:themeColor="text1"/>
          <w:sz w:val="22"/>
          <w:szCs w:val="22"/>
        </w:rPr>
        <w:t xml:space="preserve">odwykonawcy, który zawarł zaakceptowaną przez Zamawiającego umowę o podwykonawstwo, której przedmiotem są roboty budowlane, lub który zawarł przedłożoną Zamawiającemu umowę </w:t>
      </w:r>
      <w:r w:rsidR="003B69D5" w:rsidRPr="005402C1">
        <w:rPr>
          <w:rFonts w:ascii="Arial" w:hAnsi="Arial"/>
          <w:color w:val="000000" w:themeColor="text1"/>
          <w:sz w:val="22"/>
          <w:szCs w:val="22"/>
        </w:rPr>
        <w:br/>
      </w:r>
      <w:r w:rsidRPr="005402C1">
        <w:rPr>
          <w:rFonts w:ascii="Arial" w:hAnsi="Arial"/>
          <w:color w:val="000000" w:themeColor="text1"/>
          <w:sz w:val="22"/>
          <w:szCs w:val="22"/>
        </w:rPr>
        <w:t xml:space="preserve">o podwykonawstwo, której przedmiotem są dostawy lub usługi, w przypadku uchylenia się od obowiązku zapłaty odpowiednio przez Wykonawcę, </w:t>
      </w:r>
      <w:r w:rsidR="00696D48" w:rsidRPr="005402C1">
        <w:rPr>
          <w:rFonts w:ascii="Arial" w:hAnsi="Arial"/>
          <w:color w:val="000000" w:themeColor="text1"/>
          <w:sz w:val="22"/>
          <w:szCs w:val="22"/>
        </w:rPr>
        <w:t>P</w:t>
      </w:r>
      <w:r w:rsidRPr="005402C1">
        <w:rPr>
          <w:rFonts w:ascii="Arial" w:hAnsi="Arial"/>
          <w:color w:val="000000" w:themeColor="text1"/>
          <w:sz w:val="22"/>
          <w:szCs w:val="22"/>
        </w:rPr>
        <w:t xml:space="preserve">odwykonawcę lub </w:t>
      </w:r>
      <w:r w:rsidR="00696D48" w:rsidRPr="005402C1">
        <w:rPr>
          <w:rFonts w:ascii="Arial" w:hAnsi="Arial"/>
          <w:color w:val="000000" w:themeColor="text1"/>
          <w:sz w:val="22"/>
          <w:szCs w:val="22"/>
        </w:rPr>
        <w:t>D</w:t>
      </w:r>
      <w:r w:rsidRPr="005402C1">
        <w:rPr>
          <w:rFonts w:ascii="Arial" w:hAnsi="Arial"/>
          <w:color w:val="000000" w:themeColor="text1"/>
          <w:sz w:val="22"/>
          <w:szCs w:val="22"/>
        </w:rPr>
        <w:t xml:space="preserve">alszego </w:t>
      </w:r>
      <w:r w:rsidR="00696D48" w:rsidRPr="005402C1">
        <w:rPr>
          <w:rFonts w:ascii="Arial" w:hAnsi="Arial"/>
          <w:color w:val="000000" w:themeColor="text1"/>
          <w:sz w:val="22"/>
          <w:szCs w:val="22"/>
        </w:rPr>
        <w:t>P</w:t>
      </w:r>
      <w:r w:rsidRPr="005402C1">
        <w:rPr>
          <w:rFonts w:ascii="Arial" w:hAnsi="Arial"/>
          <w:color w:val="000000" w:themeColor="text1"/>
          <w:sz w:val="22"/>
          <w:szCs w:val="22"/>
        </w:rPr>
        <w:t>odwykonawcę zamówienia na roboty budowlane.</w:t>
      </w:r>
    </w:p>
    <w:p w14:paraId="6ED6EBE5" w14:textId="528F2B7F" w:rsidR="00FA3467" w:rsidRPr="005402C1" w:rsidRDefault="00FA3467" w:rsidP="009358C4">
      <w:pPr>
        <w:pStyle w:val="Lista"/>
        <w:numPr>
          <w:ilvl w:val="0"/>
          <w:numId w:val="49"/>
        </w:numPr>
        <w:tabs>
          <w:tab w:val="left" w:pos="284"/>
        </w:tabs>
        <w:suppressAutoHyphens w:val="0"/>
        <w:spacing w:line="276" w:lineRule="auto"/>
        <w:rPr>
          <w:rFonts w:ascii="Arial" w:hAnsi="Arial"/>
          <w:color w:val="000000" w:themeColor="text1"/>
          <w:sz w:val="22"/>
          <w:szCs w:val="22"/>
        </w:rPr>
      </w:pPr>
      <w:r w:rsidRPr="005402C1">
        <w:rPr>
          <w:rFonts w:ascii="Arial" w:hAnsi="Arial"/>
          <w:color w:val="000000" w:themeColor="text1"/>
          <w:sz w:val="22"/>
          <w:szCs w:val="22"/>
        </w:rPr>
        <w:t>Wynagrodzenie, o którym mowa w ust. 1</w:t>
      </w:r>
      <w:r w:rsidR="002F10AA" w:rsidRPr="005402C1">
        <w:rPr>
          <w:rFonts w:ascii="Arial" w:hAnsi="Arial"/>
          <w:color w:val="000000" w:themeColor="text1"/>
          <w:sz w:val="22"/>
          <w:szCs w:val="22"/>
        </w:rPr>
        <w:t>4</w:t>
      </w:r>
      <w:r w:rsidRPr="005402C1">
        <w:rPr>
          <w:rFonts w:ascii="Arial" w:hAnsi="Arial"/>
          <w:color w:val="000000" w:themeColor="text1"/>
          <w:sz w:val="22"/>
          <w:szCs w:val="22"/>
        </w:rPr>
        <w:t xml:space="preserve">, dotyczy wyłącznie należności powstałych po zaakceptowaniu przez Zamawiającego umowy o podwykonawstwo, której przedmiotem są roboty budowlane, lub po przedłożeniu Zamawiającemu poświadczonej za zgodność </w:t>
      </w:r>
      <w:r w:rsidR="003B69D5" w:rsidRPr="005402C1">
        <w:rPr>
          <w:rFonts w:ascii="Arial" w:hAnsi="Arial"/>
          <w:color w:val="000000" w:themeColor="text1"/>
          <w:sz w:val="22"/>
          <w:szCs w:val="22"/>
        </w:rPr>
        <w:br/>
      </w:r>
      <w:r w:rsidRPr="005402C1">
        <w:rPr>
          <w:rFonts w:ascii="Arial" w:hAnsi="Arial"/>
          <w:color w:val="000000" w:themeColor="text1"/>
          <w:sz w:val="22"/>
          <w:szCs w:val="22"/>
        </w:rPr>
        <w:t>z oryginałem kopii umowy o podwykonawstwo, której przedmiotem są dostawy lub usługi.</w:t>
      </w:r>
    </w:p>
    <w:p w14:paraId="4624A348" w14:textId="19FAECEC" w:rsidR="00FA3467" w:rsidRPr="005402C1" w:rsidRDefault="00FA3467" w:rsidP="009358C4">
      <w:pPr>
        <w:pStyle w:val="Lista"/>
        <w:numPr>
          <w:ilvl w:val="0"/>
          <w:numId w:val="49"/>
        </w:numPr>
        <w:tabs>
          <w:tab w:val="left" w:pos="284"/>
        </w:tabs>
        <w:suppressAutoHyphens w:val="0"/>
        <w:spacing w:line="276" w:lineRule="auto"/>
        <w:rPr>
          <w:rFonts w:ascii="Arial" w:hAnsi="Arial"/>
          <w:color w:val="000000" w:themeColor="text1"/>
          <w:sz w:val="22"/>
          <w:szCs w:val="22"/>
        </w:rPr>
      </w:pPr>
      <w:r w:rsidRPr="005402C1">
        <w:rPr>
          <w:rFonts w:ascii="Arial" w:hAnsi="Arial"/>
          <w:color w:val="000000" w:themeColor="text1"/>
          <w:sz w:val="22"/>
          <w:szCs w:val="22"/>
        </w:rPr>
        <w:t>Bezpośrednia zapłata obejmuje wyłącznie należne wynagrodzenie, bez odsetek, należnych podwykonawcy lub dalszemu podwykonawcy.</w:t>
      </w:r>
    </w:p>
    <w:p w14:paraId="0698DB00" w14:textId="7DD8FA5A" w:rsidR="00FA3467" w:rsidRPr="005402C1" w:rsidRDefault="00FA3467" w:rsidP="009358C4">
      <w:pPr>
        <w:pStyle w:val="Lista"/>
        <w:numPr>
          <w:ilvl w:val="0"/>
          <w:numId w:val="49"/>
        </w:numPr>
        <w:tabs>
          <w:tab w:val="left" w:pos="284"/>
        </w:tabs>
        <w:suppressAutoHyphens w:val="0"/>
        <w:spacing w:line="276" w:lineRule="auto"/>
        <w:rPr>
          <w:rFonts w:ascii="Arial" w:hAnsi="Arial"/>
          <w:color w:val="000000" w:themeColor="text1"/>
          <w:sz w:val="22"/>
          <w:szCs w:val="22"/>
        </w:rPr>
      </w:pPr>
      <w:r w:rsidRPr="005402C1">
        <w:rPr>
          <w:rFonts w:ascii="Arial" w:hAnsi="Arial"/>
          <w:color w:val="000000" w:themeColor="text1"/>
          <w:sz w:val="22"/>
          <w:szCs w:val="22"/>
        </w:rPr>
        <w:t xml:space="preserve">Przed dokonaniem bezpośredniej zapłaty Zamawiający umożliwi Wykonawcy zgłoszenie pisemnych uwag dotyczących zasadności bezpośredniej zapłaty wynagrodzenia </w:t>
      </w:r>
      <w:r w:rsidR="002F10AA" w:rsidRPr="005402C1">
        <w:rPr>
          <w:rFonts w:ascii="Arial" w:hAnsi="Arial"/>
          <w:color w:val="000000" w:themeColor="text1"/>
          <w:sz w:val="22"/>
          <w:szCs w:val="22"/>
        </w:rPr>
        <w:t>P</w:t>
      </w:r>
      <w:r w:rsidRPr="005402C1">
        <w:rPr>
          <w:rFonts w:ascii="Arial" w:hAnsi="Arial"/>
          <w:color w:val="000000" w:themeColor="text1"/>
          <w:sz w:val="22"/>
          <w:szCs w:val="22"/>
        </w:rPr>
        <w:t xml:space="preserve">odwykonawcy lub </w:t>
      </w:r>
      <w:r w:rsidR="002F10AA" w:rsidRPr="005402C1">
        <w:rPr>
          <w:rFonts w:ascii="Arial" w:hAnsi="Arial"/>
          <w:color w:val="000000" w:themeColor="text1"/>
          <w:sz w:val="22"/>
          <w:szCs w:val="22"/>
        </w:rPr>
        <w:t>D</w:t>
      </w:r>
      <w:r w:rsidRPr="005402C1">
        <w:rPr>
          <w:rFonts w:ascii="Arial" w:hAnsi="Arial"/>
          <w:color w:val="000000" w:themeColor="text1"/>
          <w:sz w:val="22"/>
          <w:szCs w:val="22"/>
        </w:rPr>
        <w:t xml:space="preserve">alszemu </w:t>
      </w:r>
      <w:r w:rsidR="002F10AA" w:rsidRPr="005402C1">
        <w:rPr>
          <w:rFonts w:ascii="Arial" w:hAnsi="Arial"/>
          <w:color w:val="000000" w:themeColor="text1"/>
          <w:sz w:val="22"/>
          <w:szCs w:val="22"/>
        </w:rPr>
        <w:t>P</w:t>
      </w:r>
      <w:r w:rsidRPr="005402C1">
        <w:rPr>
          <w:rFonts w:ascii="Arial" w:hAnsi="Arial"/>
          <w:color w:val="000000" w:themeColor="text1"/>
          <w:sz w:val="22"/>
          <w:szCs w:val="22"/>
        </w:rPr>
        <w:t>odwykonawcy, o których mowa w ust. 1</w:t>
      </w:r>
      <w:r w:rsidR="002F10AA" w:rsidRPr="005402C1">
        <w:rPr>
          <w:rFonts w:ascii="Arial" w:hAnsi="Arial"/>
          <w:color w:val="000000" w:themeColor="text1"/>
          <w:sz w:val="22"/>
          <w:szCs w:val="22"/>
        </w:rPr>
        <w:t>4</w:t>
      </w:r>
      <w:r w:rsidRPr="005402C1">
        <w:rPr>
          <w:rFonts w:ascii="Arial" w:hAnsi="Arial"/>
          <w:color w:val="000000" w:themeColor="text1"/>
          <w:sz w:val="22"/>
          <w:szCs w:val="22"/>
        </w:rPr>
        <w:t>. Zamawiający poinformuje o terminie zgłaszania uwag, nie krótszym niż 7 (siedem) dni od dnia doręczenia tej informacji.</w:t>
      </w:r>
    </w:p>
    <w:p w14:paraId="31163A4F" w14:textId="69555197" w:rsidR="00FA3467" w:rsidRPr="005402C1" w:rsidRDefault="00FA3467" w:rsidP="009358C4">
      <w:pPr>
        <w:pStyle w:val="Lista"/>
        <w:numPr>
          <w:ilvl w:val="0"/>
          <w:numId w:val="49"/>
        </w:numPr>
        <w:tabs>
          <w:tab w:val="left" w:pos="284"/>
        </w:tabs>
        <w:suppressAutoHyphens w:val="0"/>
        <w:spacing w:after="120" w:line="276" w:lineRule="auto"/>
        <w:rPr>
          <w:rFonts w:ascii="Arial" w:hAnsi="Arial"/>
          <w:color w:val="000000" w:themeColor="text1"/>
          <w:sz w:val="22"/>
          <w:szCs w:val="22"/>
        </w:rPr>
      </w:pPr>
      <w:r w:rsidRPr="005402C1">
        <w:rPr>
          <w:rFonts w:ascii="Arial" w:hAnsi="Arial"/>
          <w:color w:val="000000" w:themeColor="text1"/>
          <w:sz w:val="22"/>
          <w:szCs w:val="22"/>
        </w:rPr>
        <w:lastRenderedPageBreak/>
        <w:t>W przypadku zgłoszenia uwag, o których mowa w ust. 1</w:t>
      </w:r>
      <w:r w:rsidR="002F10AA" w:rsidRPr="005402C1">
        <w:rPr>
          <w:rFonts w:ascii="Arial" w:hAnsi="Arial"/>
          <w:color w:val="000000" w:themeColor="text1"/>
          <w:sz w:val="22"/>
          <w:szCs w:val="22"/>
        </w:rPr>
        <w:t>7</w:t>
      </w:r>
      <w:r w:rsidRPr="005402C1">
        <w:rPr>
          <w:rFonts w:ascii="Arial" w:hAnsi="Arial"/>
          <w:color w:val="000000" w:themeColor="text1"/>
          <w:sz w:val="22"/>
          <w:szCs w:val="22"/>
        </w:rPr>
        <w:t>, w terminie wskazanym przez Zamawiającego, Zamawiający może:</w:t>
      </w:r>
    </w:p>
    <w:p w14:paraId="3CC7C217" w14:textId="3A9EFA47" w:rsidR="00FA3467" w:rsidRPr="005402C1" w:rsidRDefault="00FA3467" w:rsidP="009358C4">
      <w:pPr>
        <w:pStyle w:val="Lista"/>
        <w:numPr>
          <w:ilvl w:val="0"/>
          <w:numId w:val="48"/>
        </w:numPr>
        <w:suppressAutoHyphens w:val="0"/>
        <w:spacing w:after="120" w:line="276" w:lineRule="auto"/>
        <w:rPr>
          <w:rFonts w:ascii="Arial" w:hAnsi="Arial"/>
          <w:color w:val="000000" w:themeColor="text1"/>
          <w:sz w:val="22"/>
          <w:szCs w:val="22"/>
        </w:rPr>
      </w:pPr>
      <w:r w:rsidRPr="005402C1">
        <w:rPr>
          <w:rFonts w:ascii="Arial" w:hAnsi="Arial"/>
          <w:color w:val="000000" w:themeColor="text1"/>
          <w:sz w:val="22"/>
          <w:szCs w:val="22"/>
        </w:rPr>
        <w:t xml:space="preserve">nie dokonać bezpośredniej zapłaty wynagrodzenia </w:t>
      </w:r>
      <w:r w:rsidR="002F10AA" w:rsidRPr="005402C1">
        <w:rPr>
          <w:rFonts w:ascii="Arial" w:hAnsi="Arial"/>
          <w:color w:val="000000" w:themeColor="text1"/>
          <w:sz w:val="22"/>
          <w:szCs w:val="22"/>
        </w:rPr>
        <w:t>P</w:t>
      </w:r>
      <w:r w:rsidRPr="005402C1">
        <w:rPr>
          <w:rFonts w:ascii="Arial" w:hAnsi="Arial"/>
          <w:color w:val="000000" w:themeColor="text1"/>
          <w:sz w:val="22"/>
          <w:szCs w:val="22"/>
        </w:rPr>
        <w:t xml:space="preserve">odwykonawcy lub </w:t>
      </w:r>
      <w:r w:rsidR="002F10AA" w:rsidRPr="005402C1">
        <w:rPr>
          <w:rFonts w:ascii="Arial" w:hAnsi="Arial"/>
          <w:color w:val="000000" w:themeColor="text1"/>
          <w:sz w:val="22"/>
          <w:szCs w:val="22"/>
        </w:rPr>
        <w:t>D</w:t>
      </w:r>
      <w:r w:rsidRPr="005402C1">
        <w:rPr>
          <w:rFonts w:ascii="Arial" w:hAnsi="Arial"/>
          <w:color w:val="000000" w:themeColor="text1"/>
          <w:sz w:val="22"/>
          <w:szCs w:val="22"/>
        </w:rPr>
        <w:t xml:space="preserve">alszemu </w:t>
      </w:r>
      <w:r w:rsidR="002F10AA" w:rsidRPr="005402C1">
        <w:rPr>
          <w:rFonts w:ascii="Arial" w:hAnsi="Arial"/>
          <w:color w:val="000000" w:themeColor="text1"/>
          <w:sz w:val="22"/>
          <w:szCs w:val="22"/>
        </w:rPr>
        <w:t>P</w:t>
      </w:r>
      <w:r w:rsidRPr="005402C1">
        <w:rPr>
          <w:rFonts w:ascii="Arial" w:hAnsi="Arial"/>
          <w:color w:val="000000" w:themeColor="text1"/>
          <w:sz w:val="22"/>
          <w:szCs w:val="22"/>
        </w:rPr>
        <w:t>odwykonawcy, jeżeli Wykonawca wykaże niezasadność takiej zapłaty, albo</w:t>
      </w:r>
    </w:p>
    <w:p w14:paraId="566DBA94" w14:textId="4A175681" w:rsidR="00FA3467" w:rsidRPr="005402C1" w:rsidRDefault="00FA3467" w:rsidP="009358C4">
      <w:pPr>
        <w:pStyle w:val="Lista"/>
        <w:numPr>
          <w:ilvl w:val="0"/>
          <w:numId w:val="48"/>
        </w:numPr>
        <w:suppressAutoHyphens w:val="0"/>
        <w:spacing w:after="120" w:line="276" w:lineRule="auto"/>
        <w:rPr>
          <w:rFonts w:ascii="Arial" w:hAnsi="Arial"/>
          <w:color w:val="000000" w:themeColor="text1"/>
          <w:sz w:val="22"/>
          <w:szCs w:val="22"/>
        </w:rPr>
      </w:pPr>
      <w:r w:rsidRPr="005402C1">
        <w:rPr>
          <w:rFonts w:ascii="Arial" w:hAnsi="Arial"/>
          <w:color w:val="000000" w:themeColor="text1"/>
          <w:sz w:val="22"/>
          <w:szCs w:val="22"/>
        </w:rPr>
        <w:t xml:space="preserve">złożyć do depozytu sądowego kwotę potrzebną na pokrycie wynagrodzenia </w:t>
      </w:r>
      <w:r w:rsidR="002F10AA" w:rsidRPr="005402C1">
        <w:rPr>
          <w:rFonts w:ascii="Arial" w:hAnsi="Arial"/>
          <w:color w:val="000000" w:themeColor="text1"/>
          <w:sz w:val="22"/>
          <w:szCs w:val="22"/>
        </w:rPr>
        <w:t>P</w:t>
      </w:r>
      <w:r w:rsidRPr="005402C1">
        <w:rPr>
          <w:rFonts w:ascii="Arial" w:hAnsi="Arial"/>
          <w:color w:val="000000" w:themeColor="text1"/>
          <w:sz w:val="22"/>
          <w:szCs w:val="22"/>
        </w:rPr>
        <w:t xml:space="preserve">odwykonawcy lub </w:t>
      </w:r>
      <w:r w:rsidR="002F10AA" w:rsidRPr="005402C1">
        <w:rPr>
          <w:rFonts w:ascii="Arial" w:hAnsi="Arial"/>
          <w:color w:val="000000" w:themeColor="text1"/>
          <w:sz w:val="22"/>
          <w:szCs w:val="22"/>
        </w:rPr>
        <w:t>D</w:t>
      </w:r>
      <w:r w:rsidRPr="005402C1">
        <w:rPr>
          <w:rFonts w:ascii="Arial" w:hAnsi="Arial"/>
          <w:color w:val="000000" w:themeColor="text1"/>
          <w:sz w:val="22"/>
          <w:szCs w:val="22"/>
        </w:rPr>
        <w:t xml:space="preserve">alszego </w:t>
      </w:r>
      <w:r w:rsidR="002F10AA" w:rsidRPr="005402C1">
        <w:rPr>
          <w:rFonts w:ascii="Arial" w:hAnsi="Arial"/>
          <w:color w:val="000000" w:themeColor="text1"/>
          <w:sz w:val="22"/>
          <w:szCs w:val="22"/>
        </w:rPr>
        <w:t>P</w:t>
      </w:r>
      <w:r w:rsidRPr="005402C1">
        <w:rPr>
          <w:rFonts w:ascii="Arial" w:hAnsi="Arial"/>
          <w:color w:val="000000" w:themeColor="text1"/>
          <w:sz w:val="22"/>
          <w:szCs w:val="22"/>
        </w:rPr>
        <w:t>odwykonawcy w przypadku istnienia zasadniczej wątpliwości Zamawiającego, co do wysokości należnej zapłaty lub podmiotu, któremu płatność się należy, albo</w:t>
      </w:r>
    </w:p>
    <w:p w14:paraId="4A9BB1E2" w14:textId="047F58DB" w:rsidR="00FA3467" w:rsidRPr="005402C1" w:rsidRDefault="00FA3467" w:rsidP="009358C4">
      <w:pPr>
        <w:pStyle w:val="Lista"/>
        <w:numPr>
          <w:ilvl w:val="0"/>
          <w:numId w:val="48"/>
        </w:numPr>
        <w:suppressAutoHyphens w:val="0"/>
        <w:spacing w:line="276" w:lineRule="auto"/>
        <w:rPr>
          <w:rFonts w:ascii="Arial" w:hAnsi="Arial"/>
          <w:color w:val="000000" w:themeColor="text1"/>
          <w:sz w:val="22"/>
          <w:szCs w:val="22"/>
        </w:rPr>
      </w:pPr>
      <w:r w:rsidRPr="005402C1">
        <w:rPr>
          <w:rFonts w:ascii="Arial" w:hAnsi="Arial"/>
          <w:color w:val="000000" w:themeColor="text1"/>
          <w:sz w:val="22"/>
          <w:szCs w:val="22"/>
        </w:rPr>
        <w:t xml:space="preserve">dokonać bezpośredniej zapłaty wynagrodzenia </w:t>
      </w:r>
      <w:r w:rsidR="002F10AA" w:rsidRPr="005402C1">
        <w:rPr>
          <w:rFonts w:ascii="Arial" w:hAnsi="Arial"/>
          <w:color w:val="000000" w:themeColor="text1"/>
          <w:sz w:val="22"/>
          <w:szCs w:val="22"/>
        </w:rPr>
        <w:t>P</w:t>
      </w:r>
      <w:r w:rsidRPr="005402C1">
        <w:rPr>
          <w:rFonts w:ascii="Arial" w:hAnsi="Arial"/>
          <w:color w:val="000000" w:themeColor="text1"/>
          <w:sz w:val="22"/>
          <w:szCs w:val="22"/>
        </w:rPr>
        <w:t xml:space="preserve">odwykonawcy lub </w:t>
      </w:r>
      <w:r w:rsidR="002F10AA" w:rsidRPr="005402C1">
        <w:rPr>
          <w:rFonts w:ascii="Arial" w:hAnsi="Arial"/>
          <w:color w:val="000000" w:themeColor="text1"/>
          <w:sz w:val="22"/>
          <w:szCs w:val="22"/>
        </w:rPr>
        <w:t>D</w:t>
      </w:r>
      <w:r w:rsidRPr="005402C1">
        <w:rPr>
          <w:rFonts w:ascii="Arial" w:hAnsi="Arial"/>
          <w:color w:val="000000" w:themeColor="text1"/>
          <w:sz w:val="22"/>
          <w:szCs w:val="22"/>
        </w:rPr>
        <w:t xml:space="preserve">alszemu </w:t>
      </w:r>
      <w:r w:rsidR="002F10AA" w:rsidRPr="005402C1">
        <w:rPr>
          <w:rFonts w:ascii="Arial" w:hAnsi="Arial"/>
          <w:color w:val="000000" w:themeColor="text1"/>
          <w:sz w:val="22"/>
          <w:szCs w:val="22"/>
        </w:rPr>
        <w:t>P</w:t>
      </w:r>
      <w:r w:rsidRPr="005402C1">
        <w:rPr>
          <w:rFonts w:ascii="Arial" w:hAnsi="Arial"/>
          <w:color w:val="000000" w:themeColor="text1"/>
          <w:sz w:val="22"/>
          <w:szCs w:val="22"/>
        </w:rPr>
        <w:t>odwykonawcy, jeżeli podwykonawca lub dalszy podwykonawca wykaże zasadność takiej zapłaty.</w:t>
      </w:r>
    </w:p>
    <w:p w14:paraId="5203F714" w14:textId="59236C8E" w:rsidR="00FA3467" w:rsidRPr="005402C1" w:rsidRDefault="00FA3467" w:rsidP="009358C4">
      <w:pPr>
        <w:pStyle w:val="Lista"/>
        <w:numPr>
          <w:ilvl w:val="0"/>
          <w:numId w:val="50"/>
        </w:numPr>
        <w:tabs>
          <w:tab w:val="left" w:pos="284"/>
        </w:tabs>
        <w:suppressAutoHyphens w:val="0"/>
        <w:spacing w:line="276" w:lineRule="auto"/>
        <w:rPr>
          <w:rFonts w:ascii="Arial" w:hAnsi="Arial"/>
          <w:color w:val="000000" w:themeColor="text1"/>
          <w:sz w:val="22"/>
          <w:szCs w:val="22"/>
        </w:rPr>
      </w:pPr>
      <w:r w:rsidRPr="005402C1">
        <w:rPr>
          <w:rFonts w:ascii="Arial" w:hAnsi="Arial"/>
          <w:color w:val="000000" w:themeColor="text1"/>
          <w:sz w:val="22"/>
          <w:szCs w:val="22"/>
        </w:rPr>
        <w:t xml:space="preserve">W przypadku dokonania bezpośredniej zapłaty </w:t>
      </w:r>
      <w:r w:rsidR="002F10AA" w:rsidRPr="005402C1">
        <w:rPr>
          <w:rFonts w:ascii="Arial" w:hAnsi="Arial"/>
          <w:color w:val="000000" w:themeColor="text1"/>
          <w:sz w:val="22"/>
          <w:szCs w:val="22"/>
        </w:rPr>
        <w:t>P</w:t>
      </w:r>
      <w:r w:rsidRPr="005402C1">
        <w:rPr>
          <w:rFonts w:ascii="Arial" w:hAnsi="Arial"/>
          <w:color w:val="000000" w:themeColor="text1"/>
          <w:sz w:val="22"/>
          <w:szCs w:val="22"/>
        </w:rPr>
        <w:t xml:space="preserve">odwykonawcy lub </w:t>
      </w:r>
      <w:r w:rsidR="002F10AA" w:rsidRPr="005402C1">
        <w:rPr>
          <w:rFonts w:ascii="Arial" w:hAnsi="Arial"/>
          <w:color w:val="000000" w:themeColor="text1"/>
          <w:sz w:val="22"/>
          <w:szCs w:val="22"/>
        </w:rPr>
        <w:t>D</w:t>
      </w:r>
      <w:r w:rsidRPr="005402C1">
        <w:rPr>
          <w:rFonts w:ascii="Arial" w:hAnsi="Arial"/>
          <w:color w:val="000000" w:themeColor="text1"/>
          <w:sz w:val="22"/>
          <w:szCs w:val="22"/>
        </w:rPr>
        <w:t xml:space="preserve">alszemu </w:t>
      </w:r>
      <w:r w:rsidR="002F10AA" w:rsidRPr="005402C1">
        <w:rPr>
          <w:rFonts w:ascii="Arial" w:hAnsi="Arial"/>
          <w:color w:val="000000" w:themeColor="text1"/>
          <w:sz w:val="22"/>
          <w:szCs w:val="22"/>
        </w:rPr>
        <w:t>P</w:t>
      </w:r>
      <w:r w:rsidRPr="005402C1">
        <w:rPr>
          <w:rFonts w:ascii="Arial" w:hAnsi="Arial"/>
          <w:color w:val="000000" w:themeColor="text1"/>
          <w:sz w:val="22"/>
          <w:szCs w:val="22"/>
        </w:rPr>
        <w:t>odwykonawcy, o których mowa w ust. 1</w:t>
      </w:r>
      <w:r w:rsidR="002F10AA" w:rsidRPr="005402C1">
        <w:rPr>
          <w:rFonts w:ascii="Arial" w:hAnsi="Arial"/>
          <w:color w:val="000000" w:themeColor="text1"/>
          <w:sz w:val="22"/>
          <w:szCs w:val="22"/>
        </w:rPr>
        <w:t>4</w:t>
      </w:r>
      <w:r w:rsidRPr="005402C1">
        <w:rPr>
          <w:rFonts w:ascii="Arial" w:hAnsi="Arial"/>
          <w:color w:val="000000" w:themeColor="text1"/>
          <w:sz w:val="22"/>
          <w:szCs w:val="22"/>
        </w:rPr>
        <w:t>, Zamawiający potrąci kwotę wypłaconego wynagrodzenia z wynagrodzenia należnego Wykonawcy.</w:t>
      </w:r>
    </w:p>
    <w:p w14:paraId="7D2A9B25" w14:textId="4DAAAD98" w:rsidR="00FA3467" w:rsidRPr="005402C1" w:rsidRDefault="00FA3467" w:rsidP="009358C4">
      <w:pPr>
        <w:pStyle w:val="Lista"/>
        <w:numPr>
          <w:ilvl w:val="0"/>
          <w:numId w:val="50"/>
        </w:numPr>
        <w:tabs>
          <w:tab w:val="left" w:pos="284"/>
        </w:tabs>
        <w:suppressAutoHyphens w:val="0"/>
        <w:spacing w:line="276" w:lineRule="auto"/>
        <w:rPr>
          <w:rFonts w:ascii="Arial" w:hAnsi="Arial"/>
          <w:color w:val="000000" w:themeColor="text1"/>
          <w:sz w:val="22"/>
          <w:szCs w:val="22"/>
        </w:rPr>
      </w:pPr>
      <w:r w:rsidRPr="005402C1">
        <w:rPr>
          <w:rFonts w:ascii="Arial" w:hAnsi="Arial"/>
          <w:color w:val="000000" w:themeColor="text1"/>
          <w:sz w:val="22"/>
          <w:szCs w:val="22"/>
        </w:rPr>
        <w:t>Strony zgodnie postanawiają na wypadek, gdyby Zamawiający jako dłużnik solidarny (art. 647</w:t>
      </w:r>
      <w:r w:rsidRPr="005402C1">
        <w:rPr>
          <w:rFonts w:ascii="Arial" w:hAnsi="Arial"/>
          <w:color w:val="000000" w:themeColor="text1"/>
          <w:sz w:val="22"/>
          <w:szCs w:val="22"/>
          <w:vertAlign w:val="superscript"/>
        </w:rPr>
        <w:t>1</w:t>
      </w:r>
      <w:r w:rsidRPr="005402C1">
        <w:rPr>
          <w:rFonts w:ascii="Arial" w:hAnsi="Arial"/>
          <w:color w:val="000000" w:themeColor="text1"/>
          <w:sz w:val="22"/>
          <w:szCs w:val="22"/>
        </w:rPr>
        <w:t xml:space="preserve"> § 5 K.c.) dokonał zapłaty wynagrodzenia za roboty budowlane wykonane przez </w:t>
      </w:r>
      <w:r w:rsidR="00C40799" w:rsidRPr="005402C1">
        <w:rPr>
          <w:rFonts w:ascii="Arial" w:hAnsi="Arial"/>
          <w:color w:val="000000" w:themeColor="text1"/>
          <w:sz w:val="22"/>
          <w:szCs w:val="22"/>
        </w:rPr>
        <w:t>P</w:t>
      </w:r>
      <w:r w:rsidRPr="005402C1">
        <w:rPr>
          <w:rFonts w:ascii="Arial" w:hAnsi="Arial"/>
          <w:color w:val="000000" w:themeColor="text1"/>
          <w:sz w:val="22"/>
          <w:szCs w:val="22"/>
        </w:rPr>
        <w:t>odwykonawcę - Zamawiający może żądać zwrotu od Wykonawcy jako współdłużnika całości tak spełnionego świadczenia.</w:t>
      </w:r>
    </w:p>
    <w:p w14:paraId="224426BE" w14:textId="6C42E851" w:rsidR="00C04DAA" w:rsidRPr="005402C1" w:rsidRDefault="00FA3467" w:rsidP="009358C4">
      <w:pPr>
        <w:pStyle w:val="Lista"/>
        <w:numPr>
          <w:ilvl w:val="0"/>
          <w:numId w:val="50"/>
        </w:numPr>
        <w:tabs>
          <w:tab w:val="left" w:pos="284"/>
        </w:tabs>
        <w:suppressAutoHyphens w:val="0"/>
        <w:spacing w:line="276" w:lineRule="auto"/>
        <w:rPr>
          <w:rFonts w:ascii="Arial" w:hAnsi="Arial"/>
          <w:color w:val="000000" w:themeColor="text1"/>
          <w:sz w:val="22"/>
          <w:szCs w:val="22"/>
        </w:rPr>
      </w:pPr>
      <w:r w:rsidRPr="005402C1">
        <w:rPr>
          <w:rFonts w:ascii="Arial" w:hAnsi="Arial"/>
          <w:color w:val="000000" w:themeColor="text1"/>
          <w:sz w:val="22"/>
          <w:szCs w:val="22"/>
        </w:rPr>
        <w:t>W przypadku, gdy umowa jest realizowana przez konsorcjum wykonawców, jego członkowie upoważnią w formie pisemnej pod rygorem nieważności jednego z członków konsorcjum do wystawienia faktury VAT i przyjęcia przez niego wynagrodzenia należnego wszystkim członkom konsorcjum wykonawców z tytułu wykonania Umowy na wskazany rachunek bankowy.</w:t>
      </w:r>
    </w:p>
    <w:p w14:paraId="289701E1" w14:textId="77777777" w:rsidR="00C04DAA" w:rsidRPr="00A61089" w:rsidRDefault="00C04DAA" w:rsidP="001A1B31">
      <w:pPr>
        <w:spacing w:line="276" w:lineRule="auto"/>
        <w:jc w:val="both"/>
        <w:rPr>
          <w:rFonts w:ascii="Arial" w:hAnsi="Arial" w:cs="Arial"/>
          <w:color w:val="EE0000"/>
        </w:rPr>
      </w:pPr>
    </w:p>
    <w:p w14:paraId="455D7CA6" w14:textId="28254B8C" w:rsidR="00C607C7" w:rsidRPr="005402C1" w:rsidRDefault="00747EB2" w:rsidP="00747EB2">
      <w:pPr>
        <w:tabs>
          <w:tab w:val="left" w:pos="4464"/>
        </w:tabs>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 12</w:t>
      </w:r>
    </w:p>
    <w:p w14:paraId="0E3043D1" w14:textId="0C3D11F1" w:rsidR="00C607C7" w:rsidRPr="005402C1" w:rsidRDefault="0038678D" w:rsidP="0038678D">
      <w:pPr>
        <w:spacing w:line="276" w:lineRule="auto"/>
        <w:jc w:val="center"/>
        <w:rPr>
          <w:rFonts w:ascii="Arial" w:hAnsi="Arial" w:cs="Arial"/>
          <w:b/>
          <w:bCs/>
          <w:color w:val="000000" w:themeColor="text1"/>
        </w:rPr>
      </w:pPr>
      <w:r w:rsidRPr="005402C1">
        <w:rPr>
          <w:rFonts w:ascii="Arial" w:hAnsi="Arial" w:cs="Arial"/>
          <w:b/>
          <w:color w:val="000000" w:themeColor="text1"/>
        </w:rPr>
        <w:t>Dodatkowe i zamienne roboty budowlane</w:t>
      </w:r>
    </w:p>
    <w:p w14:paraId="282A5A51" w14:textId="55A374C3" w:rsidR="00C607C7" w:rsidRPr="005402C1" w:rsidRDefault="00C607C7" w:rsidP="009358C4">
      <w:pPr>
        <w:pStyle w:val="Akapitzlist"/>
        <w:numPr>
          <w:ilvl w:val="0"/>
          <w:numId w:val="45"/>
        </w:numPr>
        <w:spacing w:line="276" w:lineRule="auto"/>
        <w:jc w:val="both"/>
        <w:rPr>
          <w:rFonts w:ascii="Arial" w:hAnsi="Arial" w:cs="Arial"/>
          <w:bCs/>
          <w:color w:val="000000" w:themeColor="text1"/>
        </w:rPr>
      </w:pPr>
      <w:bookmarkStart w:id="23" w:name="_Hlk32340717"/>
      <w:bookmarkStart w:id="24" w:name="_Hlk32340866"/>
      <w:r w:rsidRPr="005402C1">
        <w:rPr>
          <w:rFonts w:ascii="Arial" w:hAnsi="Arial" w:cs="Arial"/>
          <w:bCs/>
          <w:color w:val="000000" w:themeColor="text1"/>
        </w:rPr>
        <w:t xml:space="preserve">Wykonawca jest zobowiązany niezwłocznie zawiadomić Zamawiającego o konieczności wykonania robót dodatkowych, o których mowa w art. 455 ust. 1 pkt 3 i 4 ustawy Pzp, jednak nie później niż w terminie 7 dni roboczych licząc od dnia powzięcia wiadomości przez Wykonawcę o zaistniałej sytuacji wraz z podaniem rodzaju, zakresu i kosztów wykonania tych robót. </w:t>
      </w:r>
    </w:p>
    <w:p w14:paraId="481C2B98" w14:textId="5F574A9E" w:rsidR="00C607C7" w:rsidRPr="005402C1" w:rsidRDefault="00C607C7" w:rsidP="009358C4">
      <w:pPr>
        <w:pStyle w:val="Akapitzlist"/>
        <w:numPr>
          <w:ilvl w:val="0"/>
          <w:numId w:val="45"/>
        </w:numPr>
        <w:spacing w:line="276" w:lineRule="auto"/>
        <w:jc w:val="both"/>
        <w:rPr>
          <w:rFonts w:ascii="Arial" w:hAnsi="Arial" w:cs="Arial"/>
          <w:bCs/>
          <w:color w:val="000000" w:themeColor="text1"/>
        </w:rPr>
      </w:pPr>
      <w:r w:rsidRPr="005402C1">
        <w:rPr>
          <w:rFonts w:ascii="Arial" w:hAnsi="Arial" w:cs="Arial"/>
          <w:bCs/>
          <w:color w:val="000000" w:themeColor="text1"/>
        </w:rPr>
        <w:t>Kalkulacja wynagrodzenia Wykonawcy za wykonanie dodatkowych robót budowlanych, odbywać się będzie na podstawie analogicznych pozycji w ofercie Wykonawcy.</w:t>
      </w:r>
    </w:p>
    <w:p w14:paraId="7BC14680" w14:textId="56AD8CF7" w:rsidR="00C607C7" w:rsidRPr="005402C1" w:rsidRDefault="00C607C7" w:rsidP="009358C4">
      <w:pPr>
        <w:pStyle w:val="Akapitzlist"/>
        <w:numPr>
          <w:ilvl w:val="0"/>
          <w:numId w:val="45"/>
        </w:numPr>
        <w:spacing w:line="276" w:lineRule="auto"/>
        <w:jc w:val="both"/>
        <w:rPr>
          <w:rFonts w:ascii="Arial" w:hAnsi="Arial" w:cs="Arial"/>
          <w:bCs/>
          <w:color w:val="000000" w:themeColor="text1"/>
        </w:rPr>
      </w:pPr>
      <w:r w:rsidRPr="005402C1">
        <w:rPr>
          <w:rFonts w:ascii="Arial" w:hAnsi="Arial" w:cs="Arial"/>
          <w:color w:val="000000" w:themeColor="text1"/>
        </w:rPr>
        <w:t>W przypadku braku możliwości dokonania wyceny zgodnie z ust. 2, kalkulacja będzie dokonana przy wykorzystaniu średnich cen SEKOCENBUDU z regionu wykonywania robót, za kwartał poprzedzający miesiąc, w którym przypada data złożenia zawiadomienia o konieczności wykonania robót dodatkowych.</w:t>
      </w:r>
    </w:p>
    <w:p w14:paraId="40BA8600" w14:textId="7BBBCBB3" w:rsidR="00C607C7" w:rsidRPr="005402C1" w:rsidRDefault="00C607C7" w:rsidP="009358C4">
      <w:pPr>
        <w:pStyle w:val="Akapitzlist"/>
        <w:numPr>
          <w:ilvl w:val="0"/>
          <w:numId w:val="45"/>
        </w:numPr>
        <w:spacing w:line="276" w:lineRule="auto"/>
        <w:jc w:val="both"/>
        <w:rPr>
          <w:rFonts w:ascii="Arial" w:hAnsi="Arial" w:cs="Arial"/>
          <w:bCs/>
          <w:color w:val="000000" w:themeColor="text1"/>
        </w:rPr>
      </w:pPr>
      <w:r w:rsidRPr="005402C1">
        <w:rPr>
          <w:rFonts w:ascii="Arial" w:hAnsi="Arial" w:cs="Arial"/>
          <w:color w:val="000000" w:themeColor="text1"/>
        </w:rPr>
        <w:t xml:space="preserve">W przypadku materiałów lub sprzętu nie ujętych w zeszytach </w:t>
      </w:r>
      <w:proofErr w:type="spellStart"/>
      <w:r w:rsidRPr="005402C1">
        <w:rPr>
          <w:rFonts w:ascii="Arial" w:hAnsi="Arial" w:cs="Arial"/>
          <w:color w:val="000000" w:themeColor="text1"/>
        </w:rPr>
        <w:t>Sekocenbud</w:t>
      </w:r>
      <w:proofErr w:type="spellEnd"/>
      <w:r w:rsidRPr="005402C1">
        <w:rPr>
          <w:rFonts w:ascii="Arial" w:hAnsi="Arial" w:cs="Arial"/>
          <w:color w:val="000000" w:themeColor="text1"/>
        </w:rPr>
        <w:t>, do szacowania wartości robót zostanie przyjęta aktualna cena rynkowa na podstawie minimum 3 (trzech) ofert producentów/dostawców/ wykonawców robót.</w:t>
      </w:r>
    </w:p>
    <w:p w14:paraId="4EB37E3F" w14:textId="544A377A" w:rsidR="00C607C7" w:rsidRPr="005402C1" w:rsidRDefault="00C607C7" w:rsidP="009358C4">
      <w:pPr>
        <w:pStyle w:val="Akapitzlist"/>
        <w:numPr>
          <w:ilvl w:val="0"/>
          <w:numId w:val="45"/>
        </w:numPr>
        <w:spacing w:line="276" w:lineRule="auto"/>
        <w:jc w:val="both"/>
        <w:rPr>
          <w:rFonts w:ascii="Arial" w:hAnsi="Arial" w:cs="Arial"/>
          <w:bCs/>
          <w:color w:val="000000" w:themeColor="text1"/>
        </w:rPr>
      </w:pPr>
      <w:r w:rsidRPr="005402C1">
        <w:rPr>
          <w:rFonts w:ascii="Arial" w:hAnsi="Arial" w:cs="Arial"/>
          <w:color w:val="000000" w:themeColor="text1"/>
        </w:rPr>
        <w:t>Wprowadzenie robót dodatkowych wymaga podpisania przez strony niniejszej Umowy protokołu konieczności oraz zawarcia aneksu do Umowy.</w:t>
      </w:r>
    </w:p>
    <w:p w14:paraId="56FF2554" w14:textId="0DD71256" w:rsidR="00C607C7" w:rsidRPr="005402C1" w:rsidRDefault="00C607C7" w:rsidP="009358C4">
      <w:pPr>
        <w:pStyle w:val="Akapitzlist"/>
        <w:numPr>
          <w:ilvl w:val="0"/>
          <w:numId w:val="45"/>
        </w:numPr>
        <w:spacing w:line="276" w:lineRule="auto"/>
        <w:jc w:val="both"/>
        <w:rPr>
          <w:rFonts w:ascii="Arial" w:hAnsi="Arial" w:cs="Arial"/>
          <w:bCs/>
          <w:color w:val="000000" w:themeColor="text1"/>
        </w:rPr>
      </w:pPr>
      <w:r w:rsidRPr="005402C1">
        <w:rPr>
          <w:rFonts w:ascii="Arial" w:hAnsi="Arial" w:cs="Arial"/>
          <w:color w:val="000000" w:themeColor="text1"/>
        </w:rPr>
        <w:t xml:space="preserve">Postanowienia ust. 1-5 mają również zastosowanie do wyceny oraz wprowadzenia odmiennych rozwiązań technicznych lub technologicznych lub materiałowych, w stosunku </w:t>
      </w:r>
      <w:bookmarkEnd w:id="23"/>
      <w:bookmarkEnd w:id="24"/>
      <w:r w:rsidRPr="005402C1">
        <w:rPr>
          <w:rFonts w:ascii="Arial" w:hAnsi="Arial" w:cs="Arial"/>
          <w:color w:val="000000" w:themeColor="text1"/>
        </w:rPr>
        <w:t>do treści oferty, na podstawie której dokonano wyboru Wykonawcy (roboty zamienne). Wprowadzenie robót zamiennych wymaga uwzględnienia postanowień § 1</w:t>
      </w:r>
      <w:r w:rsidR="000E4F6E" w:rsidRPr="005402C1">
        <w:rPr>
          <w:rFonts w:ascii="Arial" w:hAnsi="Arial" w:cs="Arial"/>
          <w:color w:val="000000" w:themeColor="text1"/>
        </w:rPr>
        <w:t>9</w:t>
      </w:r>
      <w:r w:rsidRPr="005402C1">
        <w:rPr>
          <w:rFonts w:ascii="Arial" w:hAnsi="Arial" w:cs="Arial"/>
          <w:color w:val="000000" w:themeColor="text1"/>
        </w:rPr>
        <w:t xml:space="preserve"> Umowy.</w:t>
      </w:r>
    </w:p>
    <w:p w14:paraId="1547FDAE" w14:textId="06AD1B3A" w:rsidR="00C607C7" w:rsidRPr="005402C1" w:rsidRDefault="00C607C7" w:rsidP="009358C4">
      <w:pPr>
        <w:pStyle w:val="Akapitzlist"/>
        <w:numPr>
          <w:ilvl w:val="0"/>
          <w:numId w:val="45"/>
        </w:numPr>
        <w:spacing w:line="276" w:lineRule="auto"/>
        <w:jc w:val="both"/>
        <w:rPr>
          <w:rFonts w:ascii="Arial" w:hAnsi="Arial" w:cs="Arial"/>
          <w:bCs/>
          <w:color w:val="000000" w:themeColor="text1"/>
        </w:rPr>
      </w:pPr>
      <w:r w:rsidRPr="005402C1">
        <w:rPr>
          <w:rFonts w:ascii="Arial" w:hAnsi="Arial" w:cs="Arial"/>
          <w:color w:val="000000" w:themeColor="text1"/>
        </w:rPr>
        <w:lastRenderedPageBreak/>
        <w:t xml:space="preserve">Wykonawca powiadomi Zamawiającego w przypadku konieczności wykonania zmiany Przedmiotu Umowy (w tym wykonania robót zamiennych) lub robót dodatkowych, przed datą planowanego przystąpienia do ich wykonania, pod rygorem utraty prawa dochodzenia wynagrodzenia za wykonanie w/w robót. </w:t>
      </w:r>
    </w:p>
    <w:p w14:paraId="093EA3E7" w14:textId="74A3AF5D" w:rsidR="00D53310" w:rsidRPr="005402C1" w:rsidRDefault="00D53310" w:rsidP="001A1B31">
      <w:pPr>
        <w:spacing w:line="276" w:lineRule="auto"/>
        <w:jc w:val="both"/>
        <w:rPr>
          <w:rFonts w:ascii="Arial" w:hAnsi="Arial" w:cs="Arial"/>
          <w:color w:val="EE0000"/>
        </w:rPr>
      </w:pPr>
    </w:p>
    <w:p w14:paraId="1D9E0A76" w14:textId="39CFFB59" w:rsidR="00D53310" w:rsidRPr="005402C1" w:rsidRDefault="0077205C" w:rsidP="003D7534">
      <w:pPr>
        <w:spacing w:line="276" w:lineRule="auto"/>
        <w:ind w:right="16"/>
        <w:jc w:val="center"/>
        <w:rPr>
          <w:rFonts w:ascii="Arial" w:hAnsi="Arial" w:cs="Arial"/>
          <w:color w:val="000000" w:themeColor="text1"/>
        </w:rPr>
      </w:pPr>
      <w:r w:rsidRPr="005402C1">
        <w:rPr>
          <w:rFonts w:ascii="Arial" w:eastAsia="Arial" w:hAnsi="Arial" w:cs="Arial"/>
          <w:b/>
          <w:bCs/>
          <w:color w:val="000000" w:themeColor="text1"/>
        </w:rPr>
        <w:t>§ 13</w:t>
      </w:r>
    </w:p>
    <w:p w14:paraId="6029A778" w14:textId="1DE60705" w:rsidR="00D53310" w:rsidRPr="005402C1" w:rsidRDefault="0077205C" w:rsidP="0038678D">
      <w:pPr>
        <w:spacing w:line="276" w:lineRule="auto"/>
        <w:ind w:right="16"/>
        <w:jc w:val="center"/>
        <w:rPr>
          <w:rFonts w:ascii="Arial" w:hAnsi="Arial" w:cs="Arial"/>
          <w:color w:val="000000" w:themeColor="text1"/>
        </w:rPr>
      </w:pPr>
      <w:r w:rsidRPr="005402C1">
        <w:rPr>
          <w:rFonts w:ascii="Arial" w:eastAsia="Arial" w:hAnsi="Arial" w:cs="Arial"/>
          <w:b/>
          <w:bCs/>
          <w:color w:val="000000" w:themeColor="text1"/>
        </w:rPr>
        <w:t>Zabezpieczenie należytego wykonania umowy</w:t>
      </w:r>
    </w:p>
    <w:p w14:paraId="390A98EF" w14:textId="0ACF44D9" w:rsidR="00D53310" w:rsidRPr="005402C1" w:rsidRDefault="0077205C" w:rsidP="009358C4">
      <w:pPr>
        <w:numPr>
          <w:ilvl w:val="0"/>
          <w:numId w:val="24"/>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Wykonawca wnosi zabezpieczenie należytego wykonania umowy w wysokości </w:t>
      </w:r>
      <w:r w:rsidR="005B7BBF" w:rsidRPr="005402C1">
        <w:rPr>
          <w:rFonts w:ascii="Arial" w:eastAsia="Arial" w:hAnsi="Arial" w:cs="Arial"/>
          <w:b/>
          <w:bCs/>
          <w:color w:val="000000" w:themeColor="text1"/>
        </w:rPr>
        <w:t xml:space="preserve">5 </w:t>
      </w:r>
      <w:r w:rsidRPr="005402C1">
        <w:rPr>
          <w:rFonts w:ascii="Arial" w:eastAsia="Arial" w:hAnsi="Arial" w:cs="Arial"/>
          <w:b/>
          <w:bCs/>
          <w:color w:val="000000" w:themeColor="text1"/>
        </w:rPr>
        <w:t>%</w:t>
      </w:r>
      <w:r w:rsidRPr="005402C1">
        <w:rPr>
          <w:rFonts w:ascii="Arial" w:eastAsia="Arial" w:hAnsi="Arial" w:cs="Arial"/>
          <w:color w:val="000000" w:themeColor="text1"/>
        </w:rPr>
        <w:t xml:space="preserve"> całości wynagrodzenia brutto określonego w § 10 ust. </w:t>
      </w:r>
      <w:r w:rsidR="001E218C" w:rsidRPr="005402C1">
        <w:rPr>
          <w:rFonts w:ascii="Arial" w:eastAsia="Arial" w:hAnsi="Arial" w:cs="Arial"/>
          <w:color w:val="000000" w:themeColor="text1"/>
        </w:rPr>
        <w:t>1</w:t>
      </w:r>
      <w:r w:rsidRPr="005402C1">
        <w:rPr>
          <w:rFonts w:ascii="Arial" w:eastAsia="Arial" w:hAnsi="Arial" w:cs="Arial"/>
          <w:color w:val="000000" w:themeColor="text1"/>
        </w:rPr>
        <w:t xml:space="preserve"> umowy tj. w wysokości </w:t>
      </w:r>
      <w:r w:rsidR="003D7534" w:rsidRPr="005402C1">
        <w:rPr>
          <w:rFonts w:ascii="Arial" w:eastAsia="Arial" w:hAnsi="Arial" w:cs="Arial"/>
          <w:color w:val="000000" w:themeColor="text1"/>
        </w:rPr>
        <w:t>…………….</w:t>
      </w:r>
      <w:r w:rsidRPr="005402C1">
        <w:rPr>
          <w:rFonts w:ascii="Arial" w:eastAsia="Arial" w:hAnsi="Arial" w:cs="Arial"/>
          <w:color w:val="000000" w:themeColor="text1"/>
        </w:rPr>
        <w:t xml:space="preserve">zł (słownie: </w:t>
      </w:r>
      <w:r w:rsidR="003D7534" w:rsidRPr="005402C1">
        <w:rPr>
          <w:rFonts w:ascii="Arial" w:eastAsia="Arial" w:hAnsi="Arial" w:cs="Arial"/>
          <w:color w:val="000000" w:themeColor="text1"/>
        </w:rPr>
        <w:t>………………</w:t>
      </w:r>
      <w:r w:rsidRPr="005402C1">
        <w:rPr>
          <w:rFonts w:ascii="Arial" w:eastAsia="Arial" w:hAnsi="Arial" w:cs="Arial"/>
          <w:color w:val="000000" w:themeColor="text1"/>
        </w:rPr>
        <w:t>)</w:t>
      </w:r>
    </w:p>
    <w:p w14:paraId="39A79946" w14:textId="7DE330B3" w:rsidR="00D53310" w:rsidRPr="005402C1" w:rsidRDefault="0077205C" w:rsidP="003D7534">
      <w:pPr>
        <w:spacing w:line="276" w:lineRule="auto"/>
        <w:ind w:left="424"/>
        <w:jc w:val="both"/>
        <w:rPr>
          <w:rFonts w:ascii="Arial" w:eastAsia="Arial" w:hAnsi="Arial" w:cs="Arial"/>
          <w:color w:val="000000" w:themeColor="text1"/>
        </w:rPr>
      </w:pPr>
      <w:r w:rsidRPr="005402C1">
        <w:rPr>
          <w:rFonts w:ascii="Arial" w:eastAsia="Arial" w:hAnsi="Arial" w:cs="Arial"/>
          <w:color w:val="000000" w:themeColor="text1"/>
        </w:rPr>
        <w:t xml:space="preserve">Zabezpieczenie zostało wniesione w formie </w:t>
      </w:r>
      <w:r w:rsidR="0017787C" w:rsidRPr="005402C1">
        <w:rPr>
          <w:rFonts w:ascii="Arial" w:eastAsia="Arial" w:hAnsi="Arial" w:cs="Arial"/>
          <w:color w:val="000000" w:themeColor="text1"/>
        </w:rPr>
        <w:t>………………..</w:t>
      </w:r>
    </w:p>
    <w:p w14:paraId="1066EBFC" w14:textId="195E27AA" w:rsidR="00D53310" w:rsidRPr="005402C1" w:rsidRDefault="0077205C" w:rsidP="009358C4">
      <w:pPr>
        <w:numPr>
          <w:ilvl w:val="0"/>
          <w:numId w:val="24"/>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Zabezpieczenie należytego wykonania umowy służyć będzie pokryciu ewentualnych ros</w:t>
      </w:r>
      <w:r w:rsidR="00B02DE2" w:rsidRPr="005402C1">
        <w:rPr>
          <w:rFonts w:ascii="Arial" w:eastAsia="Arial" w:hAnsi="Arial" w:cs="Arial"/>
          <w:color w:val="000000" w:themeColor="text1"/>
        </w:rPr>
        <w:t>zczeń z tytułu niewykonania</w:t>
      </w:r>
      <w:r w:rsidR="00C67E00" w:rsidRPr="005402C1">
        <w:rPr>
          <w:rFonts w:ascii="Arial" w:eastAsia="Arial" w:hAnsi="Arial" w:cs="Arial"/>
          <w:color w:val="000000" w:themeColor="text1"/>
        </w:rPr>
        <w:t xml:space="preserve"> lub </w:t>
      </w:r>
      <w:r w:rsidRPr="005402C1">
        <w:rPr>
          <w:rFonts w:ascii="Arial" w:eastAsia="Arial" w:hAnsi="Arial" w:cs="Arial"/>
          <w:color w:val="000000" w:themeColor="text1"/>
        </w:rPr>
        <w:t>nienależytego wykonania umowy</w:t>
      </w:r>
      <w:r w:rsidR="00C92DDA" w:rsidRPr="005402C1">
        <w:rPr>
          <w:rFonts w:ascii="Arial" w:eastAsia="Arial" w:hAnsi="Arial" w:cs="Arial"/>
          <w:color w:val="000000" w:themeColor="text1"/>
        </w:rPr>
        <w:t>.</w:t>
      </w:r>
    </w:p>
    <w:p w14:paraId="66DC5A87" w14:textId="7798BF86" w:rsidR="00D53310" w:rsidRPr="005402C1" w:rsidRDefault="0077205C" w:rsidP="009358C4">
      <w:pPr>
        <w:numPr>
          <w:ilvl w:val="0"/>
          <w:numId w:val="24"/>
        </w:numPr>
        <w:tabs>
          <w:tab w:val="left" w:pos="424"/>
        </w:tabs>
        <w:spacing w:line="276" w:lineRule="auto"/>
        <w:ind w:left="424" w:hanging="424"/>
        <w:jc w:val="both"/>
        <w:rPr>
          <w:rFonts w:ascii="Arial" w:hAnsi="Arial" w:cs="Arial"/>
          <w:color w:val="000000" w:themeColor="text1"/>
        </w:rPr>
      </w:pPr>
      <w:r w:rsidRPr="005402C1">
        <w:rPr>
          <w:rFonts w:ascii="Arial" w:eastAsia="Arial" w:hAnsi="Arial" w:cs="Arial"/>
          <w:color w:val="000000" w:themeColor="text1"/>
        </w:rPr>
        <w:t>W przypadku wniesienia zabezpieczenia należytego wykonania umowy w formie innej niż w pieniądzu, z dokumentu zabezpieczenia musi wynikać obowiązek</w:t>
      </w:r>
      <w:r w:rsidR="003D7534" w:rsidRPr="005402C1">
        <w:rPr>
          <w:rFonts w:ascii="Arial" w:eastAsia="Arial" w:hAnsi="Arial" w:cs="Arial"/>
          <w:color w:val="000000" w:themeColor="text1"/>
        </w:rPr>
        <w:t xml:space="preserve"> </w:t>
      </w:r>
      <w:r w:rsidRPr="005402C1">
        <w:rPr>
          <w:rFonts w:ascii="Arial" w:eastAsia="Arial" w:hAnsi="Arial" w:cs="Arial"/>
          <w:color w:val="000000" w:themeColor="text1"/>
        </w:rPr>
        <w:t>bezwarunkowego spełnienia udokumentowanych roszczeń Zamawiającego w przypadku zaistnienia okoliczności, o których mowa w ust. 2 oraz ust. 6.</w:t>
      </w:r>
    </w:p>
    <w:p w14:paraId="782697A5" w14:textId="63102834" w:rsidR="00D53310" w:rsidRPr="005402C1" w:rsidRDefault="0077205C" w:rsidP="009358C4">
      <w:pPr>
        <w:numPr>
          <w:ilvl w:val="0"/>
          <w:numId w:val="25"/>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 xml:space="preserve">Część zabezpieczenia, tj. 70%, zostanie zwrócona Wykonawcy (w przypadku zabezpieczenia w pieniądzu wraz z odsetkami wynikającymi z umowy rachunku bankowego po potrąceniu pobranych przez bank opłat za prowadzenie rachunku oraz prowizji za przelew pieniędzy na rachunek bankowy Wykonawcy) w ciągu 30 dni od daty dokonania końcowego odbioru robót i uznania przez Zamawiającego zamówienia za należycie wykonane. Pozostała część zabezpieczenia zostanie zwrócona Wykonawcy nie później niż w ciągu 15 dni po upływie okresu </w:t>
      </w:r>
      <w:r w:rsidR="00F70FAC" w:rsidRPr="005402C1">
        <w:rPr>
          <w:rFonts w:ascii="Arial" w:eastAsia="Arial" w:hAnsi="Arial" w:cs="Arial"/>
          <w:color w:val="000000" w:themeColor="text1"/>
        </w:rPr>
        <w:t xml:space="preserve">gwarancji i </w:t>
      </w:r>
      <w:r w:rsidRPr="005402C1">
        <w:rPr>
          <w:rFonts w:ascii="Arial" w:eastAsia="Arial" w:hAnsi="Arial" w:cs="Arial"/>
          <w:color w:val="000000" w:themeColor="text1"/>
        </w:rPr>
        <w:t xml:space="preserve">rękojmi za wady. </w:t>
      </w:r>
    </w:p>
    <w:p w14:paraId="0F249304" w14:textId="3D55BAF2" w:rsidR="00D53310" w:rsidRPr="005402C1" w:rsidRDefault="0077205C" w:rsidP="009358C4">
      <w:pPr>
        <w:numPr>
          <w:ilvl w:val="0"/>
          <w:numId w:val="25"/>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Wykonawca wnosi zabezpieczenie należytego wykonania umowy w formie pieniężnej na cały okres obowiązywania umowy. Zabezpieczenie w formie niepieniężnej wnosi się na okres 5 lat, a po jego upływie przedłuża je lub wnosi nowe do końca terminu, o którym mowa w ust. 4, lecz nie dłużej niż na kolejne 5 lat. W razie takiej potrzeby Wykonawca zobowiązany jest do ponownego wniesienia lub przedłużenia zabezpieczenia należytego wykonania umowy w formie niepieniężnej do końca terminu, o którym mowa w ust. 4.</w:t>
      </w:r>
    </w:p>
    <w:p w14:paraId="081171F2" w14:textId="0EF3B509" w:rsidR="00D53310" w:rsidRPr="005402C1" w:rsidRDefault="0077205C" w:rsidP="009358C4">
      <w:pPr>
        <w:numPr>
          <w:ilvl w:val="0"/>
          <w:numId w:val="25"/>
        </w:numPr>
        <w:tabs>
          <w:tab w:val="left" w:pos="424"/>
        </w:tabs>
        <w:spacing w:line="276" w:lineRule="auto"/>
        <w:ind w:left="424" w:right="20" w:hanging="424"/>
        <w:jc w:val="both"/>
        <w:rPr>
          <w:rFonts w:ascii="Arial" w:hAnsi="Arial" w:cs="Arial"/>
          <w:color w:val="000000" w:themeColor="text1"/>
        </w:rPr>
      </w:pPr>
      <w:r w:rsidRPr="005402C1">
        <w:rPr>
          <w:rFonts w:ascii="Arial" w:eastAsia="Arial" w:hAnsi="Arial" w:cs="Arial"/>
          <w:color w:val="000000" w:themeColor="text1"/>
        </w:rPr>
        <w:t>W przypadku nieprzedłużenia lub niewniesienia nowego zabezpieczenia należytego wykonania umowy, w formie niepieniężnej, najpóźniej na 30 dni przed upływem terminu ważności dotychczasowego zabezpieczenia, Zamawiający dokonuje zmiany</w:t>
      </w:r>
      <w:bookmarkStart w:id="25" w:name="page29"/>
      <w:bookmarkEnd w:id="25"/>
      <w:r w:rsidR="003D7534" w:rsidRPr="005402C1">
        <w:rPr>
          <w:rFonts w:ascii="Arial" w:eastAsia="Arial" w:hAnsi="Arial" w:cs="Arial"/>
          <w:color w:val="000000" w:themeColor="text1"/>
        </w:rPr>
        <w:t xml:space="preserve"> </w:t>
      </w:r>
      <w:r w:rsidRPr="005402C1">
        <w:rPr>
          <w:rFonts w:ascii="Arial" w:eastAsia="Arial" w:hAnsi="Arial" w:cs="Arial"/>
          <w:color w:val="000000" w:themeColor="text1"/>
        </w:rPr>
        <w:t>formy na zabezpieczenie w pieniądzu poprzez wypłatę kwoty z dotychczasowego zabezpieczenia.</w:t>
      </w:r>
    </w:p>
    <w:p w14:paraId="47C7C9D1" w14:textId="081A21EC" w:rsidR="00D53310" w:rsidRPr="005402C1" w:rsidRDefault="0077205C" w:rsidP="009358C4">
      <w:pPr>
        <w:numPr>
          <w:ilvl w:val="0"/>
          <w:numId w:val="26"/>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Jeżeli w zabezpieczeniu należytego wykonania umowy wniesionego w postaci gwarancji lub poręczenia zawarty będzie wymóg informowania gwaranta (poręczyciela) o zmianach umowy bądź uzyskiwania jego akceptacji w tym zakresie, Wykonawca będzie zobowiązany, przed podpisaniem każdego aneksu do umowy, przedstawić Zamawiającemu potwierdzenie poinformowania gwaranta (poręczyciela) o zmianach umowy bądź jego akceptację tych zmian albo wnieść nowe zabezpieczenie. W przypadku, gdy zmiana umowy powoduje konieczność zmiany zabezpieczenia, Wykonawca zobowiązany będzie dostarczyć aneks do obecnego zabezpieczenia, uzupełnić zabezpieczenie lub wnieść nowe zabezpieczenie przed terminem podpisania aneksu.</w:t>
      </w:r>
    </w:p>
    <w:p w14:paraId="56962CF1" w14:textId="77777777" w:rsidR="00D53310" w:rsidRPr="00A61089" w:rsidRDefault="00D53310" w:rsidP="001A1B31">
      <w:pPr>
        <w:spacing w:line="276" w:lineRule="auto"/>
        <w:jc w:val="both"/>
        <w:rPr>
          <w:rFonts w:ascii="Arial" w:hAnsi="Arial" w:cs="Arial"/>
          <w:color w:val="EE0000"/>
        </w:rPr>
      </w:pPr>
    </w:p>
    <w:p w14:paraId="71F67257" w14:textId="283832A9" w:rsidR="00D53310" w:rsidRPr="005402C1" w:rsidRDefault="00747EB2" w:rsidP="00747EB2">
      <w:pPr>
        <w:tabs>
          <w:tab w:val="left" w:pos="4464"/>
        </w:tabs>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 14</w:t>
      </w:r>
    </w:p>
    <w:p w14:paraId="470612F8" w14:textId="1CA814B3" w:rsidR="00D53310" w:rsidRPr="005402C1" w:rsidRDefault="0077205C" w:rsidP="0038678D">
      <w:pPr>
        <w:spacing w:line="276" w:lineRule="auto"/>
        <w:ind w:left="3064"/>
        <w:jc w:val="both"/>
        <w:rPr>
          <w:rFonts w:ascii="Arial" w:eastAsia="Arial" w:hAnsi="Arial" w:cs="Arial"/>
          <w:b/>
          <w:bCs/>
          <w:color w:val="000000" w:themeColor="text1"/>
        </w:rPr>
      </w:pPr>
      <w:r w:rsidRPr="005402C1">
        <w:rPr>
          <w:rFonts w:ascii="Arial" w:eastAsia="Arial" w:hAnsi="Arial" w:cs="Arial"/>
          <w:b/>
          <w:bCs/>
          <w:color w:val="000000" w:themeColor="text1"/>
        </w:rPr>
        <w:t>Ubezpieczenie Wykonawcy</w:t>
      </w:r>
    </w:p>
    <w:p w14:paraId="4F129619" w14:textId="2D44FA56" w:rsidR="00D53310" w:rsidRPr="005402C1" w:rsidRDefault="003774EE" w:rsidP="003774EE">
      <w:pPr>
        <w:tabs>
          <w:tab w:val="left" w:pos="40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 xml:space="preserve">1. </w:t>
      </w:r>
      <w:r w:rsidR="0077205C" w:rsidRPr="005402C1">
        <w:rPr>
          <w:rFonts w:ascii="Arial" w:eastAsia="Arial" w:hAnsi="Arial" w:cs="Arial"/>
          <w:color w:val="000000" w:themeColor="text1"/>
        </w:rPr>
        <w:t xml:space="preserve">Wykonawca zobowiązuje się do zawarcia na czas obowiązywania umowy, nie później niż do dnia poprzedzającego dzień, w którym ma nastąpić przekazanie terenu budowy, umowy </w:t>
      </w:r>
      <w:r w:rsidR="0077205C" w:rsidRPr="005402C1">
        <w:rPr>
          <w:rFonts w:ascii="Arial" w:eastAsia="Arial" w:hAnsi="Arial" w:cs="Arial"/>
          <w:color w:val="000000" w:themeColor="text1"/>
        </w:rPr>
        <w:lastRenderedPageBreak/>
        <w:t xml:space="preserve">lub umów ubezpieczenia od wszelkiego ryzyka i odpowiedzialności cywilnej, związanej </w:t>
      </w:r>
      <w:r w:rsidR="005402C1" w:rsidRPr="005402C1">
        <w:rPr>
          <w:rFonts w:ascii="Arial" w:eastAsia="Arial" w:hAnsi="Arial" w:cs="Arial"/>
          <w:color w:val="000000" w:themeColor="text1"/>
        </w:rPr>
        <w:br/>
      </w:r>
      <w:r w:rsidR="0077205C" w:rsidRPr="005402C1">
        <w:rPr>
          <w:rFonts w:ascii="Arial" w:eastAsia="Arial" w:hAnsi="Arial" w:cs="Arial"/>
          <w:color w:val="000000" w:themeColor="text1"/>
        </w:rPr>
        <w:t xml:space="preserve">z realizacją umowy oraz do terminowego opłacania należnych składek ubezpieczeniowych </w:t>
      </w:r>
      <w:r w:rsidR="005402C1" w:rsidRPr="005402C1">
        <w:rPr>
          <w:rFonts w:ascii="Arial" w:eastAsia="Arial" w:hAnsi="Arial" w:cs="Arial"/>
          <w:color w:val="000000" w:themeColor="text1"/>
        </w:rPr>
        <w:br/>
      </w:r>
      <w:r w:rsidR="0077205C" w:rsidRPr="005402C1">
        <w:rPr>
          <w:rFonts w:ascii="Arial" w:eastAsia="Arial" w:hAnsi="Arial" w:cs="Arial"/>
          <w:color w:val="000000" w:themeColor="text1"/>
        </w:rPr>
        <w:t>w zakresie:</w:t>
      </w:r>
    </w:p>
    <w:p w14:paraId="77E7DF5E" w14:textId="3F27FF87" w:rsidR="00D53310" w:rsidRPr="005402C1" w:rsidRDefault="0077205C" w:rsidP="009358C4">
      <w:pPr>
        <w:numPr>
          <w:ilvl w:val="1"/>
          <w:numId w:val="27"/>
        </w:numPr>
        <w:tabs>
          <w:tab w:val="left" w:pos="704"/>
        </w:tabs>
        <w:spacing w:line="276" w:lineRule="auto"/>
        <w:ind w:left="704" w:hanging="363"/>
        <w:jc w:val="both"/>
        <w:rPr>
          <w:rFonts w:ascii="Arial" w:eastAsia="Arial" w:hAnsi="Arial" w:cs="Arial"/>
          <w:color w:val="000000" w:themeColor="text1"/>
        </w:rPr>
      </w:pPr>
      <w:r w:rsidRPr="005402C1">
        <w:rPr>
          <w:rFonts w:ascii="Arial" w:eastAsia="Arial" w:hAnsi="Arial" w:cs="Arial"/>
          <w:color w:val="000000" w:themeColor="text1"/>
        </w:rPr>
        <w:t>od odpowiedzialności cywilnej (OC) Wykonawcy z tytułu prowadzonej działalności gospodarczej, obejmującej/obejmujących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 na kwotę</w:t>
      </w:r>
      <w:r w:rsidR="00E633B9" w:rsidRPr="005402C1">
        <w:rPr>
          <w:rFonts w:ascii="Arial" w:eastAsia="Arial" w:hAnsi="Arial" w:cs="Arial"/>
          <w:color w:val="000000" w:themeColor="text1"/>
        </w:rPr>
        <w:t xml:space="preserve"> ubezpieczenia nie niższą niż 2</w:t>
      </w:r>
      <w:r w:rsidRPr="005402C1">
        <w:rPr>
          <w:rFonts w:ascii="Arial" w:eastAsia="Arial" w:hAnsi="Arial" w:cs="Arial"/>
          <w:color w:val="000000" w:themeColor="text1"/>
        </w:rPr>
        <w:t xml:space="preserve"> 000 000 zł (słownie: dwa milion</w:t>
      </w:r>
      <w:r w:rsidR="001701C1" w:rsidRPr="005402C1">
        <w:rPr>
          <w:rFonts w:ascii="Arial" w:eastAsia="Arial" w:hAnsi="Arial" w:cs="Arial"/>
          <w:color w:val="000000" w:themeColor="text1"/>
        </w:rPr>
        <w:t>y</w:t>
      </w:r>
      <w:r w:rsidRPr="005402C1">
        <w:rPr>
          <w:rFonts w:ascii="Arial" w:eastAsia="Arial" w:hAnsi="Arial" w:cs="Arial"/>
          <w:color w:val="000000" w:themeColor="text1"/>
        </w:rPr>
        <w:t xml:space="preserve"> złotych );</w:t>
      </w:r>
    </w:p>
    <w:p w14:paraId="2CC15C12" w14:textId="2C093CC9" w:rsidR="00D53310" w:rsidRPr="005402C1" w:rsidRDefault="0077205C" w:rsidP="009358C4">
      <w:pPr>
        <w:numPr>
          <w:ilvl w:val="1"/>
          <w:numId w:val="27"/>
        </w:numPr>
        <w:tabs>
          <w:tab w:val="left" w:pos="704"/>
        </w:tabs>
        <w:spacing w:line="276" w:lineRule="auto"/>
        <w:ind w:left="704" w:hanging="363"/>
        <w:jc w:val="both"/>
        <w:rPr>
          <w:rFonts w:ascii="Arial" w:eastAsia="Arial" w:hAnsi="Arial" w:cs="Arial"/>
          <w:color w:val="000000" w:themeColor="text1"/>
        </w:rPr>
      </w:pPr>
      <w:r w:rsidRPr="005402C1">
        <w:rPr>
          <w:rFonts w:ascii="Arial" w:eastAsia="Arial" w:hAnsi="Arial" w:cs="Arial"/>
          <w:color w:val="000000" w:themeColor="text1"/>
        </w:rPr>
        <w:t>ubezpieczenia kadry, pracowników: Wykonawcy, Podwykonawcy (dalszego Podwykonawcy), a także wszelkich innych osób realizujących w imieniu Wykonawcy lub Podwykonawcy roboty budowlane.</w:t>
      </w:r>
    </w:p>
    <w:p w14:paraId="446F33A1" w14:textId="611B8DAF" w:rsidR="00D53310" w:rsidRPr="005402C1" w:rsidRDefault="0077205C" w:rsidP="009358C4">
      <w:pPr>
        <w:numPr>
          <w:ilvl w:val="0"/>
          <w:numId w:val="27"/>
        </w:numPr>
        <w:tabs>
          <w:tab w:val="left" w:pos="344"/>
        </w:tabs>
        <w:spacing w:line="276" w:lineRule="auto"/>
        <w:ind w:left="344" w:right="20" w:hanging="344"/>
        <w:jc w:val="both"/>
        <w:rPr>
          <w:rFonts w:ascii="Arial" w:eastAsia="Arial" w:hAnsi="Arial" w:cs="Arial"/>
          <w:color w:val="000000" w:themeColor="text1"/>
        </w:rPr>
      </w:pPr>
      <w:r w:rsidRPr="005402C1">
        <w:rPr>
          <w:rFonts w:ascii="Arial" w:eastAsia="Arial" w:hAnsi="Arial" w:cs="Arial"/>
          <w:color w:val="000000" w:themeColor="text1"/>
        </w:rPr>
        <w:t>Umowy ubezpieczenia, o których mowa w ust. 1, muszą zapewniać wypłatę odszkodowania płatnego w złotych polskich, bez ograniczeń.</w:t>
      </w:r>
    </w:p>
    <w:p w14:paraId="568E9A32" w14:textId="1F5250A1" w:rsidR="00D53310" w:rsidRPr="005402C1" w:rsidRDefault="0077205C" w:rsidP="009358C4">
      <w:pPr>
        <w:numPr>
          <w:ilvl w:val="0"/>
          <w:numId w:val="27"/>
        </w:numPr>
        <w:tabs>
          <w:tab w:val="left" w:pos="344"/>
        </w:tabs>
        <w:spacing w:line="276" w:lineRule="auto"/>
        <w:ind w:left="344" w:hanging="344"/>
        <w:jc w:val="both"/>
        <w:rPr>
          <w:rFonts w:ascii="Arial" w:eastAsia="Arial" w:hAnsi="Arial" w:cs="Arial"/>
          <w:color w:val="000000" w:themeColor="text1"/>
        </w:rPr>
      </w:pPr>
      <w:r w:rsidRPr="005402C1">
        <w:rPr>
          <w:rFonts w:ascii="Arial" w:eastAsia="Arial" w:hAnsi="Arial" w:cs="Arial"/>
          <w:color w:val="000000" w:themeColor="text1"/>
        </w:rPr>
        <w:t>Koszt umowy lub umów, o których mowa w ust. 1, w szczególności składki ubezpieczeniowe, pokrywa w całości Wykonawca.</w:t>
      </w:r>
    </w:p>
    <w:p w14:paraId="33F28CF0" w14:textId="404F2B8A" w:rsidR="00D53310" w:rsidRPr="005402C1" w:rsidRDefault="0077205C" w:rsidP="009358C4">
      <w:pPr>
        <w:numPr>
          <w:ilvl w:val="0"/>
          <w:numId w:val="27"/>
        </w:numPr>
        <w:tabs>
          <w:tab w:val="left" w:pos="344"/>
        </w:tabs>
        <w:spacing w:line="276" w:lineRule="auto"/>
        <w:ind w:left="344" w:hanging="344"/>
        <w:jc w:val="both"/>
        <w:rPr>
          <w:rFonts w:ascii="Arial" w:eastAsia="Arial" w:hAnsi="Arial" w:cs="Arial"/>
          <w:color w:val="000000" w:themeColor="text1"/>
        </w:rPr>
      </w:pPr>
      <w:r w:rsidRPr="005402C1">
        <w:rPr>
          <w:rFonts w:ascii="Arial" w:eastAsia="Arial" w:hAnsi="Arial" w:cs="Arial"/>
          <w:color w:val="000000" w:themeColor="text1"/>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w:t>
      </w:r>
      <w:bookmarkStart w:id="26" w:name="page30"/>
      <w:bookmarkEnd w:id="26"/>
      <w:r w:rsidR="004E3446" w:rsidRPr="005402C1">
        <w:rPr>
          <w:rFonts w:ascii="Arial" w:eastAsia="Arial" w:hAnsi="Arial" w:cs="Arial"/>
          <w:color w:val="000000" w:themeColor="text1"/>
        </w:rPr>
        <w:t xml:space="preserve"> </w:t>
      </w:r>
      <w:r w:rsidRPr="005402C1">
        <w:rPr>
          <w:rFonts w:ascii="Arial" w:eastAsia="Arial" w:hAnsi="Arial" w:cs="Arial"/>
          <w:color w:val="000000" w:themeColor="text1"/>
        </w:rPr>
        <w:t xml:space="preserve">do czasu ich przedłożenia, co nie powoduje wstrzymania biegu terminów umownych </w:t>
      </w:r>
      <w:r w:rsidR="005402C1" w:rsidRPr="005402C1">
        <w:rPr>
          <w:rFonts w:ascii="Arial" w:eastAsia="Arial" w:hAnsi="Arial" w:cs="Arial"/>
          <w:color w:val="000000" w:themeColor="text1"/>
        </w:rPr>
        <w:br/>
      </w:r>
      <w:r w:rsidRPr="005402C1">
        <w:rPr>
          <w:rFonts w:ascii="Arial" w:eastAsia="Arial" w:hAnsi="Arial" w:cs="Arial"/>
          <w:color w:val="000000" w:themeColor="text1"/>
        </w:rPr>
        <w:t>w zakresie wykonania umowy przez Wykonawcę.</w:t>
      </w:r>
    </w:p>
    <w:p w14:paraId="65EDFA54" w14:textId="77777777" w:rsidR="00AA005A" w:rsidRPr="005402C1" w:rsidRDefault="0077205C" w:rsidP="009358C4">
      <w:pPr>
        <w:numPr>
          <w:ilvl w:val="0"/>
          <w:numId w:val="28"/>
        </w:numPr>
        <w:tabs>
          <w:tab w:val="left" w:pos="344"/>
        </w:tabs>
        <w:spacing w:line="276" w:lineRule="auto"/>
        <w:ind w:left="344" w:right="20" w:hanging="344"/>
        <w:jc w:val="both"/>
        <w:rPr>
          <w:rFonts w:ascii="Arial" w:eastAsia="Arial" w:hAnsi="Arial" w:cs="Arial"/>
          <w:color w:val="000000" w:themeColor="text1"/>
        </w:rPr>
      </w:pPr>
      <w:r w:rsidRPr="005402C1">
        <w:rPr>
          <w:rFonts w:ascii="Arial" w:eastAsia="Arial" w:hAnsi="Arial" w:cs="Arial"/>
          <w:color w:val="000000" w:themeColor="text1"/>
        </w:rPr>
        <w:t xml:space="preserve">W razie wydłużenia czasu realizacji umowy Wykonawca zobowiązuje się do przedłużenia ubezpieczenia na zasadach określonych w ust. 1-4, przedstawiając Zamawiającemu dokumenty potwierdzające zawarcie umowy ubezpieczenia, w tym w szczególności kopię umowy i polisy ubezpieczenia, na co najmniej miesiąc przed wygaśnięciem poprzedniej umowy ubezpieczenia. </w:t>
      </w:r>
    </w:p>
    <w:p w14:paraId="16543AF7" w14:textId="38461776" w:rsidR="00AA005A" w:rsidRPr="005402C1" w:rsidRDefault="0077205C" w:rsidP="009358C4">
      <w:pPr>
        <w:numPr>
          <w:ilvl w:val="0"/>
          <w:numId w:val="28"/>
        </w:numPr>
        <w:tabs>
          <w:tab w:val="left" w:pos="344"/>
        </w:tabs>
        <w:spacing w:line="276" w:lineRule="auto"/>
        <w:ind w:left="344" w:right="20" w:hanging="344"/>
        <w:jc w:val="both"/>
        <w:rPr>
          <w:rFonts w:ascii="Arial" w:eastAsia="Arial" w:hAnsi="Arial" w:cs="Arial"/>
          <w:color w:val="000000" w:themeColor="text1"/>
        </w:rPr>
      </w:pPr>
      <w:r w:rsidRPr="005402C1">
        <w:rPr>
          <w:rFonts w:ascii="Arial" w:eastAsia="Arial" w:hAnsi="Arial" w:cs="Arial"/>
          <w:color w:val="000000" w:themeColor="text1"/>
        </w:rPr>
        <w:t xml:space="preserve">W przypadku niedokonania przedłużenia ubezpieczenia, przedłużenia niezgodnie </w:t>
      </w:r>
      <w:r w:rsidR="005402C1" w:rsidRPr="005402C1">
        <w:rPr>
          <w:rFonts w:ascii="Arial" w:eastAsia="Arial" w:hAnsi="Arial" w:cs="Arial"/>
          <w:color w:val="000000" w:themeColor="text1"/>
        </w:rPr>
        <w:br/>
      </w:r>
      <w:r w:rsidRPr="005402C1">
        <w:rPr>
          <w:rFonts w:ascii="Arial" w:eastAsia="Arial" w:hAnsi="Arial" w:cs="Arial"/>
          <w:color w:val="000000" w:themeColor="text1"/>
        </w:rPr>
        <w:t xml:space="preserve">z zasadami określonymi w ust. 1-4 lub nieprzedłożenia przez Wykonawcę odnośnego dokumentu ubezpieczenia w terminie, o którym mowa w ust. 4, Zamawiający </w:t>
      </w:r>
      <w:r w:rsidR="00AA005A" w:rsidRPr="005402C1">
        <w:rPr>
          <w:rFonts w:ascii="Arial" w:eastAsia="Arial" w:hAnsi="Arial" w:cs="Arial"/>
          <w:color w:val="000000" w:themeColor="text1"/>
        </w:rPr>
        <w:t xml:space="preserve">może odstąpić od Umowy albo ubezpieczyć Wykonawcę </w:t>
      </w:r>
      <w:r w:rsidRPr="005402C1">
        <w:rPr>
          <w:rFonts w:ascii="Arial" w:eastAsia="Arial" w:hAnsi="Arial" w:cs="Arial"/>
          <w:color w:val="000000" w:themeColor="text1"/>
        </w:rPr>
        <w:t>na jego koszt</w:t>
      </w:r>
      <w:r w:rsidR="00AA005A" w:rsidRPr="005402C1">
        <w:rPr>
          <w:rFonts w:ascii="Arial" w:eastAsia="Arial" w:hAnsi="Arial" w:cs="Arial"/>
          <w:color w:val="000000" w:themeColor="text1"/>
        </w:rPr>
        <w:t xml:space="preserve">. </w:t>
      </w:r>
      <w:r w:rsidR="00AA005A" w:rsidRPr="005402C1">
        <w:rPr>
          <w:rFonts w:ascii="Arial" w:hAnsi="Arial" w:cs="Arial"/>
          <w:color w:val="000000" w:themeColor="text1"/>
        </w:rPr>
        <w:t>Koszty poniesione na ubezpieczenie Wykonawcy Zamawiający potrąci z wynagrodzenia Wykonawcy, a gdyby potrącenie to nie b</w:t>
      </w:r>
      <w:r w:rsidR="003774EE" w:rsidRPr="005402C1">
        <w:rPr>
          <w:rFonts w:ascii="Arial" w:hAnsi="Arial" w:cs="Arial"/>
          <w:color w:val="000000" w:themeColor="text1"/>
        </w:rPr>
        <w:t>yło</w:t>
      </w:r>
      <w:r w:rsidR="00AA005A" w:rsidRPr="005402C1">
        <w:rPr>
          <w:rFonts w:ascii="Arial" w:hAnsi="Arial" w:cs="Arial"/>
          <w:color w:val="000000" w:themeColor="text1"/>
        </w:rPr>
        <w:t xml:space="preserve"> możliwe – z zabezpieczenia należytego wykonania Umowy. Odstąpienie od Umowy z przyczyn, o których mowa w niniejszym ustępie, stanowi odstąpienie z przyczyn zawinionych przez Wykonawcę.</w:t>
      </w:r>
    </w:p>
    <w:p w14:paraId="1749E5A9" w14:textId="6F70CB96" w:rsidR="00D53310" w:rsidRPr="005402C1" w:rsidRDefault="0077205C" w:rsidP="009358C4">
      <w:pPr>
        <w:numPr>
          <w:ilvl w:val="0"/>
          <w:numId w:val="28"/>
        </w:numPr>
        <w:tabs>
          <w:tab w:val="left" w:pos="344"/>
        </w:tabs>
        <w:spacing w:line="276" w:lineRule="auto"/>
        <w:ind w:left="344" w:right="20" w:hanging="344"/>
        <w:jc w:val="both"/>
        <w:rPr>
          <w:rFonts w:ascii="Arial" w:eastAsia="Arial" w:hAnsi="Arial" w:cs="Arial"/>
          <w:color w:val="000000" w:themeColor="text1"/>
        </w:rPr>
      </w:pPr>
      <w:r w:rsidRPr="005402C1">
        <w:rPr>
          <w:rFonts w:ascii="Arial" w:eastAsia="Arial" w:hAnsi="Arial" w:cs="Arial"/>
          <w:color w:val="000000" w:themeColor="text1"/>
        </w:rPr>
        <w:t>Wykonawca nie jest uprawniony do dokonywania zmian warunków ubezpieczenia bez uprzedniej zgody Zamawiającego wyrażonej na piśmie.</w:t>
      </w:r>
    </w:p>
    <w:p w14:paraId="08FC4882" w14:textId="77777777" w:rsidR="00D53310" w:rsidRPr="005402C1" w:rsidRDefault="0077205C" w:rsidP="009358C4">
      <w:pPr>
        <w:numPr>
          <w:ilvl w:val="0"/>
          <w:numId w:val="28"/>
        </w:numPr>
        <w:tabs>
          <w:tab w:val="left" w:pos="284"/>
        </w:tabs>
        <w:spacing w:line="276" w:lineRule="auto"/>
        <w:ind w:left="284" w:right="20" w:hanging="284"/>
        <w:jc w:val="both"/>
        <w:rPr>
          <w:rFonts w:ascii="Arial" w:eastAsia="Arial" w:hAnsi="Arial" w:cs="Arial"/>
          <w:color w:val="000000" w:themeColor="text1"/>
        </w:rPr>
      </w:pPr>
      <w:r w:rsidRPr="005402C1">
        <w:rPr>
          <w:rFonts w:ascii="Arial" w:eastAsia="Arial" w:hAnsi="Arial" w:cs="Arial"/>
          <w:color w:val="000000" w:themeColor="text1"/>
        </w:rPr>
        <w:t>Kopia/kopie umowy/umów ubezpieczenia oraz polisy/polis, o których mowa w ust. 1, zostaną załączone do umowy.</w:t>
      </w:r>
    </w:p>
    <w:p w14:paraId="448CE1B1" w14:textId="77777777" w:rsidR="00D53310" w:rsidRPr="00A61089" w:rsidRDefault="00D53310" w:rsidP="001A1B31">
      <w:pPr>
        <w:spacing w:line="276" w:lineRule="auto"/>
        <w:jc w:val="both"/>
        <w:rPr>
          <w:rFonts w:ascii="Arial" w:hAnsi="Arial" w:cs="Arial"/>
          <w:color w:val="EE0000"/>
        </w:rPr>
      </w:pPr>
    </w:p>
    <w:p w14:paraId="039368AD" w14:textId="0358F3BA" w:rsidR="00D53310" w:rsidRPr="005402C1" w:rsidRDefault="00747EB2" w:rsidP="00747EB2">
      <w:pPr>
        <w:tabs>
          <w:tab w:val="left" w:pos="4464"/>
        </w:tabs>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 15</w:t>
      </w:r>
    </w:p>
    <w:p w14:paraId="70B62F2E" w14:textId="772ECE3F" w:rsidR="00D53310" w:rsidRPr="005402C1" w:rsidRDefault="0077205C" w:rsidP="0038678D">
      <w:pPr>
        <w:spacing w:line="276" w:lineRule="auto"/>
        <w:ind w:left="3624"/>
        <w:jc w:val="both"/>
        <w:rPr>
          <w:rFonts w:ascii="Arial" w:eastAsia="Arial" w:hAnsi="Arial" w:cs="Arial"/>
          <w:b/>
          <w:bCs/>
          <w:color w:val="000000" w:themeColor="text1"/>
        </w:rPr>
      </w:pPr>
      <w:r w:rsidRPr="005402C1">
        <w:rPr>
          <w:rFonts w:ascii="Arial" w:eastAsia="Arial" w:hAnsi="Arial" w:cs="Arial"/>
          <w:b/>
          <w:bCs/>
          <w:color w:val="000000" w:themeColor="text1"/>
        </w:rPr>
        <w:t>Prawa autorskie</w:t>
      </w:r>
    </w:p>
    <w:p w14:paraId="7530A710" w14:textId="4F8BD358" w:rsidR="00D53310" w:rsidRPr="005402C1" w:rsidRDefault="0077205C" w:rsidP="009358C4">
      <w:pPr>
        <w:pStyle w:val="Akapitzlist"/>
        <w:numPr>
          <w:ilvl w:val="0"/>
          <w:numId w:val="29"/>
        </w:numPr>
        <w:tabs>
          <w:tab w:val="left" w:pos="426"/>
        </w:tabs>
        <w:spacing w:line="276" w:lineRule="auto"/>
        <w:ind w:left="426" w:hanging="426"/>
        <w:jc w:val="both"/>
        <w:rPr>
          <w:rFonts w:ascii="Arial" w:eastAsia="Arial" w:hAnsi="Arial" w:cs="Arial"/>
          <w:color w:val="000000" w:themeColor="text1"/>
        </w:rPr>
      </w:pPr>
      <w:r w:rsidRPr="005402C1">
        <w:rPr>
          <w:rFonts w:ascii="Arial" w:eastAsia="Arial" w:hAnsi="Arial" w:cs="Arial"/>
          <w:color w:val="000000" w:themeColor="text1"/>
        </w:rPr>
        <w:t xml:space="preserve">Wynagrodzenie określone w umowie obejmuje również wynagrodzenia za nabycie przez Zamawiającego majątkowych autorskich praw do dokumentów (np. ekspertyzy, opinie techniczne, instrukcje) i dokumentacji projektowej sporządzonej w trakcie realizacji umowy oraz wynagrodzenie za nabycie przez Zamawiającego własności egzemplarzy lub </w:t>
      </w:r>
      <w:r w:rsidRPr="005402C1">
        <w:rPr>
          <w:rFonts w:ascii="Arial" w:eastAsia="Arial" w:hAnsi="Arial" w:cs="Arial"/>
          <w:color w:val="000000" w:themeColor="text1"/>
        </w:rPr>
        <w:lastRenderedPageBreak/>
        <w:t xml:space="preserve">nośników, na których utrwalono dokumenty i dokumentację projektową oraz prawo do zezwalania na wykonywanie zależnych praw autorskich. Z dniem </w:t>
      </w:r>
      <w:r w:rsidR="000376D3" w:rsidRPr="005402C1">
        <w:rPr>
          <w:rFonts w:ascii="Arial" w:eastAsia="Arial" w:hAnsi="Arial" w:cs="Arial"/>
          <w:color w:val="000000" w:themeColor="text1"/>
        </w:rPr>
        <w:t>wydania Zamawiającemu dokumentów (dokumentacji)</w:t>
      </w:r>
      <w:r w:rsidRPr="005402C1">
        <w:rPr>
          <w:rFonts w:ascii="Arial" w:eastAsia="Arial" w:hAnsi="Arial" w:cs="Arial"/>
          <w:color w:val="000000" w:themeColor="text1"/>
        </w:rPr>
        <w:t>,</w:t>
      </w:r>
      <w:r w:rsidR="000376D3" w:rsidRPr="005402C1">
        <w:rPr>
          <w:rFonts w:ascii="Arial" w:eastAsia="Arial" w:hAnsi="Arial" w:cs="Arial"/>
          <w:color w:val="000000" w:themeColor="text1"/>
        </w:rPr>
        <w:t xml:space="preserve"> o której mowa w zdaniu poprzedzającym, </w:t>
      </w:r>
      <w:r w:rsidRPr="005402C1">
        <w:rPr>
          <w:rFonts w:ascii="Arial" w:eastAsia="Arial" w:hAnsi="Arial" w:cs="Arial"/>
          <w:color w:val="000000" w:themeColor="text1"/>
        </w:rPr>
        <w:t>Wykonawca przenosi na Zamawiającego</w:t>
      </w:r>
      <w:r w:rsidR="000376D3" w:rsidRPr="005402C1">
        <w:rPr>
          <w:rFonts w:ascii="Arial" w:eastAsia="Arial" w:hAnsi="Arial" w:cs="Arial"/>
          <w:color w:val="000000" w:themeColor="text1"/>
        </w:rPr>
        <w:t xml:space="preserve"> - bez dodatkowych oświadczeń -</w:t>
      </w:r>
      <w:r w:rsidRPr="005402C1">
        <w:rPr>
          <w:rFonts w:ascii="Arial" w:eastAsia="Arial" w:hAnsi="Arial" w:cs="Arial"/>
          <w:color w:val="000000" w:themeColor="text1"/>
        </w:rPr>
        <w:t xml:space="preserve"> majątkowe prawa autorskie wraz z prawem do zezwalania na wykonywanie zależnych praw autorskich. Z chwilą nabycia praw majątkowych autorskich Zamawiający nabywa własność egzemplarzy, na których utrwalono, co do którego następuje nabycie tych praw oraz prawo do zezwalania na wykonywanie zależnych praw autorskich.</w:t>
      </w:r>
      <w:r w:rsidR="00FE4C87" w:rsidRPr="005402C1">
        <w:rPr>
          <w:rFonts w:ascii="Arial" w:eastAsia="Arial" w:hAnsi="Arial" w:cs="Arial"/>
          <w:color w:val="000000" w:themeColor="text1"/>
        </w:rPr>
        <w:t xml:space="preserve"> W przypadku wystąpienia takich opracowań (np. ekspertyzy, opinie techniczne, instrukcje) lub dokumentacji projektowej </w:t>
      </w:r>
      <w:r w:rsidR="00EF4136" w:rsidRPr="005402C1">
        <w:rPr>
          <w:rFonts w:ascii="Arial" w:eastAsia="Arial" w:hAnsi="Arial" w:cs="Arial"/>
          <w:color w:val="000000" w:themeColor="text1"/>
        </w:rPr>
        <w:t>Wykonawca</w:t>
      </w:r>
      <w:r w:rsidR="00FE4C87" w:rsidRPr="005402C1">
        <w:rPr>
          <w:rFonts w:ascii="Arial" w:eastAsia="Arial" w:hAnsi="Arial" w:cs="Arial"/>
          <w:color w:val="000000" w:themeColor="text1"/>
        </w:rPr>
        <w:t xml:space="preserve"> mus</w:t>
      </w:r>
      <w:r w:rsidR="00EF4136" w:rsidRPr="005402C1">
        <w:rPr>
          <w:rFonts w:ascii="Arial" w:eastAsia="Arial" w:hAnsi="Arial" w:cs="Arial"/>
          <w:color w:val="000000" w:themeColor="text1"/>
        </w:rPr>
        <w:t>i</w:t>
      </w:r>
      <w:r w:rsidR="00FE4C87" w:rsidRPr="005402C1">
        <w:rPr>
          <w:rFonts w:ascii="Arial" w:eastAsia="Arial" w:hAnsi="Arial" w:cs="Arial"/>
          <w:color w:val="000000" w:themeColor="text1"/>
        </w:rPr>
        <w:t xml:space="preserve"> przedłożyć pisemne umowy</w:t>
      </w:r>
      <w:r w:rsidR="000376D3" w:rsidRPr="005402C1">
        <w:rPr>
          <w:rFonts w:ascii="Arial" w:eastAsia="Arial" w:hAnsi="Arial" w:cs="Arial"/>
          <w:color w:val="000000" w:themeColor="text1"/>
        </w:rPr>
        <w:t xml:space="preserve"> </w:t>
      </w:r>
      <w:r w:rsidR="00FE4C87" w:rsidRPr="005402C1">
        <w:rPr>
          <w:rFonts w:ascii="Arial" w:eastAsia="Arial" w:hAnsi="Arial" w:cs="Arial"/>
          <w:color w:val="000000" w:themeColor="text1"/>
        </w:rPr>
        <w:t>o przeniesieniu tych praw</w:t>
      </w:r>
      <w:r w:rsidR="000376D3" w:rsidRPr="005402C1">
        <w:rPr>
          <w:rFonts w:ascii="Arial" w:eastAsia="Arial" w:hAnsi="Arial" w:cs="Arial"/>
          <w:color w:val="000000" w:themeColor="text1"/>
        </w:rPr>
        <w:t>, zawarte z podmiotami/osobami, dysponującymi tymi prawami</w:t>
      </w:r>
      <w:r w:rsidR="0013722C" w:rsidRPr="005402C1">
        <w:rPr>
          <w:rFonts w:ascii="Arial" w:eastAsia="Arial" w:hAnsi="Arial" w:cs="Arial"/>
          <w:color w:val="000000" w:themeColor="text1"/>
        </w:rPr>
        <w:t>.</w:t>
      </w:r>
      <w:r w:rsidR="00FE4C87" w:rsidRPr="005402C1">
        <w:rPr>
          <w:rFonts w:ascii="Arial" w:eastAsia="Arial" w:hAnsi="Arial" w:cs="Arial"/>
          <w:color w:val="000000" w:themeColor="text1"/>
        </w:rPr>
        <w:t xml:space="preserve"> </w:t>
      </w:r>
    </w:p>
    <w:p w14:paraId="3FBABE9D" w14:textId="4500BBF1" w:rsidR="00D53310" w:rsidRPr="005402C1" w:rsidRDefault="0077205C" w:rsidP="009358C4">
      <w:pPr>
        <w:pStyle w:val="Akapitzlist"/>
        <w:numPr>
          <w:ilvl w:val="0"/>
          <w:numId w:val="29"/>
        </w:numPr>
        <w:tabs>
          <w:tab w:val="left" w:pos="426"/>
        </w:tabs>
        <w:spacing w:line="276" w:lineRule="auto"/>
        <w:ind w:left="426" w:hanging="426"/>
        <w:jc w:val="both"/>
        <w:rPr>
          <w:rFonts w:ascii="Arial" w:eastAsia="Arial" w:hAnsi="Arial" w:cs="Arial"/>
          <w:color w:val="000000" w:themeColor="text1"/>
        </w:rPr>
      </w:pPr>
      <w:r w:rsidRPr="005402C1">
        <w:rPr>
          <w:rFonts w:ascii="Arial" w:eastAsia="Arial" w:hAnsi="Arial" w:cs="Arial"/>
          <w:color w:val="000000" w:themeColor="text1"/>
        </w:rPr>
        <w:t>Przeniesienie praw autorskich do dokumentów i dokumentacji projektowej sporządzonej w trakcie realizacji umowy wraz z przeniesieniem praw zależnych obejmuje następujące pola eksploatacji:</w:t>
      </w:r>
    </w:p>
    <w:p w14:paraId="05542A87" w14:textId="73FEEAE5" w:rsidR="00D53310" w:rsidRPr="005402C1" w:rsidRDefault="0077205C" w:rsidP="009358C4">
      <w:pPr>
        <w:numPr>
          <w:ilvl w:val="1"/>
          <w:numId w:val="29"/>
        </w:numPr>
        <w:tabs>
          <w:tab w:val="left" w:pos="724"/>
        </w:tabs>
        <w:spacing w:line="276"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 xml:space="preserve">wykorzystywanie w jakichkolwiek celach Zamawiającego związanych z inwestycją, </w:t>
      </w:r>
      <w:r w:rsidR="005402C1" w:rsidRPr="005402C1">
        <w:rPr>
          <w:rFonts w:ascii="Arial" w:eastAsia="Arial" w:hAnsi="Arial" w:cs="Arial"/>
          <w:color w:val="000000" w:themeColor="text1"/>
        </w:rPr>
        <w:br/>
      </w:r>
      <w:r w:rsidRPr="005402C1">
        <w:rPr>
          <w:rFonts w:ascii="Arial" w:eastAsia="Arial" w:hAnsi="Arial" w:cs="Arial"/>
          <w:color w:val="000000" w:themeColor="text1"/>
        </w:rPr>
        <w:t>w szczególności w celu budowy, rozbudowy, modernizacji, rekonstrukcji i renowacji;</w:t>
      </w:r>
    </w:p>
    <w:p w14:paraId="026265E8" w14:textId="42CC3DFA" w:rsidR="00D53310" w:rsidRPr="005402C1" w:rsidRDefault="0077205C" w:rsidP="009358C4">
      <w:pPr>
        <w:numPr>
          <w:ilvl w:val="1"/>
          <w:numId w:val="29"/>
        </w:numPr>
        <w:tabs>
          <w:tab w:val="left" w:pos="724"/>
        </w:tabs>
        <w:spacing w:line="276"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utrwalanie i zwielokrotnianie dowolną techniką na jakimkolwiek nośniku, w dowolnej skali;</w:t>
      </w:r>
    </w:p>
    <w:p w14:paraId="63A58604" w14:textId="56B033D3" w:rsidR="00D53310" w:rsidRPr="005402C1" w:rsidRDefault="0077205C" w:rsidP="009358C4">
      <w:pPr>
        <w:numPr>
          <w:ilvl w:val="1"/>
          <w:numId w:val="29"/>
        </w:numPr>
        <w:tabs>
          <w:tab w:val="left" w:pos="724"/>
        </w:tabs>
        <w:spacing w:line="276"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umieszczenie i wykorzystywanie we wszelkich materiałach publikowanych przez Zamawiającego lub podmiotu wskazanego przez Zamawiającego;</w:t>
      </w:r>
    </w:p>
    <w:p w14:paraId="595B6722" w14:textId="15865C03" w:rsidR="00D53310" w:rsidRPr="005402C1" w:rsidRDefault="0077205C" w:rsidP="009358C4">
      <w:pPr>
        <w:numPr>
          <w:ilvl w:val="1"/>
          <w:numId w:val="29"/>
        </w:numPr>
        <w:tabs>
          <w:tab w:val="left" w:pos="724"/>
        </w:tabs>
        <w:spacing w:line="276"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 xml:space="preserve">wprowadzanie do Internetu i pamięci komputera, umieszczanie i wykorzystywanie </w:t>
      </w:r>
      <w:r w:rsidR="005402C1" w:rsidRPr="005402C1">
        <w:rPr>
          <w:rFonts w:ascii="Arial" w:eastAsia="Arial" w:hAnsi="Arial" w:cs="Arial"/>
          <w:color w:val="000000" w:themeColor="text1"/>
        </w:rPr>
        <w:br/>
      </w:r>
      <w:r w:rsidRPr="005402C1">
        <w:rPr>
          <w:rFonts w:ascii="Arial" w:eastAsia="Arial" w:hAnsi="Arial" w:cs="Arial"/>
          <w:color w:val="000000" w:themeColor="text1"/>
        </w:rPr>
        <w:t>w ramach publikacji on-line;</w:t>
      </w:r>
    </w:p>
    <w:p w14:paraId="18075F8B" w14:textId="2691B140" w:rsidR="00D53310" w:rsidRPr="00A61089" w:rsidRDefault="0077205C" w:rsidP="009358C4">
      <w:pPr>
        <w:numPr>
          <w:ilvl w:val="1"/>
          <w:numId w:val="29"/>
        </w:numPr>
        <w:tabs>
          <w:tab w:val="left" w:pos="724"/>
        </w:tabs>
        <w:spacing w:line="276" w:lineRule="auto"/>
        <w:ind w:left="724" w:hanging="364"/>
        <w:jc w:val="both"/>
        <w:rPr>
          <w:rFonts w:ascii="Arial" w:hAnsi="Arial" w:cs="Arial"/>
          <w:color w:val="000000" w:themeColor="text1"/>
        </w:rPr>
      </w:pPr>
      <w:r w:rsidRPr="005402C1">
        <w:rPr>
          <w:rFonts w:ascii="Arial" w:eastAsia="Arial" w:hAnsi="Arial" w:cs="Arial"/>
          <w:color w:val="000000" w:themeColor="text1"/>
        </w:rPr>
        <w:t>wprowadzenie do obrotu, użyczenie, ekspozycja;</w:t>
      </w:r>
      <w:bookmarkStart w:id="27" w:name="page31"/>
      <w:bookmarkEnd w:id="27"/>
    </w:p>
    <w:p w14:paraId="205C83DF" w14:textId="720B11E0" w:rsidR="00D53310" w:rsidRPr="005402C1" w:rsidRDefault="0077205C" w:rsidP="009358C4">
      <w:pPr>
        <w:numPr>
          <w:ilvl w:val="1"/>
          <w:numId w:val="30"/>
        </w:numPr>
        <w:tabs>
          <w:tab w:val="left" w:pos="724"/>
        </w:tabs>
        <w:spacing w:line="276" w:lineRule="auto"/>
        <w:ind w:left="724" w:hanging="364"/>
        <w:jc w:val="both"/>
        <w:rPr>
          <w:rFonts w:ascii="Arial" w:eastAsia="Arial" w:hAnsi="Arial" w:cs="Arial"/>
          <w:color w:val="000000" w:themeColor="text1"/>
        </w:rPr>
      </w:pPr>
      <w:r w:rsidRPr="005402C1">
        <w:rPr>
          <w:rFonts w:ascii="Arial" w:eastAsia="Arial" w:hAnsi="Arial" w:cs="Arial"/>
          <w:color w:val="000000" w:themeColor="text1"/>
        </w:rPr>
        <w:t>przetwarzanie, wprowadzanie zmian, poprawek i modyfikacji.</w:t>
      </w:r>
    </w:p>
    <w:p w14:paraId="183BD329" w14:textId="77777777" w:rsidR="00D53310" w:rsidRPr="005402C1" w:rsidRDefault="0077205C" w:rsidP="009358C4">
      <w:pPr>
        <w:numPr>
          <w:ilvl w:val="0"/>
          <w:numId w:val="31"/>
        </w:numPr>
        <w:tabs>
          <w:tab w:val="left" w:pos="404"/>
        </w:tabs>
        <w:spacing w:line="276" w:lineRule="auto"/>
        <w:ind w:left="404" w:hanging="404"/>
        <w:jc w:val="both"/>
        <w:rPr>
          <w:rFonts w:ascii="Arial" w:eastAsia="Arial" w:hAnsi="Arial" w:cs="Arial"/>
          <w:color w:val="000000" w:themeColor="text1"/>
        </w:rPr>
      </w:pPr>
      <w:r w:rsidRPr="005402C1">
        <w:rPr>
          <w:rFonts w:ascii="Arial" w:eastAsia="Arial" w:hAnsi="Arial" w:cs="Arial"/>
          <w:color w:val="000000" w:themeColor="text1"/>
        </w:rPr>
        <w:t>W przypadku, gdyby w przyszłości powstały nowe pola eksploatacji, które Zamawiający będzie chciał wykorzystać, Wykonawca zobowiązuje się, w terminie do 30 dni od dnia otrzymania żądania od Zamawiającego, do wyrażenia pisemnej zgody na przeniesienie autorskich praw majątkowych do korzystania i rozporządzania przedmiotem umowy na tych polach, na pełen czas trwania takich praw i bez jakichkolwiek ograniczeń.</w:t>
      </w:r>
    </w:p>
    <w:p w14:paraId="4A209ADE" w14:textId="77777777" w:rsidR="00D53310" w:rsidRPr="005402C1" w:rsidRDefault="0077205C" w:rsidP="009358C4">
      <w:pPr>
        <w:numPr>
          <w:ilvl w:val="0"/>
          <w:numId w:val="31"/>
        </w:numPr>
        <w:tabs>
          <w:tab w:val="left" w:pos="404"/>
        </w:tabs>
        <w:spacing w:line="276" w:lineRule="auto"/>
        <w:ind w:left="404" w:hanging="404"/>
        <w:jc w:val="both"/>
        <w:rPr>
          <w:rFonts w:ascii="Arial" w:eastAsia="Arial" w:hAnsi="Arial" w:cs="Arial"/>
          <w:color w:val="000000" w:themeColor="text1"/>
        </w:rPr>
      </w:pPr>
      <w:r w:rsidRPr="005402C1">
        <w:rPr>
          <w:rFonts w:ascii="Arial" w:eastAsia="Arial" w:hAnsi="Arial" w:cs="Arial"/>
          <w:color w:val="000000" w:themeColor="text1"/>
        </w:rPr>
        <w:t>Wykonawca oświadcza i gwarantuje, iż korzystanie przez Zamawiającego z dokumentów i dokumentacji projektowej nie naruszy jakichkolwiek praw osób trzecich, w tym majątkowych i osobistych praw autorskich osób trzecich. W przypadku zgłoszenia Zamawiającemu przez osoby trzecie roszczeń z tytułu naruszenia ich jakichkolwiek praw do utworów, w szczególności praw autorskich i pokrewnych, Wykonawca:</w:t>
      </w:r>
    </w:p>
    <w:p w14:paraId="01347F57" w14:textId="49D408FD" w:rsidR="00D53310" w:rsidRPr="005402C1" w:rsidRDefault="0077205C" w:rsidP="009358C4">
      <w:pPr>
        <w:numPr>
          <w:ilvl w:val="2"/>
          <w:numId w:val="31"/>
        </w:numPr>
        <w:tabs>
          <w:tab w:val="left" w:pos="844"/>
        </w:tabs>
        <w:spacing w:line="276"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przyjmie na siebie pełną odpowiedzialność za powstanie oraz wszelkie skutki powyższych zdarzeń;</w:t>
      </w:r>
    </w:p>
    <w:p w14:paraId="5605EADF" w14:textId="77777777" w:rsidR="00D53310" w:rsidRPr="005402C1" w:rsidRDefault="0077205C" w:rsidP="009358C4">
      <w:pPr>
        <w:numPr>
          <w:ilvl w:val="2"/>
          <w:numId w:val="31"/>
        </w:numPr>
        <w:tabs>
          <w:tab w:val="left" w:pos="844"/>
        </w:tabs>
        <w:spacing w:line="276"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57279A15" w14:textId="2AA90D96" w:rsidR="00D53310" w:rsidRPr="005402C1" w:rsidRDefault="0077205C" w:rsidP="009358C4">
      <w:pPr>
        <w:numPr>
          <w:ilvl w:val="2"/>
          <w:numId w:val="31"/>
        </w:numPr>
        <w:tabs>
          <w:tab w:val="left" w:pos="844"/>
        </w:tabs>
        <w:spacing w:line="276" w:lineRule="auto"/>
        <w:ind w:left="844" w:hanging="417"/>
        <w:jc w:val="both"/>
        <w:rPr>
          <w:rFonts w:ascii="Arial" w:eastAsia="Arial" w:hAnsi="Arial" w:cs="Arial"/>
          <w:color w:val="000000" w:themeColor="text1"/>
        </w:rPr>
      </w:pPr>
      <w:r w:rsidRPr="005402C1">
        <w:rPr>
          <w:rFonts w:ascii="Arial" w:eastAsia="Arial" w:hAnsi="Arial" w:cs="Arial"/>
          <w:color w:val="000000" w:themeColor="text1"/>
        </w:rPr>
        <w:t>poniesie wszelkie koszty związane z ewentualnym pokryciem roszczeń majątkowych i niemajątkowych związanych z naruszeniem praw autorskich majątkowych lub osobistych osoby lub osób zgłaszających roszczenia.</w:t>
      </w:r>
    </w:p>
    <w:p w14:paraId="254EED6C" w14:textId="77777777" w:rsidR="00D53310" w:rsidRPr="005402C1" w:rsidRDefault="0077205C" w:rsidP="009358C4">
      <w:pPr>
        <w:numPr>
          <w:ilvl w:val="0"/>
          <w:numId w:val="31"/>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Jeżeli do czasu odstąpienia od umowy przez Wykonawcę lub Zamawiającego autorskie prawa majątkowe, o których mowa w ust. 1, nie zostaną przeniesione na Zamawiającego, przejście tych praw na Zamawiającego nastąpi z chwilą odstąpienia.</w:t>
      </w:r>
    </w:p>
    <w:p w14:paraId="26C36600" w14:textId="77777777" w:rsidR="00D53310" w:rsidRPr="00A61089" w:rsidRDefault="00D53310" w:rsidP="001A1B31">
      <w:pPr>
        <w:spacing w:line="276" w:lineRule="auto"/>
        <w:jc w:val="both"/>
        <w:rPr>
          <w:rFonts w:ascii="Arial" w:hAnsi="Arial" w:cs="Arial"/>
          <w:color w:val="EE0000"/>
        </w:rPr>
      </w:pPr>
    </w:p>
    <w:p w14:paraId="60ADF354" w14:textId="77777777" w:rsidR="00294550" w:rsidRDefault="00294550" w:rsidP="00747EB2">
      <w:pPr>
        <w:spacing w:line="276" w:lineRule="auto"/>
        <w:ind w:right="16"/>
        <w:jc w:val="center"/>
        <w:rPr>
          <w:rFonts w:ascii="Arial" w:eastAsia="Arial" w:hAnsi="Arial" w:cs="Arial"/>
          <w:b/>
          <w:bCs/>
          <w:color w:val="000000" w:themeColor="text1"/>
        </w:rPr>
      </w:pPr>
    </w:p>
    <w:p w14:paraId="5CB38710" w14:textId="77777777" w:rsidR="00294550" w:rsidRDefault="00294550" w:rsidP="00747EB2">
      <w:pPr>
        <w:spacing w:line="276" w:lineRule="auto"/>
        <w:ind w:right="16"/>
        <w:jc w:val="center"/>
        <w:rPr>
          <w:rFonts w:ascii="Arial" w:eastAsia="Arial" w:hAnsi="Arial" w:cs="Arial"/>
          <w:b/>
          <w:bCs/>
          <w:color w:val="000000" w:themeColor="text1"/>
        </w:rPr>
      </w:pPr>
    </w:p>
    <w:p w14:paraId="1E014BBE" w14:textId="0C5CBC61" w:rsidR="00D53310" w:rsidRPr="00A61089" w:rsidRDefault="00747EB2" w:rsidP="00747EB2">
      <w:pPr>
        <w:spacing w:line="276" w:lineRule="auto"/>
        <w:ind w:right="16"/>
        <w:jc w:val="center"/>
        <w:rPr>
          <w:rFonts w:ascii="Arial" w:hAnsi="Arial" w:cs="Arial"/>
          <w:color w:val="000000" w:themeColor="text1"/>
        </w:rPr>
      </w:pPr>
      <w:r w:rsidRPr="005402C1">
        <w:rPr>
          <w:rFonts w:ascii="Arial" w:eastAsia="Arial" w:hAnsi="Arial" w:cs="Arial"/>
          <w:b/>
          <w:bCs/>
          <w:color w:val="000000" w:themeColor="text1"/>
        </w:rPr>
        <w:t>§ 16</w:t>
      </w:r>
    </w:p>
    <w:p w14:paraId="11B194A0" w14:textId="59AB4211" w:rsidR="00D53310" w:rsidRPr="00A61089" w:rsidRDefault="0077205C" w:rsidP="0038678D">
      <w:pPr>
        <w:spacing w:line="276" w:lineRule="auto"/>
        <w:ind w:right="-3"/>
        <w:jc w:val="center"/>
        <w:rPr>
          <w:rFonts w:ascii="Arial" w:hAnsi="Arial" w:cs="Arial"/>
          <w:color w:val="000000" w:themeColor="text1"/>
        </w:rPr>
      </w:pPr>
      <w:r w:rsidRPr="005402C1">
        <w:rPr>
          <w:rFonts w:ascii="Arial" w:eastAsia="Arial" w:hAnsi="Arial" w:cs="Arial"/>
          <w:b/>
          <w:bCs/>
          <w:color w:val="000000" w:themeColor="text1"/>
        </w:rPr>
        <w:t>Uprawnienia Zamawiającego w zakresie kontroli</w:t>
      </w:r>
    </w:p>
    <w:p w14:paraId="4CC712AD" w14:textId="03079FAD" w:rsidR="002549F9" w:rsidRPr="005402C1" w:rsidRDefault="00596528" w:rsidP="009358C4">
      <w:pPr>
        <w:numPr>
          <w:ilvl w:val="0"/>
          <w:numId w:val="32"/>
        </w:numPr>
        <w:tabs>
          <w:tab w:val="left" w:pos="344"/>
        </w:tabs>
        <w:spacing w:line="276" w:lineRule="auto"/>
        <w:ind w:left="344" w:hanging="344"/>
        <w:jc w:val="both"/>
        <w:rPr>
          <w:rFonts w:ascii="Arial" w:eastAsia="Arial" w:hAnsi="Arial" w:cs="Arial"/>
          <w:color w:val="000000" w:themeColor="text1"/>
        </w:rPr>
      </w:pPr>
      <w:r w:rsidRPr="005402C1">
        <w:rPr>
          <w:rFonts w:ascii="Arial" w:hAnsi="Arial" w:cs="Arial"/>
          <w:color w:val="000000" w:themeColor="text1"/>
        </w:rPr>
        <w:t>Wykonawca zobowiązuje się, że odpowiednio Wykonawca,</w:t>
      </w:r>
      <w:r w:rsidRPr="00A61089">
        <w:rPr>
          <w:rFonts w:ascii="Arial" w:hAnsi="Arial" w:cs="Arial"/>
          <w:color w:val="000000" w:themeColor="text1"/>
        </w:rPr>
        <w:t xml:space="preserve"> </w:t>
      </w:r>
      <w:r w:rsidR="003774EE" w:rsidRPr="005402C1">
        <w:rPr>
          <w:rFonts w:ascii="Arial" w:hAnsi="Arial" w:cs="Arial"/>
          <w:color w:val="000000" w:themeColor="text1"/>
        </w:rPr>
        <w:t>P</w:t>
      </w:r>
      <w:r w:rsidRPr="005402C1">
        <w:rPr>
          <w:rFonts w:ascii="Arial" w:hAnsi="Arial" w:cs="Arial"/>
          <w:color w:val="000000" w:themeColor="text1"/>
        </w:rPr>
        <w:t xml:space="preserve">odwykonawca, </w:t>
      </w:r>
      <w:r w:rsidR="003774EE" w:rsidRPr="005402C1">
        <w:rPr>
          <w:rFonts w:ascii="Arial" w:hAnsi="Arial" w:cs="Arial"/>
          <w:color w:val="000000" w:themeColor="text1"/>
        </w:rPr>
        <w:t>D</w:t>
      </w:r>
      <w:r w:rsidRPr="005402C1">
        <w:rPr>
          <w:rFonts w:ascii="Arial" w:hAnsi="Arial" w:cs="Arial"/>
          <w:color w:val="000000" w:themeColor="text1"/>
        </w:rPr>
        <w:t xml:space="preserve">alszy </w:t>
      </w:r>
      <w:r w:rsidR="003774EE" w:rsidRPr="005402C1">
        <w:rPr>
          <w:rFonts w:ascii="Arial" w:hAnsi="Arial" w:cs="Arial"/>
          <w:color w:val="000000" w:themeColor="text1"/>
        </w:rPr>
        <w:t>P</w:t>
      </w:r>
      <w:r w:rsidRPr="005402C1">
        <w:rPr>
          <w:rFonts w:ascii="Arial" w:hAnsi="Arial" w:cs="Arial"/>
          <w:color w:val="000000" w:themeColor="text1"/>
        </w:rPr>
        <w:t>odwykonawca zatrudni - na cały okres realizacji zamówienia - na podstawie stosunku pracy w rozumieniu przepisów ustawy z dnia 26 czerwca 1974 r. Kodeks pracy (tekst jedn. Dz. U. z 202</w:t>
      </w:r>
      <w:r w:rsidR="009B0FF1" w:rsidRPr="005402C1">
        <w:rPr>
          <w:rFonts w:ascii="Arial" w:hAnsi="Arial" w:cs="Arial"/>
          <w:color w:val="000000" w:themeColor="text1"/>
        </w:rPr>
        <w:t>5</w:t>
      </w:r>
      <w:r w:rsidRPr="005402C1">
        <w:rPr>
          <w:rFonts w:ascii="Arial" w:hAnsi="Arial" w:cs="Arial"/>
          <w:color w:val="000000" w:themeColor="text1"/>
        </w:rPr>
        <w:t xml:space="preserve"> r., poz. </w:t>
      </w:r>
      <w:r w:rsidR="009B0FF1" w:rsidRPr="005402C1">
        <w:rPr>
          <w:rFonts w:ascii="Arial" w:hAnsi="Arial" w:cs="Arial"/>
          <w:color w:val="000000" w:themeColor="text1"/>
        </w:rPr>
        <w:t>277</w:t>
      </w:r>
      <w:r w:rsidRPr="005402C1">
        <w:rPr>
          <w:rFonts w:ascii="Arial" w:hAnsi="Arial" w:cs="Arial"/>
          <w:color w:val="000000" w:themeColor="text1"/>
        </w:rPr>
        <w:t xml:space="preserve"> ze zm. – dalej jako: „</w:t>
      </w:r>
      <w:proofErr w:type="spellStart"/>
      <w:r w:rsidRPr="005402C1">
        <w:rPr>
          <w:rFonts w:ascii="Arial" w:hAnsi="Arial" w:cs="Arial"/>
          <w:color w:val="000000" w:themeColor="text1"/>
        </w:rPr>
        <w:t>Kp</w:t>
      </w:r>
      <w:proofErr w:type="spellEnd"/>
      <w:r w:rsidRPr="005402C1">
        <w:rPr>
          <w:rFonts w:ascii="Arial" w:hAnsi="Arial" w:cs="Arial"/>
          <w:color w:val="000000" w:themeColor="text1"/>
        </w:rPr>
        <w:t>”)</w:t>
      </w:r>
      <w:r w:rsidRPr="005402C1">
        <w:rPr>
          <w:rFonts w:ascii="Arial" w:hAnsi="Arial" w:cs="Arial"/>
          <w:i/>
          <w:iCs/>
          <w:color w:val="000000" w:themeColor="text1"/>
        </w:rPr>
        <w:t xml:space="preserve"> </w:t>
      </w:r>
      <w:r w:rsidRPr="005402C1">
        <w:rPr>
          <w:rFonts w:ascii="Arial" w:hAnsi="Arial" w:cs="Arial"/>
          <w:color w:val="000000" w:themeColor="text1"/>
        </w:rPr>
        <w:t xml:space="preserve">- osoby wykonujące następujące rodzaje czynności związanych z realizacją Przedmiotu Umowy: </w:t>
      </w:r>
      <w:r w:rsidRPr="005402C1">
        <w:rPr>
          <w:rFonts w:ascii="Arial" w:eastAsia="Arial" w:hAnsi="Arial" w:cs="Arial"/>
          <w:color w:val="000000" w:themeColor="text1"/>
        </w:rPr>
        <w:t xml:space="preserve">prace fizyczne związane </w:t>
      </w:r>
      <w:r w:rsidR="005402C1" w:rsidRPr="005402C1">
        <w:rPr>
          <w:rFonts w:ascii="Arial" w:eastAsia="Arial" w:hAnsi="Arial" w:cs="Arial"/>
          <w:color w:val="000000" w:themeColor="text1"/>
        </w:rPr>
        <w:br/>
      </w:r>
      <w:r w:rsidRPr="005402C1">
        <w:rPr>
          <w:rFonts w:ascii="Arial" w:eastAsia="Arial" w:hAnsi="Arial" w:cs="Arial"/>
          <w:color w:val="000000" w:themeColor="text1"/>
        </w:rPr>
        <w:t xml:space="preserve">z wykonywaniem robót instalacyjno-budowlano-montażowych (robotnicy). </w:t>
      </w:r>
      <w:r w:rsidR="002549F9" w:rsidRPr="005402C1">
        <w:rPr>
          <w:rFonts w:ascii="Arial" w:eastAsia="Arial" w:hAnsi="Arial" w:cs="Arial"/>
          <w:color w:val="000000" w:themeColor="text1"/>
        </w:rPr>
        <w:t>Powyższy obowiązek nie dotyczy kadry kierowniczej budowy – kierownika budowy, kierowników robót, majstrów.</w:t>
      </w:r>
    </w:p>
    <w:p w14:paraId="578D67CF" w14:textId="568566FE" w:rsidR="00D53310" w:rsidRPr="005402C1" w:rsidRDefault="0077205C" w:rsidP="009358C4">
      <w:pPr>
        <w:numPr>
          <w:ilvl w:val="0"/>
          <w:numId w:val="32"/>
        </w:numPr>
        <w:tabs>
          <w:tab w:val="left" w:pos="344"/>
        </w:tabs>
        <w:spacing w:line="276" w:lineRule="auto"/>
        <w:ind w:left="344" w:hanging="344"/>
        <w:jc w:val="both"/>
        <w:rPr>
          <w:rFonts w:ascii="Arial" w:eastAsia="Arial" w:hAnsi="Arial" w:cs="Arial"/>
          <w:color w:val="000000" w:themeColor="text1"/>
        </w:rPr>
      </w:pPr>
      <w:r w:rsidRPr="005402C1">
        <w:rPr>
          <w:rFonts w:ascii="Arial" w:eastAsia="Arial" w:hAnsi="Arial" w:cs="Arial"/>
          <w:color w:val="000000" w:themeColor="text1"/>
        </w:rPr>
        <w:t xml:space="preserve">W trakcie realizacji umowy Zamawiający uprawniony jest do wykonywania czynności kontrolnych wobec Wykonawcy, dotyczących spełniania przez Wykonawcę lub Podwykonawców wymogu zatrudniania na podstawie umowy o pracę osób wskazanych </w:t>
      </w:r>
      <w:r w:rsidR="005402C1" w:rsidRPr="005402C1">
        <w:rPr>
          <w:rFonts w:ascii="Arial" w:eastAsia="Arial" w:hAnsi="Arial" w:cs="Arial"/>
          <w:color w:val="000000" w:themeColor="text1"/>
        </w:rPr>
        <w:br/>
      </w:r>
      <w:r w:rsidRPr="005402C1">
        <w:rPr>
          <w:rFonts w:ascii="Arial" w:eastAsia="Arial" w:hAnsi="Arial" w:cs="Arial"/>
          <w:color w:val="000000" w:themeColor="text1"/>
        </w:rPr>
        <w:t>w ust. 1.</w:t>
      </w:r>
      <w:r w:rsidR="003F3049" w:rsidRPr="005402C1">
        <w:rPr>
          <w:rFonts w:ascii="Arial" w:eastAsia="Arial" w:hAnsi="Arial" w:cs="Arial"/>
          <w:color w:val="000000" w:themeColor="text1"/>
        </w:rPr>
        <w:t xml:space="preserve"> </w:t>
      </w:r>
    </w:p>
    <w:p w14:paraId="7BA476B8" w14:textId="760947E8" w:rsidR="00D53310" w:rsidRPr="005402C1" w:rsidRDefault="0077205C" w:rsidP="009358C4">
      <w:pPr>
        <w:numPr>
          <w:ilvl w:val="0"/>
          <w:numId w:val="32"/>
        </w:numPr>
        <w:tabs>
          <w:tab w:val="left" w:pos="344"/>
        </w:tabs>
        <w:spacing w:line="276" w:lineRule="auto"/>
        <w:ind w:left="344" w:hanging="344"/>
        <w:jc w:val="both"/>
        <w:rPr>
          <w:rFonts w:ascii="Arial" w:eastAsia="Arial" w:hAnsi="Arial" w:cs="Arial"/>
          <w:color w:val="000000" w:themeColor="text1"/>
        </w:rPr>
      </w:pPr>
      <w:r w:rsidRPr="005402C1">
        <w:rPr>
          <w:rFonts w:ascii="Arial" w:eastAsia="Arial" w:hAnsi="Arial" w:cs="Arial"/>
          <w:color w:val="000000" w:themeColor="text1"/>
        </w:rPr>
        <w:t>Zamawiający uprawniony jest w szczególności do:</w:t>
      </w:r>
    </w:p>
    <w:p w14:paraId="0949BAC3" w14:textId="006AA0B7" w:rsidR="00D53310" w:rsidRPr="005402C1" w:rsidRDefault="0077205C" w:rsidP="009358C4">
      <w:pPr>
        <w:numPr>
          <w:ilvl w:val="1"/>
          <w:numId w:val="32"/>
        </w:numPr>
        <w:tabs>
          <w:tab w:val="left" w:pos="704"/>
        </w:tabs>
        <w:spacing w:line="276" w:lineRule="auto"/>
        <w:ind w:left="704" w:hanging="363"/>
        <w:jc w:val="both"/>
        <w:rPr>
          <w:rFonts w:ascii="Arial" w:eastAsia="Arial" w:hAnsi="Arial" w:cs="Arial"/>
          <w:color w:val="000000" w:themeColor="text1"/>
        </w:rPr>
      </w:pPr>
      <w:r w:rsidRPr="005402C1">
        <w:rPr>
          <w:rFonts w:ascii="Arial" w:eastAsia="Arial" w:hAnsi="Arial" w:cs="Arial"/>
          <w:color w:val="000000" w:themeColor="text1"/>
        </w:rPr>
        <w:t>żądania oświadczeń i dokumentów w zakresie potwierdzenia spełniania ww. wymogów i dokonywania ich oceny,</w:t>
      </w:r>
    </w:p>
    <w:p w14:paraId="2FE74E3D" w14:textId="48A95A3B" w:rsidR="00D53310" w:rsidRPr="005402C1" w:rsidRDefault="0077205C" w:rsidP="009358C4">
      <w:pPr>
        <w:numPr>
          <w:ilvl w:val="1"/>
          <w:numId w:val="32"/>
        </w:numPr>
        <w:tabs>
          <w:tab w:val="left" w:pos="704"/>
        </w:tabs>
        <w:spacing w:line="276" w:lineRule="auto"/>
        <w:ind w:left="704" w:right="20" w:hanging="363"/>
        <w:jc w:val="both"/>
        <w:rPr>
          <w:rFonts w:ascii="Arial" w:eastAsia="Arial" w:hAnsi="Arial" w:cs="Arial"/>
          <w:color w:val="000000" w:themeColor="text1"/>
        </w:rPr>
      </w:pPr>
      <w:r w:rsidRPr="005402C1">
        <w:rPr>
          <w:rFonts w:ascii="Arial" w:eastAsia="Arial" w:hAnsi="Arial" w:cs="Arial"/>
          <w:color w:val="000000" w:themeColor="text1"/>
        </w:rPr>
        <w:t>żądania wyjaśnień w przypadku wątpliwości w zakresie potwierdzenia spełniania ww. wymogów,</w:t>
      </w:r>
    </w:p>
    <w:p w14:paraId="484F5CEA" w14:textId="712235FF" w:rsidR="00D53310" w:rsidRPr="005402C1" w:rsidRDefault="0077205C" w:rsidP="009358C4">
      <w:pPr>
        <w:numPr>
          <w:ilvl w:val="1"/>
          <w:numId w:val="32"/>
        </w:numPr>
        <w:tabs>
          <w:tab w:val="left" w:pos="704"/>
        </w:tabs>
        <w:spacing w:line="276" w:lineRule="auto"/>
        <w:ind w:left="704" w:hanging="363"/>
        <w:jc w:val="both"/>
        <w:rPr>
          <w:rFonts w:ascii="Arial" w:eastAsia="Arial" w:hAnsi="Arial" w:cs="Arial"/>
          <w:color w:val="000000" w:themeColor="text1"/>
        </w:rPr>
      </w:pPr>
      <w:r w:rsidRPr="005402C1">
        <w:rPr>
          <w:rFonts w:ascii="Arial" w:eastAsia="Arial" w:hAnsi="Arial" w:cs="Arial"/>
          <w:color w:val="000000" w:themeColor="text1"/>
        </w:rPr>
        <w:t>przeprowadzania kontroli na terenie budowy.</w:t>
      </w:r>
    </w:p>
    <w:p w14:paraId="0D7F9E0E" w14:textId="56CD127D" w:rsidR="00D53310" w:rsidRPr="005402C1" w:rsidRDefault="0077205C" w:rsidP="009358C4">
      <w:pPr>
        <w:numPr>
          <w:ilvl w:val="0"/>
          <w:numId w:val="32"/>
        </w:numPr>
        <w:tabs>
          <w:tab w:val="left" w:pos="344"/>
        </w:tabs>
        <w:spacing w:line="276" w:lineRule="auto"/>
        <w:ind w:left="344" w:hanging="344"/>
        <w:jc w:val="both"/>
        <w:rPr>
          <w:rFonts w:ascii="Arial" w:eastAsia="Arial" w:hAnsi="Arial" w:cs="Arial"/>
          <w:color w:val="000000" w:themeColor="text1"/>
        </w:rPr>
      </w:pPr>
      <w:r w:rsidRPr="005402C1">
        <w:rPr>
          <w:rFonts w:ascii="Arial" w:eastAsia="Arial" w:hAnsi="Arial" w:cs="Arial"/>
          <w:color w:val="000000" w:themeColor="text1"/>
        </w:rPr>
        <w:t xml:space="preserve">W trakcie realizacji umowy na każde wezwanie Zamawiającego (w ciągu 3 dni roboczych od otrzymania wezwania) Wykonawca przedłoży Zamawiającemu wskazane poniżej dowody w celu potwierdzenia spełnienia wymogu zatrudniania na podstawie umowy </w:t>
      </w:r>
      <w:r w:rsidR="005402C1" w:rsidRPr="005402C1">
        <w:rPr>
          <w:rFonts w:ascii="Arial" w:eastAsia="Arial" w:hAnsi="Arial" w:cs="Arial"/>
          <w:color w:val="000000" w:themeColor="text1"/>
        </w:rPr>
        <w:br/>
      </w:r>
      <w:r w:rsidRPr="005402C1">
        <w:rPr>
          <w:rFonts w:ascii="Arial" w:eastAsia="Arial" w:hAnsi="Arial" w:cs="Arial"/>
          <w:color w:val="000000" w:themeColor="text1"/>
        </w:rPr>
        <w:t>o pracę przez Wykonawcę lub Podwykonawców osób wskazanych w ust. 1:</w:t>
      </w:r>
      <w:bookmarkStart w:id="28" w:name="page32"/>
      <w:bookmarkEnd w:id="28"/>
    </w:p>
    <w:p w14:paraId="57A02D95" w14:textId="144B2BB1" w:rsidR="00D53310" w:rsidRPr="005402C1" w:rsidRDefault="0077205C" w:rsidP="009358C4">
      <w:pPr>
        <w:numPr>
          <w:ilvl w:val="1"/>
          <w:numId w:val="33"/>
        </w:numPr>
        <w:tabs>
          <w:tab w:val="left" w:pos="704"/>
        </w:tabs>
        <w:spacing w:line="276" w:lineRule="auto"/>
        <w:ind w:left="704" w:hanging="363"/>
        <w:jc w:val="both"/>
        <w:rPr>
          <w:rFonts w:ascii="Arial" w:eastAsia="Arial" w:hAnsi="Arial" w:cs="Arial"/>
          <w:color w:val="000000" w:themeColor="text1"/>
        </w:rPr>
      </w:pPr>
      <w:r w:rsidRPr="005402C1">
        <w:rPr>
          <w:rFonts w:ascii="Arial" w:eastAsia="Arial" w:hAnsi="Arial" w:cs="Arial"/>
          <w:color w:val="000000" w:themeColor="text1"/>
        </w:rPr>
        <w:t xml:space="preserve">oświadczenie Wykonawcy lub Podwykonawców o zatrudnieniu na podstawie umowy </w:t>
      </w:r>
      <w:r w:rsidR="005402C1" w:rsidRPr="005402C1">
        <w:rPr>
          <w:rFonts w:ascii="Arial" w:eastAsia="Arial" w:hAnsi="Arial" w:cs="Arial"/>
          <w:color w:val="000000" w:themeColor="text1"/>
        </w:rPr>
        <w:br/>
      </w:r>
      <w:r w:rsidRPr="005402C1">
        <w:rPr>
          <w:rFonts w:ascii="Arial" w:eastAsia="Arial" w:hAnsi="Arial" w:cs="Arial"/>
          <w:color w:val="000000" w:themeColor="text1"/>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imiona i nazwiska pracowników, rodzaj umowy, wymiar etatu, podpis osoby uprawnionej do złożenia oświadczenia w imieniu Wykonawcy lub Podwykonawcy);</w:t>
      </w:r>
    </w:p>
    <w:p w14:paraId="53050E59" w14:textId="22D7D675" w:rsidR="00D53310" w:rsidRPr="005402C1" w:rsidRDefault="0077205C" w:rsidP="009358C4">
      <w:pPr>
        <w:numPr>
          <w:ilvl w:val="1"/>
          <w:numId w:val="33"/>
        </w:numPr>
        <w:tabs>
          <w:tab w:val="left" w:pos="704"/>
        </w:tabs>
        <w:spacing w:line="276" w:lineRule="auto"/>
        <w:ind w:left="704" w:hanging="363"/>
        <w:jc w:val="both"/>
        <w:rPr>
          <w:rFonts w:ascii="Arial" w:eastAsia="Arial" w:hAnsi="Arial" w:cs="Arial"/>
          <w:color w:val="000000" w:themeColor="text1"/>
        </w:rPr>
      </w:pPr>
      <w:r w:rsidRPr="005402C1">
        <w:rPr>
          <w:rFonts w:ascii="Arial" w:eastAsia="Arial" w:hAnsi="Arial" w:cs="Arial"/>
          <w:color w:val="000000" w:themeColor="text1"/>
        </w:rPr>
        <w:t xml:space="preserve">poświadczoną za zgodność z oryginałem odpowiednio przez Wykonawcę lub Podwykonawców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tj. w szczególności bez adresów i numerów PESEL pracowników. Imię i nazwisko pracownika nie podlegają anonimizacji. Informacje takie jak: data zawarcia umowy, rodzaj umowy o pracę </w:t>
      </w:r>
      <w:r w:rsidR="005402C1" w:rsidRPr="005402C1">
        <w:rPr>
          <w:rFonts w:ascii="Arial" w:eastAsia="Arial" w:hAnsi="Arial" w:cs="Arial"/>
          <w:color w:val="000000" w:themeColor="text1"/>
        </w:rPr>
        <w:br/>
      </w:r>
      <w:r w:rsidRPr="005402C1">
        <w:rPr>
          <w:rFonts w:ascii="Arial" w:eastAsia="Arial" w:hAnsi="Arial" w:cs="Arial"/>
          <w:color w:val="000000" w:themeColor="text1"/>
        </w:rPr>
        <w:t>i wymiar etatu powinny być możliwe do zidentyfikowania;</w:t>
      </w:r>
    </w:p>
    <w:p w14:paraId="3441096E" w14:textId="6AFFE587" w:rsidR="00D53310" w:rsidRPr="005402C1" w:rsidRDefault="0077205C" w:rsidP="009358C4">
      <w:pPr>
        <w:numPr>
          <w:ilvl w:val="1"/>
          <w:numId w:val="33"/>
        </w:numPr>
        <w:tabs>
          <w:tab w:val="left" w:pos="704"/>
        </w:tabs>
        <w:spacing w:line="276" w:lineRule="auto"/>
        <w:ind w:left="704" w:right="20" w:hanging="363"/>
        <w:jc w:val="both"/>
        <w:rPr>
          <w:rFonts w:ascii="Arial" w:eastAsia="Arial" w:hAnsi="Arial" w:cs="Arial"/>
          <w:color w:val="000000" w:themeColor="text1"/>
        </w:rPr>
      </w:pPr>
      <w:r w:rsidRPr="005402C1">
        <w:rPr>
          <w:rFonts w:ascii="Arial" w:eastAsia="Arial" w:hAnsi="Arial" w:cs="Arial"/>
          <w:color w:val="000000" w:themeColor="text1"/>
        </w:rPr>
        <w:t>zaświadczenie właściwego oddziału Zakładu Ubezpieczeń Społecznych potwierdzające opłacanie przez Wykonawcę lub Podwykonawców składek na ubezpieczenia społeczne i zdrowotne z tytułu zatrudnienia na podstawie umów o pracę za ostatni okres rozliczeniowy;</w:t>
      </w:r>
    </w:p>
    <w:p w14:paraId="3E13A165" w14:textId="1F2E732A" w:rsidR="00D53310" w:rsidRPr="005402C1" w:rsidRDefault="0077205C" w:rsidP="009358C4">
      <w:pPr>
        <w:numPr>
          <w:ilvl w:val="1"/>
          <w:numId w:val="33"/>
        </w:numPr>
        <w:tabs>
          <w:tab w:val="left" w:pos="704"/>
        </w:tabs>
        <w:spacing w:line="276" w:lineRule="auto"/>
        <w:ind w:left="704" w:hanging="363"/>
        <w:jc w:val="both"/>
        <w:rPr>
          <w:rFonts w:ascii="Arial" w:eastAsia="Arial" w:hAnsi="Arial" w:cs="Arial"/>
          <w:color w:val="000000" w:themeColor="text1"/>
        </w:rPr>
      </w:pPr>
      <w:r w:rsidRPr="005402C1">
        <w:rPr>
          <w:rFonts w:ascii="Arial" w:eastAsia="Arial" w:hAnsi="Arial" w:cs="Arial"/>
          <w:color w:val="000000" w:themeColor="text1"/>
        </w:rPr>
        <w:t xml:space="preserve">poświadczoną za zgodność z oryginałem odpowiednio przez Wykonawcę lub Podwykonawców kopię dowodu potwierdzającego zgłoszenie pracownika przez </w:t>
      </w:r>
      <w:r w:rsidRPr="005402C1">
        <w:rPr>
          <w:rFonts w:ascii="Arial" w:eastAsia="Arial" w:hAnsi="Arial" w:cs="Arial"/>
          <w:color w:val="000000" w:themeColor="text1"/>
        </w:rPr>
        <w:lastRenderedPageBreak/>
        <w:t>pracodawcę do ubezpieczeń, zanonimizowaną w sposób zapewniający ochronę danych osobowych pracowników zgodnie z przepisami regulującymi ochronę danych osobowych. Imię i nazwisko pracownika nie podlegają anonimizacji</w:t>
      </w:r>
      <w:r w:rsidR="00216D77" w:rsidRPr="005402C1">
        <w:rPr>
          <w:rFonts w:ascii="Arial" w:eastAsia="Arial" w:hAnsi="Arial" w:cs="Arial"/>
          <w:color w:val="000000" w:themeColor="text1"/>
        </w:rPr>
        <w:t>;</w:t>
      </w:r>
    </w:p>
    <w:p w14:paraId="49C02D3F" w14:textId="05010623" w:rsidR="00216D77" w:rsidRPr="005402C1" w:rsidRDefault="00216D77" w:rsidP="009358C4">
      <w:pPr>
        <w:numPr>
          <w:ilvl w:val="1"/>
          <w:numId w:val="33"/>
        </w:numPr>
        <w:tabs>
          <w:tab w:val="left" w:pos="704"/>
        </w:tabs>
        <w:spacing w:line="276" w:lineRule="auto"/>
        <w:ind w:left="704" w:hanging="363"/>
        <w:jc w:val="both"/>
        <w:rPr>
          <w:rFonts w:ascii="Arial" w:eastAsia="Arial" w:hAnsi="Arial" w:cs="Arial"/>
          <w:color w:val="000000" w:themeColor="text1"/>
        </w:rPr>
      </w:pPr>
      <w:r w:rsidRPr="005402C1">
        <w:rPr>
          <w:rFonts w:ascii="Arial" w:eastAsia="Arial" w:hAnsi="Arial" w:cs="Arial"/>
          <w:color w:val="000000" w:themeColor="text1"/>
        </w:rPr>
        <w:t>żądania pisemnych wyjaśnień w przypadku wątpliwości w zakresie potwierdzenia spełniania wymogu zatrudnienia.</w:t>
      </w:r>
    </w:p>
    <w:p w14:paraId="122370C4" w14:textId="77777777" w:rsidR="00D53310" w:rsidRPr="005402C1" w:rsidRDefault="0077205C" w:rsidP="009358C4">
      <w:pPr>
        <w:numPr>
          <w:ilvl w:val="0"/>
          <w:numId w:val="34"/>
        </w:numPr>
        <w:tabs>
          <w:tab w:val="left" w:pos="344"/>
        </w:tabs>
        <w:spacing w:line="276" w:lineRule="auto"/>
        <w:ind w:left="344" w:hanging="344"/>
        <w:jc w:val="both"/>
        <w:rPr>
          <w:rFonts w:ascii="Arial" w:eastAsia="Arial" w:hAnsi="Arial" w:cs="Arial"/>
          <w:color w:val="000000" w:themeColor="text1"/>
        </w:rPr>
      </w:pPr>
      <w:r w:rsidRPr="005402C1">
        <w:rPr>
          <w:rFonts w:ascii="Arial" w:eastAsia="Arial" w:hAnsi="Arial" w:cs="Arial"/>
          <w:color w:val="000000" w:themeColor="text1"/>
        </w:rPr>
        <w:t>Niezłożenie przez Wykonawcę w terminie dowodów w celu potwierdzenia spełnienia przez Wykonawcę lub Podwykonawców wymogu zatrudniania na podstawie umowy o pracę, traktowane będzie jako niespełnienie przez Wykonawcę wymogu zatrudniania na podstawie umowy o pracę osób wskazanych w ust. 1.</w:t>
      </w:r>
    </w:p>
    <w:p w14:paraId="32B1FB73" w14:textId="2ACA186B" w:rsidR="00D53310" w:rsidRPr="005402C1" w:rsidRDefault="0077205C" w:rsidP="009358C4">
      <w:pPr>
        <w:numPr>
          <w:ilvl w:val="0"/>
          <w:numId w:val="34"/>
        </w:numPr>
        <w:tabs>
          <w:tab w:val="left" w:pos="344"/>
        </w:tabs>
        <w:spacing w:line="276" w:lineRule="auto"/>
        <w:ind w:left="344" w:hanging="344"/>
        <w:jc w:val="both"/>
        <w:rPr>
          <w:rFonts w:ascii="Arial" w:eastAsia="Arial" w:hAnsi="Arial" w:cs="Arial"/>
          <w:color w:val="000000" w:themeColor="text1"/>
        </w:rPr>
      </w:pPr>
      <w:r w:rsidRPr="005402C1">
        <w:rPr>
          <w:rFonts w:ascii="Arial" w:eastAsia="Arial" w:hAnsi="Arial" w:cs="Arial"/>
          <w:color w:val="000000" w:themeColor="text1"/>
        </w:rPr>
        <w:t>W przypadku uzasadnionych wątpliwości co do przestrzegania prawa pracy przez Wykonawcę lub Podwykonawców, Zamawiający może zwrócić się o przeprowadzenie kontroli przez Państwową Inspekcję Pracy.</w:t>
      </w:r>
    </w:p>
    <w:p w14:paraId="62ADD08E" w14:textId="77777777" w:rsidR="00D53310" w:rsidRPr="005402C1" w:rsidRDefault="0077205C" w:rsidP="009358C4">
      <w:pPr>
        <w:numPr>
          <w:ilvl w:val="0"/>
          <w:numId w:val="34"/>
        </w:numPr>
        <w:tabs>
          <w:tab w:val="left" w:pos="284"/>
        </w:tabs>
        <w:spacing w:line="276" w:lineRule="auto"/>
        <w:ind w:left="284" w:hanging="284"/>
        <w:jc w:val="both"/>
        <w:rPr>
          <w:rFonts w:ascii="Arial" w:eastAsia="Arial" w:hAnsi="Arial" w:cs="Arial"/>
          <w:color w:val="000000" w:themeColor="text1"/>
        </w:rPr>
      </w:pPr>
      <w:r w:rsidRPr="005402C1">
        <w:rPr>
          <w:rFonts w:ascii="Arial" w:eastAsia="Arial" w:hAnsi="Arial" w:cs="Arial"/>
          <w:color w:val="000000" w:themeColor="text1"/>
        </w:rPr>
        <w:t>Zamawiający jest uprawniony do bieżącej kontroli na terenie budowy, osób wykonujących roboty budowlane w ramach niniejszej umowy.</w:t>
      </w:r>
    </w:p>
    <w:p w14:paraId="18474A4D" w14:textId="3F873934" w:rsidR="00216D77" w:rsidRPr="005402C1" w:rsidRDefault="00216D77" w:rsidP="009358C4">
      <w:pPr>
        <w:numPr>
          <w:ilvl w:val="0"/>
          <w:numId w:val="34"/>
        </w:numPr>
        <w:tabs>
          <w:tab w:val="left" w:pos="284"/>
        </w:tabs>
        <w:spacing w:line="276" w:lineRule="auto"/>
        <w:ind w:left="284" w:hanging="284"/>
        <w:jc w:val="both"/>
        <w:rPr>
          <w:rFonts w:ascii="Arial" w:eastAsia="Arial" w:hAnsi="Arial" w:cs="Arial"/>
          <w:color w:val="000000" w:themeColor="text1"/>
        </w:rPr>
      </w:pPr>
      <w:r w:rsidRPr="005402C1">
        <w:rPr>
          <w:rFonts w:ascii="Arial" w:eastAsia="Arial" w:hAnsi="Arial" w:cs="Arial"/>
          <w:color w:val="000000" w:themeColor="text1"/>
        </w:rPr>
        <w:t xml:space="preserve">Wykonawca jest zobowiązany zawrzeć w każdej umowie o podwykonawstwo stosowne zapisy zobowiązujące </w:t>
      </w:r>
      <w:r w:rsidR="00323482" w:rsidRPr="005402C1">
        <w:rPr>
          <w:rFonts w:ascii="Arial" w:eastAsia="Arial" w:hAnsi="Arial" w:cs="Arial"/>
          <w:color w:val="000000" w:themeColor="text1"/>
        </w:rPr>
        <w:t>P</w:t>
      </w:r>
      <w:r w:rsidRPr="005402C1">
        <w:rPr>
          <w:rFonts w:ascii="Arial" w:eastAsia="Arial" w:hAnsi="Arial" w:cs="Arial"/>
          <w:color w:val="000000" w:themeColor="text1"/>
        </w:rPr>
        <w:t xml:space="preserve">odwykonawców i </w:t>
      </w:r>
      <w:r w:rsidR="00323482" w:rsidRPr="005402C1">
        <w:rPr>
          <w:rFonts w:ascii="Arial" w:eastAsia="Arial" w:hAnsi="Arial" w:cs="Arial"/>
          <w:color w:val="000000" w:themeColor="text1"/>
        </w:rPr>
        <w:t>D</w:t>
      </w:r>
      <w:r w:rsidRPr="005402C1">
        <w:rPr>
          <w:rFonts w:ascii="Arial" w:eastAsia="Arial" w:hAnsi="Arial" w:cs="Arial"/>
          <w:color w:val="000000" w:themeColor="text1"/>
        </w:rPr>
        <w:t xml:space="preserve">alszych </w:t>
      </w:r>
      <w:r w:rsidR="00323482" w:rsidRPr="005402C1">
        <w:rPr>
          <w:rFonts w:ascii="Arial" w:eastAsia="Arial" w:hAnsi="Arial" w:cs="Arial"/>
          <w:color w:val="000000" w:themeColor="text1"/>
        </w:rPr>
        <w:t>P</w:t>
      </w:r>
      <w:r w:rsidRPr="005402C1">
        <w:rPr>
          <w:rFonts w:ascii="Arial" w:eastAsia="Arial" w:hAnsi="Arial" w:cs="Arial"/>
          <w:color w:val="000000" w:themeColor="text1"/>
        </w:rPr>
        <w:t xml:space="preserve">odwykonawców do zatrudnienia na podstawie stosunku pracy w rozumieniu przepisów </w:t>
      </w:r>
      <w:proofErr w:type="spellStart"/>
      <w:r w:rsidRPr="005402C1">
        <w:rPr>
          <w:rFonts w:ascii="Arial" w:eastAsia="Arial" w:hAnsi="Arial" w:cs="Arial"/>
          <w:color w:val="000000" w:themeColor="text1"/>
        </w:rPr>
        <w:t>Kp</w:t>
      </w:r>
      <w:proofErr w:type="spellEnd"/>
      <w:r w:rsidRPr="005402C1">
        <w:rPr>
          <w:rFonts w:ascii="Arial" w:eastAsia="Arial" w:hAnsi="Arial" w:cs="Arial"/>
          <w:color w:val="000000" w:themeColor="text1"/>
        </w:rPr>
        <w:t xml:space="preserve"> osób wykonujących czynności, </w:t>
      </w:r>
      <w:r w:rsidR="005402C1" w:rsidRPr="005402C1">
        <w:rPr>
          <w:rFonts w:ascii="Arial" w:eastAsia="Arial" w:hAnsi="Arial" w:cs="Arial"/>
          <w:color w:val="000000" w:themeColor="text1"/>
        </w:rPr>
        <w:br/>
      </w:r>
      <w:r w:rsidRPr="005402C1">
        <w:rPr>
          <w:rFonts w:ascii="Arial" w:eastAsia="Arial" w:hAnsi="Arial" w:cs="Arial"/>
          <w:color w:val="000000" w:themeColor="text1"/>
        </w:rPr>
        <w:t>o których mowa w ust. 1.</w:t>
      </w:r>
    </w:p>
    <w:p w14:paraId="073A5433" w14:textId="77777777" w:rsidR="00D53310" w:rsidRPr="00A61089" w:rsidRDefault="00D53310" w:rsidP="001A1B31">
      <w:pPr>
        <w:spacing w:line="276" w:lineRule="auto"/>
        <w:jc w:val="both"/>
        <w:rPr>
          <w:rFonts w:ascii="Arial" w:hAnsi="Arial" w:cs="Arial"/>
          <w:color w:val="EE0000"/>
        </w:rPr>
      </w:pPr>
    </w:p>
    <w:p w14:paraId="2F176436" w14:textId="77777777" w:rsidR="00747EB2" w:rsidRPr="005402C1" w:rsidRDefault="00747EB2" w:rsidP="00747EB2">
      <w:pPr>
        <w:tabs>
          <w:tab w:val="left" w:pos="4464"/>
        </w:tabs>
        <w:spacing w:line="276" w:lineRule="auto"/>
        <w:jc w:val="center"/>
        <w:rPr>
          <w:rFonts w:ascii="Arial" w:eastAsia="Arial" w:hAnsi="Arial" w:cs="Arial"/>
          <w:b/>
          <w:bCs/>
          <w:color w:val="000000" w:themeColor="text1"/>
        </w:rPr>
      </w:pPr>
      <w:bookmarkStart w:id="29" w:name="page33"/>
      <w:bookmarkEnd w:id="29"/>
      <w:r w:rsidRPr="005402C1">
        <w:rPr>
          <w:rFonts w:ascii="Arial" w:eastAsia="Arial" w:hAnsi="Arial" w:cs="Arial"/>
          <w:b/>
          <w:bCs/>
          <w:color w:val="000000" w:themeColor="text1"/>
        </w:rPr>
        <w:t>§ 17</w:t>
      </w:r>
    </w:p>
    <w:p w14:paraId="3FF4EE8F" w14:textId="1A1277B2" w:rsidR="00716F83" w:rsidRPr="005402C1" w:rsidRDefault="00596528" w:rsidP="0038678D">
      <w:pPr>
        <w:tabs>
          <w:tab w:val="left" w:pos="4464"/>
        </w:tabs>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Rękojmia i gwarancja</w:t>
      </w:r>
    </w:p>
    <w:p w14:paraId="249775C0" w14:textId="7E51597D" w:rsidR="008B5EA2" w:rsidRPr="005402C1" w:rsidRDefault="00716F83"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 xml:space="preserve">1. </w:t>
      </w:r>
      <w:r w:rsidR="008B5EA2" w:rsidRPr="005402C1">
        <w:rPr>
          <w:rFonts w:ascii="Arial" w:hAnsi="Arial" w:cs="Arial"/>
          <w:color w:val="000000" w:themeColor="text1"/>
        </w:rPr>
        <w:t>Jeżeli Przedmiot Umowy ma wadę fizyczną lub prawną Wykonawca jest odpowiedzialny wobec Zamawiającego na zasadach określonych przepisami K</w:t>
      </w:r>
      <w:r w:rsidR="00323482" w:rsidRPr="005402C1">
        <w:rPr>
          <w:rFonts w:ascii="Arial" w:hAnsi="Arial" w:cs="Arial"/>
          <w:color w:val="000000" w:themeColor="text1"/>
        </w:rPr>
        <w:t>C</w:t>
      </w:r>
      <w:r w:rsidR="008B5EA2" w:rsidRPr="005402C1">
        <w:rPr>
          <w:rFonts w:ascii="Arial" w:hAnsi="Arial" w:cs="Arial"/>
          <w:color w:val="000000" w:themeColor="text1"/>
        </w:rPr>
        <w:t xml:space="preserve"> z przyjętymi Umową modyfikacjami w zakresie rozszerzenia tej odpowiedzialności - rękojmia. </w:t>
      </w:r>
    </w:p>
    <w:p w14:paraId="48D1C350" w14:textId="2AA5072E" w:rsidR="00D961CE"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 xml:space="preserve">2. Wykonawca odpowiada z tytułu rękojmi, jeżeli wada fizyczna lub prawna zostanie stwierdzona przed upływem </w:t>
      </w:r>
      <w:r w:rsidRPr="00A61089">
        <w:rPr>
          <w:rFonts w:ascii="Arial" w:hAnsi="Arial" w:cs="Arial"/>
          <w:color w:val="000000" w:themeColor="text1"/>
        </w:rPr>
        <w:t>……….</w:t>
      </w:r>
      <w:r w:rsidRPr="005402C1">
        <w:rPr>
          <w:rFonts w:ascii="Arial" w:hAnsi="Arial" w:cs="Arial"/>
          <w:color w:val="000000" w:themeColor="text1"/>
        </w:rPr>
        <w:t xml:space="preserve"> miesięcy od dnia odbioru Przedmiotu Umowy, potwierdzonego protokołem odbioru końcowego Przedmiotu Umowy.</w:t>
      </w:r>
      <w:r w:rsidR="00D961CE" w:rsidRPr="005402C1">
        <w:rPr>
          <w:rFonts w:ascii="Arial" w:hAnsi="Arial" w:cs="Arial"/>
          <w:color w:val="000000" w:themeColor="text1"/>
        </w:rPr>
        <w:t xml:space="preserve"> </w:t>
      </w:r>
    </w:p>
    <w:p w14:paraId="791A8CB9" w14:textId="690905DC"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 xml:space="preserve">3. Wykonawca odpowiada za wszelkie wady stwierdzone w okresie trwania rękojmi, w tym powstałe po wydaniu Przedmiotu Umowy, chyba że wykaże, że wada nie istniała w chwili przejścia niebezpieczeństwa na Zamawiającego lub nie wynikła z przyczyny tkwiącej </w:t>
      </w:r>
      <w:r w:rsidR="005402C1" w:rsidRPr="005402C1">
        <w:rPr>
          <w:rFonts w:ascii="Arial" w:hAnsi="Arial" w:cs="Arial"/>
          <w:color w:val="000000" w:themeColor="text1"/>
        </w:rPr>
        <w:br/>
      </w:r>
      <w:r w:rsidRPr="005402C1">
        <w:rPr>
          <w:rFonts w:ascii="Arial" w:hAnsi="Arial" w:cs="Arial"/>
          <w:color w:val="000000" w:themeColor="text1"/>
        </w:rPr>
        <w:t>w Przedmiocie Umowy w tej samej chwili lub powstała z przyczyny tkwiącej w materiale dostarczonym przez Zamawiającego.</w:t>
      </w:r>
    </w:p>
    <w:p w14:paraId="0A957BA3" w14:textId="77777777" w:rsidR="008B5EA2" w:rsidRPr="005402C1" w:rsidRDefault="008B5EA2" w:rsidP="008B5EA2">
      <w:pPr>
        <w:tabs>
          <w:tab w:val="left" w:pos="360"/>
        </w:tabs>
        <w:spacing w:after="120" w:line="276" w:lineRule="auto"/>
        <w:jc w:val="both"/>
        <w:rPr>
          <w:rFonts w:ascii="Arial" w:hAnsi="Arial" w:cs="Arial"/>
          <w:color w:val="000000" w:themeColor="text1"/>
        </w:rPr>
      </w:pPr>
      <w:r w:rsidRPr="005402C1">
        <w:rPr>
          <w:rFonts w:ascii="Arial" w:hAnsi="Arial" w:cs="Arial"/>
          <w:color w:val="000000" w:themeColor="text1"/>
        </w:rPr>
        <w:t>4. Jeżeli Przedmiot Umowy ma wadę, Zamawiający może wedle swego wyboru, który wiąże Wykonawcę:</w:t>
      </w:r>
    </w:p>
    <w:p w14:paraId="23B4DB62" w14:textId="77777777" w:rsidR="008B5EA2" w:rsidRPr="005402C1" w:rsidRDefault="008B5EA2" w:rsidP="009358C4">
      <w:pPr>
        <w:numPr>
          <w:ilvl w:val="0"/>
          <w:numId w:val="54"/>
        </w:numPr>
        <w:tabs>
          <w:tab w:val="left" w:pos="360"/>
        </w:tabs>
        <w:suppressAutoHyphens/>
        <w:spacing w:after="120" w:line="276" w:lineRule="auto"/>
        <w:jc w:val="both"/>
        <w:rPr>
          <w:rFonts w:ascii="Arial" w:hAnsi="Arial" w:cs="Arial"/>
          <w:color w:val="000000" w:themeColor="text1"/>
        </w:rPr>
      </w:pPr>
      <w:r w:rsidRPr="005402C1">
        <w:rPr>
          <w:rFonts w:ascii="Arial" w:hAnsi="Arial" w:cs="Arial"/>
          <w:color w:val="000000" w:themeColor="text1"/>
        </w:rPr>
        <w:t xml:space="preserve">żądać wymiany na wolny od wad albo usunięcia wady w wyznaczonym przez Zamawiającego terminie, albo </w:t>
      </w:r>
    </w:p>
    <w:p w14:paraId="6C50F6CC" w14:textId="77777777" w:rsidR="008B5EA2" w:rsidRPr="005402C1" w:rsidRDefault="008B5EA2" w:rsidP="009358C4">
      <w:pPr>
        <w:numPr>
          <w:ilvl w:val="0"/>
          <w:numId w:val="54"/>
        </w:numPr>
        <w:tabs>
          <w:tab w:val="left" w:pos="360"/>
        </w:tabs>
        <w:suppressAutoHyphens/>
        <w:spacing w:after="120" w:line="276" w:lineRule="auto"/>
        <w:jc w:val="both"/>
        <w:rPr>
          <w:rFonts w:ascii="Arial" w:hAnsi="Arial" w:cs="Arial"/>
          <w:color w:val="000000" w:themeColor="text1"/>
        </w:rPr>
      </w:pPr>
      <w:r w:rsidRPr="005402C1">
        <w:rPr>
          <w:rFonts w:ascii="Arial" w:hAnsi="Arial" w:cs="Arial"/>
          <w:color w:val="000000" w:themeColor="text1"/>
        </w:rPr>
        <w:t>złożyć oświadczenie o obniżeniu wynagrodzenia, albo</w:t>
      </w:r>
    </w:p>
    <w:p w14:paraId="7918D2C9" w14:textId="77777777" w:rsidR="008B5EA2" w:rsidRPr="005402C1" w:rsidRDefault="008B5EA2" w:rsidP="009358C4">
      <w:pPr>
        <w:numPr>
          <w:ilvl w:val="0"/>
          <w:numId w:val="54"/>
        </w:numPr>
        <w:tabs>
          <w:tab w:val="left" w:pos="360"/>
        </w:tabs>
        <w:suppressAutoHyphens/>
        <w:spacing w:after="120" w:line="276" w:lineRule="auto"/>
        <w:jc w:val="both"/>
        <w:rPr>
          <w:rFonts w:ascii="Arial" w:hAnsi="Arial" w:cs="Arial"/>
          <w:color w:val="000000" w:themeColor="text1"/>
        </w:rPr>
      </w:pPr>
      <w:r w:rsidRPr="005402C1">
        <w:rPr>
          <w:rFonts w:ascii="Arial" w:hAnsi="Arial" w:cs="Arial"/>
          <w:color w:val="000000" w:themeColor="text1"/>
        </w:rPr>
        <w:t>złożyć oświadczenie o odstąpieniu od Umowy.</w:t>
      </w:r>
    </w:p>
    <w:p w14:paraId="485B71C3" w14:textId="77777777"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5. W przypadku, gdy Zamawiający wykonuje uprawnienie w zakresie obniżenia wynagrodzenia albo odstąpienia od Umowy - te uprawnienia Zamawiającego nie mogą zostać ograniczone poprzez dokonanie przez Wykonawcę wymiany na wolny od wad albo usunięcie wady.</w:t>
      </w:r>
    </w:p>
    <w:p w14:paraId="772832B5" w14:textId="77777777" w:rsidR="008B5EA2" w:rsidRPr="005402C1" w:rsidRDefault="008B5EA2" w:rsidP="008B5EA2">
      <w:pPr>
        <w:tabs>
          <w:tab w:val="left" w:pos="360"/>
        </w:tabs>
        <w:spacing w:after="120" w:line="276" w:lineRule="auto"/>
        <w:jc w:val="both"/>
        <w:rPr>
          <w:rFonts w:ascii="Arial" w:hAnsi="Arial" w:cs="Arial"/>
          <w:color w:val="000000" w:themeColor="text1"/>
        </w:rPr>
      </w:pPr>
      <w:r w:rsidRPr="005402C1">
        <w:rPr>
          <w:rFonts w:ascii="Arial" w:hAnsi="Arial" w:cs="Arial"/>
          <w:color w:val="000000" w:themeColor="text1"/>
        </w:rPr>
        <w:t>6. W przypadku, gdy Zamawiający żądał wymiany Przedmiotu Umowy na wolny od wad albo usunięcia wady w wyznaczonym przez Zamawiającego terminie - jeżeli Wykonawca nie uczynił zadość temu obowiązkowi (w tym w przypadku, gdy naprawa okazała się nieskuteczna) Zamawiający uprawniony jest według swego wyboru, który wiąże Wykonawcę:</w:t>
      </w:r>
    </w:p>
    <w:p w14:paraId="5C2E4708" w14:textId="77777777" w:rsidR="008B5EA2" w:rsidRPr="005402C1" w:rsidRDefault="008B5EA2" w:rsidP="009358C4">
      <w:pPr>
        <w:numPr>
          <w:ilvl w:val="0"/>
          <w:numId w:val="51"/>
        </w:numPr>
        <w:tabs>
          <w:tab w:val="left" w:pos="360"/>
        </w:tabs>
        <w:suppressAutoHyphens/>
        <w:spacing w:after="120" w:line="276" w:lineRule="auto"/>
        <w:jc w:val="both"/>
        <w:rPr>
          <w:rFonts w:ascii="Arial" w:hAnsi="Arial" w:cs="Arial"/>
          <w:color w:val="000000" w:themeColor="text1"/>
        </w:rPr>
      </w:pPr>
      <w:r w:rsidRPr="005402C1">
        <w:rPr>
          <w:rFonts w:ascii="Arial" w:hAnsi="Arial" w:cs="Arial"/>
          <w:color w:val="000000" w:themeColor="text1"/>
        </w:rPr>
        <w:lastRenderedPageBreak/>
        <w:t>dokonać tych czynności (wymiana albo usunięcie wad) na koszt i niebezpieczeństwo Wykonawcy, bez upoważnienia sądu albo</w:t>
      </w:r>
    </w:p>
    <w:p w14:paraId="7667F2B7" w14:textId="77777777" w:rsidR="008B5EA2" w:rsidRPr="005402C1" w:rsidRDefault="008B5EA2" w:rsidP="009358C4">
      <w:pPr>
        <w:numPr>
          <w:ilvl w:val="0"/>
          <w:numId w:val="51"/>
        </w:numPr>
        <w:tabs>
          <w:tab w:val="left" w:pos="360"/>
        </w:tabs>
        <w:suppressAutoHyphens/>
        <w:spacing w:after="120" w:line="276" w:lineRule="auto"/>
        <w:jc w:val="both"/>
        <w:rPr>
          <w:rFonts w:ascii="Arial" w:hAnsi="Arial" w:cs="Arial"/>
          <w:color w:val="000000" w:themeColor="text1"/>
        </w:rPr>
      </w:pPr>
      <w:r w:rsidRPr="005402C1">
        <w:rPr>
          <w:rFonts w:ascii="Arial" w:hAnsi="Arial" w:cs="Arial"/>
          <w:color w:val="000000" w:themeColor="text1"/>
        </w:rPr>
        <w:t>złożyć oświadczenie o obniżeniu wynagrodzenia, albo</w:t>
      </w:r>
    </w:p>
    <w:p w14:paraId="0CD75D81" w14:textId="77777777" w:rsidR="008B5EA2" w:rsidRPr="005402C1" w:rsidRDefault="008B5EA2" w:rsidP="009358C4">
      <w:pPr>
        <w:numPr>
          <w:ilvl w:val="0"/>
          <w:numId w:val="51"/>
        </w:numPr>
        <w:tabs>
          <w:tab w:val="left" w:pos="360"/>
        </w:tabs>
        <w:suppressAutoHyphens/>
        <w:spacing w:after="120" w:line="276" w:lineRule="auto"/>
        <w:jc w:val="both"/>
        <w:rPr>
          <w:rFonts w:ascii="Arial" w:hAnsi="Arial" w:cs="Arial"/>
          <w:color w:val="000000" w:themeColor="text1"/>
        </w:rPr>
      </w:pPr>
      <w:r w:rsidRPr="005402C1">
        <w:rPr>
          <w:rFonts w:ascii="Arial" w:hAnsi="Arial" w:cs="Arial"/>
          <w:color w:val="000000" w:themeColor="text1"/>
        </w:rPr>
        <w:t>złożyć oświadczenie o odstąpieniu od Umowy.</w:t>
      </w:r>
    </w:p>
    <w:p w14:paraId="3D2ADDA1" w14:textId="77777777"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7. Wykonawca nie może odmówić zadośćuczynienia żądaniu Zamawiającego wymiany Przedmiotu Umowy na wolny od wad lub usunięcia wady lub demontażu i ponownego zamontowania - ze względu na koszty zadośćuczynienia tym obowiązkom, a koszty te Wykonawca zobowiązany jest ponieść w pełnej wysokości.</w:t>
      </w:r>
    </w:p>
    <w:p w14:paraId="30853312" w14:textId="77777777"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8. Jeżeli Zamawiający zażądał wymiany lub usunięcia wady albo złożył oświadczenie o obniżeniu wynagrodzenia, określając kwotę, o którą wynagrodzenie ma być obniżone, albo złożył oświadczenie o odstąpieniu od Umowy, a Wykonawca nie ustosunkował się do tego żądania lub oświadczenia w terminie 14 (czternastu) dni uważa się, że podniesione żądanie lub złożone oświadczenie uznał za uzasadnione.</w:t>
      </w:r>
    </w:p>
    <w:p w14:paraId="0104FB41" w14:textId="4237AA70"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9. Zapisy niniejszej Umowy nie ograniczają i nie wyłączają uprawnień Zamawiającego wynikających z przepisów o rękojmi za wady.</w:t>
      </w:r>
    </w:p>
    <w:p w14:paraId="3727AB8E" w14:textId="77777777"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10. Wykonawca udziela gwarancji co do jakości Przedmiotu Umowy, w ramach której ponosi odpowiedzialność za wady, o ile wady te ujawnią się w ciągu terminu gwarancji oraz zobowiązuje się świadczyć usługę przeglądów gwarancyjnych na zasadach określonych w ust. 16 poniżej.</w:t>
      </w:r>
    </w:p>
    <w:p w14:paraId="07ED303F" w14:textId="77777777"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 xml:space="preserve">11. Termin gwarancji udzielanej przez Wykonawcę </w:t>
      </w:r>
      <w:r w:rsidRPr="00A61089">
        <w:rPr>
          <w:rFonts w:ascii="Arial" w:hAnsi="Arial" w:cs="Arial"/>
          <w:color w:val="000000" w:themeColor="text1"/>
        </w:rPr>
        <w:t>wynosi……..miesięcy od dnia</w:t>
      </w:r>
      <w:r w:rsidRPr="005402C1">
        <w:rPr>
          <w:rFonts w:ascii="Arial" w:hAnsi="Arial" w:cs="Arial"/>
          <w:color w:val="000000" w:themeColor="text1"/>
        </w:rPr>
        <w:t xml:space="preserve"> odbioru Przedmiotu Umowy, potwierdzonego protokołem odbioru końcowego Przedmiotu Umowy.</w:t>
      </w:r>
    </w:p>
    <w:p w14:paraId="31608EAB" w14:textId="77777777"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12. Odpowiedzialność z tytułu gwarancji obejmuje wszelkie wady stwierdzone w ciągu terminu gwarancji, w tym powstałe po wydaniu Przedmiotu Umowy, chyba że Wykonawca wykaże, że wada nie powstała z przyczyn tkwiących w Przedmiocie Umowy w chwili jego odbioru przez Zamawiającego.</w:t>
      </w:r>
    </w:p>
    <w:p w14:paraId="604E0F49" w14:textId="77777777" w:rsidR="008B5EA2" w:rsidRPr="005402C1" w:rsidRDefault="008B5EA2" w:rsidP="008B5EA2">
      <w:pPr>
        <w:tabs>
          <w:tab w:val="left" w:pos="360"/>
        </w:tabs>
        <w:spacing w:after="120" w:line="276" w:lineRule="auto"/>
        <w:jc w:val="both"/>
        <w:rPr>
          <w:rFonts w:ascii="Arial" w:hAnsi="Arial" w:cs="Arial"/>
          <w:color w:val="000000" w:themeColor="text1"/>
        </w:rPr>
      </w:pPr>
      <w:r w:rsidRPr="005402C1">
        <w:rPr>
          <w:rFonts w:ascii="Arial" w:hAnsi="Arial" w:cs="Arial"/>
          <w:color w:val="000000" w:themeColor="text1"/>
        </w:rPr>
        <w:t>13. W razie stwierdzenia wady Zamawiający wykonując uprawnienia z tytułu gwarancji, wedle własnego wyboru, który wiąże Wykonawcę, może:</w:t>
      </w:r>
    </w:p>
    <w:p w14:paraId="2DAD4334" w14:textId="77777777" w:rsidR="008B5EA2" w:rsidRPr="005402C1" w:rsidRDefault="008B5EA2" w:rsidP="009358C4">
      <w:pPr>
        <w:numPr>
          <w:ilvl w:val="0"/>
          <w:numId w:val="52"/>
        </w:numPr>
        <w:tabs>
          <w:tab w:val="left" w:pos="360"/>
        </w:tabs>
        <w:suppressAutoHyphens/>
        <w:spacing w:after="120" w:line="276" w:lineRule="auto"/>
        <w:jc w:val="both"/>
        <w:rPr>
          <w:rFonts w:ascii="Arial" w:hAnsi="Arial" w:cs="Arial"/>
          <w:color w:val="000000" w:themeColor="text1"/>
        </w:rPr>
      </w:pPr>
      <w:r w:rsidRPr="005402C1">
        <w:rPr>
          <w:rFonts w:ascii="Arial" w:hAnsi="Arial" w:cs="Arial"/>
          <w:color w:val="000000" w:themeColor="text1"/>
        </w:rPr>
        <w:t>żądać zwrotu zapłaconej ceny (obniżenia wynagrodzenia), albo</w:t>
      </w:r>
    </w:p>
    <w:p w14:paraId="6AF7FA01" w14:textId="77777777" w:rsidR="008B5EA2" w:rsidRPr="005402C1" w:rsidRDefault="008B5EA2" w:rsidP="009358C4">
      <w:pPr>
        <w:numPr>
          <w:ilvl w:val="0"/>
          <w:numId w:val="52"/>
        </w:numPr>
        <w:tabs>
          <w:tab w:val="left" w:pos="360"/>
        </w:tabs>
        <w:suppressAutoHyphens/>
        <w:spacing w:after="120" w:line="276" w:lineRule="auto"/>
        <w:jc w:val="both"/>
        <w:rPr>
          <w:rFonts w:ascii="Arial" w:hAnsi="Arial" w:cs="Arial"/>
          <w:color w:val="000000" w:themeColor="text1"/>
        </w:rPr>
      </w:pPr>
      <w:r w:rsidRPr="005402C1">
        <w:rPr>
          <w:rFonts w:ascii="Arial" w:hAnsi="Arial" w:cs="Arial"/>
          <w:color w:val="000000" w:themeColor="text1"/>
        </w:rPr>
        <w:t>żądać usunięcia wady poprzez nieodpłatną wymianę bądź nieodpłatną naprawę w wyznaczonym przez Zamawiającego terminie, a jeżeli Wykonawca nie uczyni zadość temu obowiązkowi (w tym w przypadku, gdy naprawa okazała się nieskuteczna) Zamawiający uprawniony jest według swego wyboru, który wiąże Wykonawcę:</w:t>
      </w:r>
    </w:p>
    <w:p w14:paraId="463EE994" w14:textId="77777777" w:rsidR="008B5EA2" w:rsidRPr="005402C1" w:rsidRDefault="008B5EA2" w:rsidP="009358C4">
      <w:pPr>
        <w:numPr>
          <w:ilvl w:val="0"/>
          <w:numId w:val="53"/>
        </w:numPr>
        <w:tabs>
          <w:tab w:val="left" w:pos="360"/>
        </w:tabs>
        <w:suppressAutoHyphens/>
        <w:spacing w:after="120" w:line="276" w:lineRule="auto"/>
        <w:jc w:val="both"/>
        <w:rPr>
          <w:rFonts w:ascii="Arial" w:hAnsi="Arial" w:cs="Arial"/>
          <w:color w:val="000000" w:themeColor="text1"/>
        </w:rPr>
      </w:pPr>
      <w:r w:rsidRPr="005402C1">
        <w:rPr>
          <w:rFonts w:ascii="Arial" w:hAnsi="Arial" w:cs="Arial"/>
          <w:color w:val="000000" w:themeColor="text1"/>
        </w:rPr>
        <w:t>dokonać tych czynności (usunięcia wady poprzez wymianę bądź naprawę) na koszt i niebezpieczeństwo Wykonawcy, bez upoważnienia sądu, albo</w:t>
      </w:r>
    </w:p>
    <w:p w14:paraId="7693BE49" w14:textId="26FEFD75" w:rsidR="008B5EA2" w:rsidRPr="005402C1" w:rsidRDefault="008B5EA2" w:rsidP="009358C4">
      <w:pPr>
        <w:numPr>
          <w:ilvl w:val="0"/>
          <w:numId w:val="53"/>
        </w:numPr>
        <w:tabs>
          <w:tab w:val="left" w:pos="360"/>
        </w:tabs>
        <w:suppressAutoHyphens/>
        <w:spacing w:after="120" w:line="276" w:lineRule="auto"/>
        <w:jc w:val="both"/>
        <w:rPr>
          <w:rFonts w:ascii="Arial" w:hAnsi="Arial" w:cs="Arial"/>
          <w:color w:val="000000" w:themeColor="text1"/>
        </w:rPr>
      </w:pPr>
      <w:r w:rsidRPr="005402C1">
        <w:rPr>
          <w:rFonts w:ascii="Arial" w:hAnsi="Arial" w:cs="Arial"/>
          <w:color w:val="000000" w:themeColor="text1"/>
        </w:rPr>
        <w:t>żądać zwrotu zapłaconej ceny (obniżenia wynagrodzenia).</w:t>
      </w:r>
    </w:p>
    <w:p w14:paraId="1CF7E976" w14:textId="77777777"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14. Jeżeli z okoliczności wynika, że wada nie może być usunięta w miejscu, w którym przedmiot reklamacji znajdował się w chwili ujawnienia wady, wówczas Wykonawca obowiązany jest odebrać go na swój koszt, a po usunięciu wady dostarczyć go na swój koszt do miejsca, w którym znajdował się w chwili ujawnienia wady - a obowiązki te Wykonawca jest obowiązany wykonać w terminie wyznaczonym przez Zamawiającego zgodnie z ust. 13 pkt 2 powyżej. Niebezpieczeństwo przypadkowej utraty lub uszkodzenia przedmiotu reklamacji w czasie od wydania go Wykonawcy do jego odebrania przez Zamawiającego ponosi Wykonawca.</w:t>
      </w:r>
    </w:p>
    <w:p w14:paraId="6DC41FEB" w14:textId="77777777"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 xml:space="preserve">15. Jeżeli w wykonaniu swoich obowiązków z gwarancji Wykonawca dostarczył Zamawiającemu zamiast wadliwego Przedmiotu Umowy - Przedmiot zamówienia wolny od </w:t>
      </w:r>
      <w:r w:rsidRPr="005402C1">
        <w:rPr>
          <w:rFonts w:ascii="Arial" w:hAnsi="Arial" w:cs="Arial"/>
          <w:color w:val="000000" w:themeColor="text1"/>
        </w:rPr>
        <w:lastRenderedPageBreak/>
        <w:t>wad albo dokonał istotnych napraw Przedmiotu Umowy, termin gwarancji biegnie na nowo od chwili dostarczenia Przedmiotu Umowy wolnego od wad lub odbioru Przedmiotu Umowy naprawionego. Jeżeli Wykonawca wymienił część Przedmiotu Umowy, przepis powyższy stosuje się odpowiednio do części wymienionej. W innych wypadkach termin gwarancji ulega przedłużeniu o czas, w ciągu którego wskutek wady Przedmiotu Umowy objętej gwarancją Zamawiając nie mógł z Przedmiotu Umowy korzystać.</w:t>
      </w:r>
    </w:p>
    <w:p w14:paraId="5BDCB05F" w14:textId="18114176" w:rsidR="003E6345"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16. Wykonawca zobowiązuje się przez cały okres trwania gwarancji wykonywać na rzecz Zamawiającego bezpłatne okresowe przeglądy gwarancyjne w terminach wyznaczanych przez Zamawiającego</w:t>
      </w:r>
      <w:r w:rsidR="00CF50D1" w:rsidRPr="005402C1">
        <w:rPr>
          <w:rFonts w:ascii="Arial" w:hAnsi="Arial" w:cs="Arial"/>
          <w:color w:val="000000" w:themeColor="text1"/>
        </w:rPr>
        <w:t xml:space="preserve"> lub działającego w jego imieniu Inwestora Zastępczego</w:t>
      </w:r>
      <w:r w:rsidRPr="005402C1">
        <w:rPr>
          <w:rFonts w:ascii="Arial" w:hAnsi="Arial" w:cs="Arial"/>
          <w:color w:val="000000" w:themeColor="text1"/>
        </w:rPr>
        <w:t xml:space="preserve">, ale nie częściej niż co </w:t>
      </w:r>
      <w:r w:rsidR="00D25638" w:rsidRPr="005402C1">
        <w:rPr>
          <w:rFonts w:ascii="Arial" w:hAnsi="Arial" w:cs="Arial"/>
          <w:color w:val="000000" w:themeColor="text1"/>
        </w:rPr>
        <w:t>12 miesięcy</w:t>
      </w:r>
      <w:r w:rsidRPr="005402C1">
        <w:rPr>
          <w:rFonts w:ascii="Arial" w:hAnsi="Arial" w:cs="Arial"/>
          <w:color w:val="000000" w:themeColor="text1"/>
        </w:rPr>
        <w:t xml:space="preserve">, przy czym zawiadomienie o wyznaczonym terminie przeglądu Zamawiający </w:t>
      </w:r>
      <w:r w:rsidR="00CF50D1" w:rsidRPr="005402C1">
        <w:rPr>
          <w:rFonts w:ascii="Arial" w:hAnsi="Arial" w:cs="Arial"/>
          <w:color w:val="000000" w:themeColor="text1"/>
        </w:rPr>
        <w:t xml:space="preserve">lub Inwestora Zastępczy </w:t>
      </w:r>
      <w:r w:rsidRPr="005402C1">
        <w:rPr>
          <w:rFonts w:ascii="Arial" w:hAnsi="Arial" w:cs="Arial"/>
          <w:color w:val="000000" w:themeColor="text1"/>
        </w:rPr>
        <w:t xml:space="preserve">wystosuje (nadanie zawiadomienia) z wyprzedzeniem 30 (trzydziestu) dni. Z każdego z przeprowadzonych przeglądów zostanie sporządzony protokół, zwierający wnioski, w tym wskazanie wykrytych wad. Niezależnie od powyższego - Wykonawca zobowiązuje się wykonać na rzecz Zamawiającego na </w:t>
      </w:r>
      <w:r w:rsidR="00CF50D1" w:rsidRPr="005402C1">
        <w:rPr>
          <w:rFonts w:ascii="Arial" w:hAnsi="Arial" w:cs="Arial"/>
          <w:color w:val="000000" w:themeColor="text1"/>
        </w:rPr>
        <w:t>3</w:t>
      </w:r>
      <w:r w:rsidRPr="005402C1">
        <w:rPr>
          <w:rFonts w:ascii="Arial" w:hAnsi="Arial" w:cs="Arial"/>
          <w:color w:val="000000" w:themeColor="text1"/>
        </w:rPr>
        <w:t>0 (</w:t>
      </w:r>
      <w:r w:rsidR="00CF50D1" w:rsidRPr="005402C1">
        <w:rPr>
          <w:rFonts w:ascii="Arial" w:hAnsi="Arial" w:cs="Arial"/>
          <w:color w:val="000000" w:themeColor="text1"/>
        </w:rPr>
        <w:t>trzydzieści</w:t>
      </w:r>
      <w:r w:rsidRPr="005402C1">
        <w:rPr>
          <w:rFonts w:ascii="Arial" w:hAnsi="Arial" w:cs="Arial"/>
          <w:color w:val="000000" w:themeColor="text1"/>
        </w:rPr>
        <w:t xml:space="preserve">) dni przed upływem terminu gwarancji, usługę przeglądu gwarancyjnego dla wykrycia wad </w:t>
      </w:r>
      <w:r w:rsidR="003E6345" w:rsidRPr="005402C1">
        <w:rPr>
          <w:rFonts w:ascii="Arial" w:hAnsi="Arial" w:cs="Arial"/>
          <w:color w:val="000000" w:themeColor="text1"/>
        </w:rPr>
        <w:t>p</w:t>
      </w:r>
      <w:r w:rsidRPr="005402C1">
        <w:rPr>
          <w:rFonts w:ascii="Arial" w:hAnsi="Arial" w:cs="Arial"/>
          <w:color w:val="000000" w:themeColor="text1"/>
        </w:rPr>
        <w:t xml:space="preserve">rzedmiotu Umowy, celem zapewnienia Zamawiającemu dochodzenia roszczeń w związku z ujawnionymi wadami. O wykrytych wadach Wykonawca zobowiązany jest zawiadomić Zamawiającego na piśmie, niezwłocznie po wykonaniu przeglądu gwarancyjnego, ale nie dalej jak na 20 (dwadzieścia) dni przed upływem terminu gwarancji. </w:t>
      </w:r>
    </w:p>
    <w:p w14:paraId="3B09F541" w14:textId="77777777"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17. Gwarancja nie wyłącza, nie ogranicza ani nie zawiesza uprawnień Zamawiającego wynikających z przepisów o rękojmi za wady.</w:t>
      </w:r>
    </w:p>
    <w:p w14:paraId="0812A292" w14:textId="77777777" w:rsidR="008B5EA2" w:rsidRPr="005402C1" w:rsidRDefault="008B5EA2" w:rsidP="0038678D">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18. Zamawiający może wykonywać uprawnienia z tytułu rękojmi za wady fizyczne rzeczy niezależnie od uprawnień wynikających z gwarancji, a 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Wykonawcę wykonania obowiązków wynikających z gwarancji albo bezskutecznego upływu czasu na ich wykonanie.</w:t>
      </w:r>
    </w:p>
    <w:p w14:paraId="25C69B32" w14:textId="6C9271DD" w:rsidR="00A61089" w:rsidRDefault="008B5EA2" w:rsidP="00A61089">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 xml:space="preserve">19. Na wypadek odstąpienia od Umowy w części, w zakresie całej reszty niespełnionego świadczenia (ex nunc) - termin odpowiedzialności Wykonawcy z tytułu rękojmi wynosi </w:t>
      </w:r>
      <w:r w:rsidRPr="00A61089">
        <w:rPr>
          <w:rFonts w:ascii="Arial" w:hAnsi="Arial" w:cs="Arial"/>
          <w:color w:val="000000" w:themeColor="text1"/>
        </w:rPr>
        <w:t>…….miesięcy, a termin odpowiedzialności z tytułu gwarancji udzielanej przez Wykonawcę wynosi ………. lat</w:t>
      </w:r>
      <w:r w:rsidRPr="005402C1">
        <w:rPr>
          <w:rFonts w:ascii="Arial" w:hAnsi="Arial" w:cs="Arial"/>
          <w:color w:val="000000" w:themeColor="text1"/>
        </w:rPr>
        <w:t xml:space="preserve"> od dnia odbioru przez Zamawiającego spełnionego świadczenia w ramach realizacji Przedmiotu Umowy, a Wykonawca odpowiada w reżimie rękojmi i gwarancji </w:t>
      </w:r>
      <w:r w:rsidR="005402C1" w:rsidRPr="005402C1">
        <w:rPr>
          <w:rFonts w:ascii="Arial" w:hAnsi="Arial" w:cs="Arial"/>
          <w:color w:val="000000" w:themeColor="text1"/>
        </w:rPr>
        <w:br/>
      </w:r>
      <w:r w:rsidRPr="005402C1">
        <w:rPr>
          <w:rFonts w:ascii="Arial" w:hAnsi="Arial" w:cs="Arial"/>
          <w:color w:val="000000" w:themeColor="text1"/>
        </w:rPr>
        <w:t>w zakresie wykonanych robót na zasadach określonych mniejszą Umową.</w:t>
      </w:r>
    </w:p>
    <w:p w14:paraId="0BD898D4" w14:textId="492709B2" w:rsidR="003E6345" w:rsidRPr="005402C1" w:rsidRDefault="003E6345" w:rsidP="003E6345">
      <w:pPr>
        <w:tabs>
          <w:tab w:val="left" w:pos="284"/>
        </w:tabs>
        <w:spacing w:line="285" w:lineRule="auto"/>
        <w:jc w:val="both"/>
        <w:rPr>
          <w:rFonts w:ascii="Arial" w:eastAsia="Arial" w:hAnsi="Arial" w:cs="Arial"/>
          <w:color w:val="000000" w:themeColor="text1"/>
        </w:rPr>
      </w:pPr>
      <w:r w:rsidRPr="005402C1">
        <w:rPr>
          <w:rFonts w:ascii="Arial" w:hAnsi="Arial" w:cs="Arial"/>
          <w:color w:val="000000" w:themeColor="text1"/>
        </w:rPr>
        <w:t>2</w:t>
      </w:r>
      <w:r w:rsidR="00A61089">
        <w:rPr>
          <w:rFonts w:ascii="Arial" w:hAnsi="Arial" w:cs="Arial"/>
          <w:color w:val="000000" w:themeColor="text1"/>
        </w:rPr>
        <w:t>0</w:t>
      </w:r>
      <w:r w:rsidRPr="005402C1">
        <w:rPr>
          <w:rFonts w:ascii="Arial" w:hAnsi="Arial" w:cs="Arial"/>
          <w:color w:val="000000" w:themeColor="text1"/>
        </w:rPr>
        <w:t xml:space="preserve">. </w:t>
      </w:r>
      <w:r w:rsidRPr="005402C1">
        <w:rPr>
          <w:rFonts w:ascii="Arial" w:eastAsia="Arial" w:hAnsi="Arial" w:cs="Arial"/>
          <w:color w:val="000000" w:themeColor="text1"/>
        </w:rPr>
        <w:t>Wykonawca w ramach gwarancji zobowiązany jest do zapewnienia serwisu gwarancyjnego urządzeń/sprzętu na swój koszt, w ramach którego zobowiązany jest do:</w:t>
      </w:r>
    </w:p>
    <w:p w14:paraId="1F820B24" w14:textId="77777777" w:rsidR="003E6345" w:rsidRPr="00A61089" w:rsidRDefault="003E6345" w:rsidP="009358C4">
      <w:pPr>
        <w:numPr>
          <w:ilvl w:val="1"/>
          <w:numId w:val="35"/>
        </w:numPr>
        <w:tabs>
          <w:tab w:val="left" w:pos="704"/>
        </w:tabs>
        <w:spacing w:line="274" w:lineRule="auto"/>
        <w:ind w:left="704" w:hanging="421"/>
        <w:jc w:val="both"/>
        <w:rPr>
          <w:rFonts w:ascii="Arial" w:eastAsia="Arial" w:hAnsi="Arial" w:cs="Arial"/>
          <w:color w:val="000000" w:themeColor="text1"/>
        </w:rPr>
      </w:pPr>
      <w:r w:rsidRPr="005402C1">
        <w:rPr>
          <w:rFonts w:ascii="Arial" w:eastAsia="Arial" w:hAnsi="Arial" w:cs="Arial"/>
          <w:color w:val="000000" w:themeColor="text1"/>
        </w:rPr>
        <w:t>dokonywania, w terminie uzgodnionym z Zamawiającym, przeglądów gwarancyjnych w liczbie wymaganej przez producenta, w celu zapewnienia prawidłowej eksploatacji urządzeń/sprzętu w okresie gwarancji;</w:t>
      </w:r>
    </w:p>
    <w:p w14:paraId="5AF23154" w14:textId="77777777" w:rsidR="003E6345" w:rsidRPr="00A61089" w:rsidRDefault="003E6345" w:rsidP="003E6345">
      <w:pPr>
        <w:spacing w:line="21" w:lineRule="exact"/>
        <w:jc w:val="both"/>
        <w:rPr>
          <w:rFonts w:ascii="Arial" w:eastAsia="Arial" w:hAnsi="Arial" w:cs="Arial"/>
          <w:color w:val="000000" w:themeColor="text1"/>
        </w:rPr>
      </w:pPr>
    </w:p>
    <w:p w14:paraId="2C0E6C23" w14:textId="6150C845" w:rsidR="00D53310" w:rsidRPr="00A61089" w:rsidRDefault="003E6345" w:rsidP="009358C4">
      <w:pPr>
        <w:numPr>
          <w:ilvl w:val="1"/>
          <w:numId w:val="35"/>
        </w:numPr>
        <w:tabs>
          <w:tab w:val="left" w:pos="704"/>
        </w:tabs>
        <w:spacing w:line="273" w:lineRule="auto"/>
        <w:ind w:left="704" w:right="20" w:hanging="421"/>
        <w:jc w:val="both"/>
        <w:rPr>
          <w:rFonts w:ascii="Arial" w:eastAsia="Arial" w:hAnsi="Arial" w:cs="Arial"/>
          <w:color w:val="000000" w:themeColor="text1"/>
        </w:rPr>
      </w:pPr>
      <w:r w:rsidRPr="005402C1">
        <w:rPr>
          <w:rFonts w:ascii="Arial" w:eastAsia="Arial" w:hAnsi="Arial" w:cs="Arial"/>
          <w:color w:val="000000" w:themeColor="text1"/>
        </w:rPr>
        <w:t>serwisu eksploatacyjnego urządzeń/sprzętu obejmującego konserwację urządzeń/sprzętu zgodnie z zaleceniami producenta, z zapewnieniem materiałów eksploatacyjnych niezbędnych do prawidłowego funkcjonowania</w:t>
      </w:r>
      <w:r w:rsidR="00514087" w:rsidRPr="005402C1">
        <w:rPr>
          <w:rFonts w:ascii="Arial" w:eastAsia="Arial" w:hAnsi="Arial" w:cs="Arial"/>
          <w:color w:val="000000" w:themeColor="text1"/>
        </w:rPr>
        <w:t>.</w:t>
      </w:r>
    </w:p>
    <w:p w14:paraId="567D1ADD" w14:textId="79ABC668" w:rsidR="0030523E" w:rsidRPr="005402C1" w:rsidRDefault="00127CDB" w:rsidP="0030523E">
      <w:pPr>
        <w:tabs>
          <w:tab w:val="left" w:pos="704"/>
        </w:tabs>
        <w:spacing w:line="273" w:lineRule="auto"/>
        <w:ind w:right="20"/>
        <w:jc w:val="both"/>
        <w:rPr>
          <w:rFonts w:ascii="Arial" w:eastAsia="Arial" w:hAnsi="Arial" w:cs="Arial"/>
          <w:color w:val="000000" w:themeColor="text1"/>
        </w:rPr>
      </w:pPr>
      <w:r w:rsidRPr="005402C1">
        <w:rPr>
          <w:rFonts w:ascii="Arial" w:eastAsia="Arial" w:hAnsi="Arial" w:cs="Arial"/>
          <w:color w:val="000000" w:themeColor="text1"/>
        </w:rPr>
        <w:t>2</w:t>
      </w:r>
      <w:r w:rsidR="00A61089">
        <w:rPr>
          <w:rFonts w:ascii="Arial" w:eastAsia="Arial" w:hAnsi="Arial" w:cs="Arial"/>
          <w:color w:val="000000" w:themeColor="text1"/>
        </w:rPr>
        <w:t>1</w:t>
      </w:r>
      <w:r w:rsidRPr="005402C1">
        <w:rPr>
          <w:rFonts w:ascii="Arial" w:eastAsia="Arial" w:hAnsi="Arial" w:cs="Arial"/>
          <w:color w:val="000000" w:themeColor="text1"/>
        </w:rPr>
        <w:t>. Zamawiający  - nie tracą</w:t>
      </w:r>
      <w:r w:rsidR="001B4DB0" w:rsidRPr="005402C1">
        <w:rPr>
          <w:rFonts w:ascii="Arial" w:eastAsia="Arial" w:hAnsi="Arial" w:cs="Arial"/>
          <w:color w:val="000000" w:themeColor="text1"/>
        </w:rPr>
        <w:t>c</w:t>
      </w:r>
      <w:r w:rsidRPr="005402C1">
        <w:rPr>
          <w:rFonts w:ascii="Arial" w:eastAsia="Arial" w:hAnsi="Arial" w:cs="Arial"/>
          <w:color w:val="000000" w:themeColor="text1"/>
        </w:rPr>
        <w:t xml:space="preserve"> uprawnień z tytułu rękojmi i gwarancji, określonych w niniejszym paragrafie - upoważnia Zakład Obsługi Przejść Granicznych</w:t>
      </w:r>
      <w:r w:rsidR="00D063BD" w:rsidRPr="005402C1">
        <w:rPr>
          <w:rFonts w:ascii="Arial" w:eastAsia="Arial" w:hAnsi="Arial" w:cs="Arial"/>
          <w:color w:val="000000" w:themeColor="text1"/>
        </w:rPr>
        <w:t>,</w:t>
      </w:r>
      <w:r w:rsidRPr="005402C1">
        <w:rPr>
          <w:rFonts w:ascii="Arial" w:eastAsia="Arial" w:hAnsi="Arial" w:cs="Arial"/>
          <w:color w:val="000000" w:themeColor="text1"/>
        </w:rPr>
        <w:t xml:space="preserve"> jako użytkownika końcowego obiektu</w:t>
      </w:r>
      <w:r w:rsidR="00D063BD" w:rsidRPr="005402C1">
        <w:rPr>
          <w:rFonts w:ascii="Arial" w:eastAsia="Arial" w:hAnsi="Arial" w:cs="Arial"/>
          <w:color w:val="000000" w:themeColor="text1"/>
        </w:rPr>
        <w:t>,</w:t>
      </w:r>
      <w:r w:rsidRPr="005402C1">
        <w:rPr>
          <w:rFonts w:ascii="Arial" w:eastAsia="Arial" w:hAnsi="Arial" w:cs="Arial"/>
          <w:color w:val="000000" w:themeColor="text1"/>
        </w:rPr>
        <w:t xml:space="preserve"> realizowanego w ramach Inwestycji – do samodzielnego korzystania z uprawnień </w:t>
      </w:r>
      <w:r w:rsidR="005402C1" w:rsidRPr="005402C1">
        <w:rPr>
          <w:rFonts w:ascii="Arial" w:eastAsia="Arial" w:hAnsi="Arial" w:cs="Arial"/>
          <w:color w:val="000000" w:themeColor="text1"/>
        </w:rPr>
        <w:br/>
      </w:r>
      <w:r w:rsidRPr="005402C1">
        <w:rPr>
          <w:rFonts w:ascii="Arial" w:eastAsia="Arial" w:hAnsi="Arial" w:cs="Arial"/>
          <w:color w:val="000000" w:themeColor="text1"/>
        </w:rPr>
        <w:t>z tytułu rękojmi i gwarancji</w:t>
      </w:r>
      <w:r w:rsidR="00D063BD" w:rsidRPr="005402C1">
        <w:rPr>
          <w:rFonts w:ascii="Arial" w:eastAsia="Arial" w:hAnsi="Arial" w:cs="Arial"/>
          <w:color w:val="000000" w:themeColor="text1"/>
        </w:rPr>
        <w:t xml:space="preserve"> określonych  w niniejszym paragrafie.</w:t>
      </w:r>
    </w:p>
    <w:p w14:paraId="5B6AF927" w14:textId="77777777" w:rsidR="00127CDB" w:rsidRPr="005402C1" w:rsidRDefault="00127CDB" w:rsidP="0030523E">
      <w:pPr>
        <w:spacing w:line="276" w:lineRule="auto"/>
        <w:jc w:val="center"/>
        <w:rPr>
          <w:rFonts w:ascii="Arial" w:hAnsi="Arial" w:cs="Arial"/>
          <w:b/>
          <w:color w:val="0070C0"/>
        </w:rPr>
      </w:pPr>
    </w:p>
    <w:p w14:paraId="6902D3A8" w14:textId="77777777" w:rsidR="00E603B5" w:rsidRDefault="00E603B5" w:rsidP="0030523E">
      <w:pPr>
        <w:spacing w:line="276" w:lineRule="auto"/>
        <w:jc w:val="center"/>
        <w:rPr>
          <w:rFonts w:ascii="Arial" w:hAnsi="Arial" w:cs="Arial"/>
          <w:b/>
          <w:color w:val="000000" w:themeColor="text1"/>
        </w:rPr>
      </w:pPr>
    </w:p>
    <w:p w14:paraId="3B9D674C" w14:textId="740E709B" w:rsidR="005E1AB3" w:rsidRPr="005402C1" w:rsidRDefault="005E1AB3" w:rsidP="0030523E">
      <w:pPr>
        <w:spacing w:line="276" w:lineRule="auto"/>
        <w:jc w:val="center"/>
        <w:rPr>
          <w:rFonts w:ascii="Arial" w:hAnsi="Arial" w:cs="Arial"/>
          <w:b/>
          <w:color w:val="000000" w:themeColor="text1"/>
        </w:rPr>
      </w:pPr>
      <w:r w:rsidRPr="005402C1">
        <w:rPr>
          <w:rFonts w:ascii="Arial" w:hAnsi="Arial" w:cs="Arial"/>
          <w:b/>
          <w:color w:val="000000" w:themeColor="text1"/>
        </w:rPr>
        <w:lastRenderedPageBreak/>
        <w:t>§ 18</w:t>
      </w:r>
    </w:p>
    <w:p w14:paraId="2804D0AE" w14:textId="6F148911" w:rsidR="0030523E" w:rsidRPr="005402C1" w:rsidRDefault="0038678D" w:rsidP="00747EB2">
      <w:pPr>
        <w:spacing w:line="276" w:lineRule="auto"/>
        <w:jc w:val="center"/>
        <w:rPr>
          <w:rFonts w:ascii="Arial" w:hAnsi="Arial" w:cs="Arial"/>
          <w:color w:val="000000" w:themeColor="text1"/>
        </w:rPr>
      </w:pPr>
      <w:r w:rsidRPr="005402C1">
        <w:rPr>
          <w:rFonts w:ascii="Arial" w:hAnsi="Arial" w:cs="Arial"/>
          <w:b/>
          <w:color w:val="000000" w:themeColor="text1"/>
        </w:rPr>
        <w:t>Materiały z rozbiórki</w:t>
      </w:r>
      <w:r w:rsidR="00747EB2" w:rsidRPr="005402C1">
        <w:rPr>
          <w:rFonts w:ascii="Arial" w:hAnsi="Arial" w:cs="Arial"/>
          <w:b/>
          <w:color w:val="000000" w:themeColor="text1"/>
        </w:rPr>
        <w:t xml:space="preserve"> (</w:t>
      </w:r>
      <w:r w:rsidRPr="005402C1">
        <w:rPr>
          <w:rFonts w:ascii="Arial" w:hAnsi="Arial" w:cs="Arial"/>
          <w:b/>
          <w:color w:val="000000" w:themeColor="text1"/>
        </w:rPr>
        <w:t xml:space="preserve">demontażu) i ochrona środowiska </w:t>
      </w:r>
    </w:p>
    <w:p w14:paraId="5BC6617A" w14:textId="66A3DD7C" w:rsidR="0030523E" w:rsidRPr="005402C1" w:rsidRDefault="0030523E" w:rsidP="009358C4">
      <w:pPr>
        <w:pStyle w:val="Akapitzlist1"/>
        <w:numPr>
          <w:ilvl w:val="0"/>
          <w:numId w:val="63"/>
        </w:numPr>
        <w:tabs>
          <w:tab w:val="left" w:pos="851"/>
        </w:tabs>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Wykonawca w czasie wykonywania robót budowlanych oraz usuwania ewentualnych wad jest zobowiązany podjąć niezbędne działania w celu ochrony środowiska i przyrody na terenie budowy i wokół terenu budowy.</w:t>
      </w:r>
    </w:p>
    <w:p w14:paraId="481FA406" w14:textId="04CD0BF0" w:rsidR="0030523E" w:rsidRPr="005402C1" w:rsidRDefault="0030523E" w:rsidP="009358C4">
      <w:pPr>
        <w:pStyle w:val="Akapitzlist1"/>
        <w:numPr>
          <w:ilvl w:val="0"/>
          <w:numId w:val="63"/>
        </w:numPr>
        <w:tabs>
          <w:tab w:val="left" w:pos="851"/>
        </w:tabs>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Wykonawca jest zobowiązany usuwać i postępować z odpadami z </w:t>
      </w:r>
      <w:r w:rsidR="00323482" w:rsidRPr="005402C1">
        <w:rPr>
          <w:rFonts w:ascii="Arial" w:hAnsi="Arial" w:cs="Arial"/>
          <w:color w:val="000000" w:themeColor="text1"/>
          <w:sz w:val="22"/>
          <w:szCs w:val="22"/>
        </w:rPr>
        <w:t>terenu budowy</w:t>
      </w:r>
      <w:r w:rsidRPr="005402C1">
        <w:rPr>
          <w:rFonts w:ascii="Arial" w:hAnsi="Arial" w:cs="Arial"/>
          <w:color w:val="000000" w:themeColor="text1"/>
          <w:sz w:val="22"/>
          <w:szCs w:val="22"/>
        </w:rPr>
        <w:t xml:space="preserve"> </w:t>
      </w:r>
      <w:r w:rsidR="005402C1" w:rsidRPr="005402C1">
        <w:rPr>
          <w:rFonts w:ascii="Arial" w:hAnsi="Arial" w:cs="Arial"/>
          <w:color w:val="000000" w:themeColor="text1"/>
          <w:sz w:val="22"/>
          <w:szCs w:val="22"/>
        </w:rPr>
        <w:br/>
      </w:r>
      <w:r w:rsidRPr="005402C1">
        <w:rPr>
          <w:rFonts w:ascii="Arial" w:hAnsi="Arial" w:cs="Arial"/>
          <w:color w:val="000000" w:themeColor="text1"/>
          <w:sz w:val="22"/>
          <w:szCs w:val="22"/>
        </w:rPr>
        <w:t>z zachowaniem przepisów ustawy z dnia 14 grudnia 2012 r. o odpadach (tekst jedn. Dz. U. z 202</w:t>
      </w:r>
      <w:r w:rsidR="009B0FF1" w:rsidRPr="005402C1">
        <w:rPr>
          <w:rFonts w:ascii="Arial" w:hAnsi="Arial" w:cs="Arial"/>
          <w:color w:val="000000" w:themeColor="text1"/>
          <w:sz w:val="22"/>
          <w:szCs w:val="22"/>
        </w:rPr>
        <w:t>3</w:t>
      </w:r>
      <w:r w:rsidRPr="005402C1">
        <w:rPr>
          <w:rFonts w:ascii="Arial" w:hAnsi="Arial" w:cs="Arial"/>
          <w:color w:val="000000" w:themeColor="text1"/>
          <w:sz w:val="22"/>
          <w:szCs w:val="22"/>
        </w:rPr>
        <w:t xml:space="preserve"> r., poz. </w:t>
      </w:r>
      <w:r w:rsidR="009B0FF1" w:rsidRPr="005402C1">
        <w:rPr>
          <w:rFonts w:ascii="Arial" w:hAnsi="Arial" w:cs="Arial"/>
          <w:color w:val="000000" w:themeColor="text1"/>
          <w:sz w:val="22"/>
          <w:szCs w:val="22"/>
        </w:rPr>
        <w:t>1578</w:t>
      </w:r>
      <w:r w:rsidRPr="005402C1">
        <w:rPr>
          <w:rFonts w:ascii="Arial" w:hAnsi="Arial" w:cs="Arial"/>
          <w:color w:val="000000" w:themeColor="text1"/>
          <w:sz w:val="22"/>
          <w:szCs w:val="22"/>
        </w:rPr>
        <w:t xml:space="preserve"> ze zm.), z uwzględnieniem postanowień Umowy.</w:t>
      </w:r>
    </w:p>
    <w:p w14:paraId="060C84F6" w14:textId="494FB32E" w:rsidR="0030523E" w:rsidRPr="005402C1" w:rsidRDefault="0030523E" w:rsidP="009358C4">
      <w:pPr>
        <w:pStyle w:val="Akapitzlist1"/>
        <w:numPr>
          <w:ilvl w:val="0"/>
          <w:numId w:val="63"/>
        </w:numPr>
        <w:tabs>
          <w:tab w:val="left" w:pos="851"/>
        </w:tabs>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Na podstawie art. 3 pkt. 1, ppkt. 32) ustawy z dnia 14 grudnia 2012 r. o odpadach wytwórcą odpadów powstających w wyniku prowadzenia robót jest Wykonawca. Wykonawca zobowiązany jest do postępowania z wytworzonymi odpadami zgodnie z w/w ustawą oraz aktami wykonawczymi począwszy od ich zabezpieczenia w miejscu wytwarzania </w:t>
      </w:r>
      <w:r w:rsidR="005402C1" w:rsidRPr="005402C1">
        <w:rPr>
          <w:rFonts w:ascii="Arial" w:hAnsi="Arial" w:cs="Arial"/>
          <w:color w:val="000000" w:themeColor="text1"/>
          <w:sz w:val="22"/>
          <w:szCs w:val="22"/>
        </w:rPr>
        <w:br/>
      </w:r>
      <w:r w:rsidRPr="005402C1">
        <w:rPr>
          <w:rFonts w:ascii="Arial" w:hAnsi="Arial" w:cs="Arial"/>
          <w:color w:val="000000" w:themeColor="text1"/>
          <w:sz w:val="22"/>
          <w:szCs w:val="22"/>
        </w:rPr>
        <w:t>(w szczególności zabezpieczenia przed ich rozproszeniem, skażeniem środowiska czy zabezpieczeniem przed dostępem osób postronnych), selektywnego gromadzenia oraz zabezpieczenia terenu. Odpady winny być przekazane uprawnionym odbiorcom odpadów a teren po ich gromadzeniu uprzątnięty.</w:t>
      </w:r>
    </w:p>
    <w:p w14:paraId="722EB45A" w14:textId="18B5DD41" w:rsidR="005E1AB3" w:rsidRPr="005402C1" w:rsidRDefault="005E1AB3" w:rsidP="009358C4">
      <w:pPr>
        <w:pStyle w:val="Akapitzlist1"/>
        <w:numPr>
          <w:ilvl w:val="0"/>
          <w:numId w:val="63"/>
        </w:numPr>
        <w:tabs>
          <w:tab w:val="left" w:pos="851"/>
        </w:tabs>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22C38A3D" w14:textId="35C0F089" w:rsidR="0030523E" w:rsidRPr="005402C1" w:rsidRDefault="0030523E" w:rsidP="009358C4">
      <w:pPr>
        <w:pStyle w:val="Akapitzlist1"/>
        <w:numPr>
          <w:ilvl w:val="0"/>
          <w:numId w:val="63"/>
        </w:numPr>
        <w:tabs>
          <w:tab w:val="left" w:pos="851"/>
        </w:tabs>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Na wszystkie materiały z rozbiórki, które zostały przekazane Zamawiającemu lub innemu podmiotowi należy sporządzić protokół przekazania, w którym będzie zawarty asortyment oraz ilość przekazywanego materiału. </w:t>
      </w:r>
    </w:p>
    <w:p w14:paraId="7CB4D134" w14:textId="5267CD77" w:rsidR="00D43C2D" w:rsidRPr="00A61089" w:rsidRDefault="00D23176" w:rsidP="00D23176">
      <w:pPr>
        <w:pStyle w:val="Akapitzlist1"/>
        <w:numPr>
          <w:ilvl w:val="0"/>
          <w:numId w:val="63"/>
        </w:numPr>
        <w:tabs>
          <w:tab w:val="left" w:pos="851"/>
        </w:tabs>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Elementy stalowe rozbieranych wiat, kostkę brukową i krawężniki na paletach Wykonawca dostarczy w miejsce wskazane   przez ZOPG Sekcja Gospodarczo Techniczna Medyka.</w:t>
      </w:r>
    </w:p>
    <w:p w14:paraId="2EB85377" w14:textId="282CA4FA" w:rsidR="00D23176" w:rsidRPr="00A61089" w:rsidRDefault="00D23176" w:rsidP="00D23176">
      <w:pPr>
        <w:pStyle w:val="Akapitzlist1"/>
        <w:numPr>
          <w:ilvl w:val="0"/>
          <w:numId w:val="63"/>
        </w:numPr>
        <w:tabs>
          <w:tab w:val="left" w:pos="851"/>
        </w:tabs>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Wykonawca zdemontuje i przekaże ZOPG Sekcja Gospodarczo Techniczna Medyka następujące wyposażenie:</w:t>
      </w:r>
    </w:p>
    <w:p w14:paraId="59F4EE92" w14:textId="7E27D55D" w:rsidR="00D23176" w:rsidRPr="005402C1" w:rsidRDefault="00D23176" w:rsidP="00D23176">
      <w:pPr>
        <w:pStyle w:val="Akapitzlist1"/>
        <w:numPr>
          <w:ilvl w:val="1"/>
          <w:numId w:val="63"/>
        </w:numPr>
        <w:tabs>
          <w:tab w:val="left" w:pos="1134"/>
        </w:tabs>
        <w:spacing w:line="276" w:lineRule="auto"/>
        <w:ind w:hanging="371"/>
        <w:jc w:val="both"/>
        <w:rPr>
          <w:rFonts w:ascii="Arial" w:hAnsi="Arial" w:cs="Arial"/>
          <w:color w:val="000000" w:themeColor="text1"/>
          <w:sz w:val="22"/>
          <w:szCs w:val="22"/>
        </w:rPr>
      </w:pPr>
      <w:r w:rsidRPr="005402C1">
        <w:rPr>
          <w:rFonts w:ascii="Arial" w:hAnsi="Arial" w:cs="Arial"/>
          <w:color w:val="000000" w:themeColor="text1"/>
          <w:sz w:val="22"/>
          <w:szCs w:val="22"/>
        </w:rPr>
        <w:t xml:space="preserve">Drzwi wyjściowe aluminiowe zielone  - 2  </w:t>
      </w:r>
      <w:proofErr w:type="spellStart"/>
      <w:r w:rsidRPr="005402C1">
        <w:rPr>
          <w:rFonts w:ascii="Arial" w:hAnsi="Arial" w:cs="Arial"/>
          <w:color w:val="000000" w:themeColor="text1"/>
          <w:sz w:val="22"/>
          <w:szCs w:val="22"/>
        </w:rPr>
        <w:t>kpl</w:t>
      </w:r>
      <w:proofErr w:type="spellEnd"/>
      <w:r w:rsidRPr="005402C1">
        <w:rPr>
          <w:rFonts w:ascii="Arial" w:hAnsi="Arial" w:cs="Arial"/>
          <w:color w:val="000000" w:themeColor="text1"/>
          <w:sz w:val="22"/>
          <w:szCs w:val="22"/>
        </w:rPr>
        <w:t>.</w:t>
      </w:r>
    </w:p>
    <w:p w14:paraId="28249A1D" w14:textId="569DA6F1" w:rsidR="00D23176" w:rsidRPr="005402C1" w:rsidRDefault="00D23176" w:rsidP="00D23176">
      <w:pPr>
        <w:pStyle w:val="Akapitzlist1"/>
        <w:numPr>
          <w:ilvl w:val="1"/>
          <w:numId w:val="63"/>
        </w:numPr>
        <w:tabs>
          <w:tab w:val="left" w:pos="1134"/>
        </w:tabs>
        <w:spacing w:line="276" w:lineRule="auto"/>
        <w:ind w:hanging="371"/>
        <w:jc w:val="both"/>
        <w:rPr>
          <w:rFonts w:ascii="Arial" w:hAnsi="Arial" w:cs="Arial"/>
          <w:color w:val="000000" w:themeColor="text1"/>
          <w:sz w:val="22"/>
          <w:szCs w:val="22"/>
        </w:rPr>
      </w:pPr>
      <w:r w:rsidRPr="005402C1">
        <w:rPr>
          <w:rFonts w:ascii="Arial" w:hAnsi="Arial" w:cs="Arial"/>
          <w:color w:val="000000" w:themeColor="text1"/>
          <w:sz w:val="22"/>
          <w:szCs w:val="22"/>
        </w:rPr>
        <w:t xml:space="preserve">Drzwi do pomieszczenia socjalnego nr 3 aluminiowe zielone  - 1 </w:t>
      </w:r>
      <w:proofErr w:type="spellStart"/>
      <w:r w:rsidRPr="005402C1">
        <w:rPr>
          <w:rFonts w:ascii="Arial" w:hAnsi="Arial" w:cs="Arial"/>
          <w:color w:val="000000" w:themeColor="text1"/>
          <w:sz w:val="22"/>
          <w:szCs w:val="22"/>
        </w:rPr>
        <w:t>kpl</w:t>
      </w:r>
      <w:proofErr w:type="spellEnd"/>
      <w:r w:rsidRPr="005402C1">
        <w:rPr>
          <w:rFonts w:ascii="Arial" w:hAnsi="Arial" w:cs="Arial"/>
          <w:color w:val="000000" w:themeColor="text1"/>
          <w:sz w:val="22"/>
          <w:szCs w:val="22"/>
        </w:rPr>
        <w:t>.</w:t>
      </w:r>
    </w:p>
    <w:p w14:paraId="6E29C910" w14:textId="0617EFEE" w:rsidR="00D23176" w:rsidRPr="005402C1" w:rsidRDefault="00D23176" w:rsidP="00D23176">
      <w:pPr>
        <w:pStyle w:val="Akapitzlist1"/>
        <w:numPr>
          <w:ilvl w:val="1"/>
          <w:numId w:val="63"/>
        </w:numPr>
        <w:tabs>
          <w:tab w:val="left" w:pos="1134"/>
        </w:tabs>
        <w:spacing w:line="276" w:lineRule="auto"/>
        <w:ind w:hanging="371"/>
        <w:jc w:val="both"/>
        <w:rPr>
          <w:rFonts w:ascii="Arial" w:hAnsi="Arial" w:cs="Arial"/>
          <w:color w:val="000000" w:themeColor="text1"/>
          <w:sz w:val="22"/>
          <w:szCs w:val="22"/>
        </w:rPr>
      </w:pPr>
      <w:r w:rsidRPr="005402C1">
        <w:rPr>
          <w:rFonts w:ascii="Arial" w:hAnsi="Arial" w:cs="Arial"/>
          <w:color w:val="000000" w:themeColor="text1"/>
          <w:sz w:val="22"/>
          <w:szCs w:val="22"/>
        </w:rPr>
        <w:t xml:space="preserve">Drzwi przejściowe aluminiowe zielone - 1 </w:t>
      </w:r>
      <w:proofErr w:type="spellStart"/>
      <w:r w:rsidRPr="005402C1">
        <w:rPr>
          <w:rFonts w:ascii="Arial" w:hAnsi="Arial" w:cs="Arial"/>
          <w:color w:val="000000" w:themeColor="text1"/>
          <w:sz w:val="22"/>
          <w:szCs w:val="22"/>
        </w:rPr>
        <w:t>kpl</w:t>
      </w:r>
      <w:proofErr w:type="spellEnd"/>
      <w:r w:rsidRPr="005402C1">
        <w:rPr>
          <w:rFonts w:ascii="Arial" w:hAnsi="Arial" w:cs="Arial"/>
          <w:color w:val="000000" w:themeColor="text1"/>
          <w:sz w:val="22"/>
          <w:szCs w:val="22"/>
        </w:rPr>
        <w:t>.</w:t>
      </w:r>
    </w:p>
    <w:p w14:paraId="04A4B0BE" w14:textId="4F4C8C6B" w:rsidR="00D23176" w:rsidRPr="005402C1" w:rsidRDefault="00D23176" w:rsidP="00D23176">
      <w:pPr>
        <w:pStyle w:val="Akapitzlist1"/>
        <w:numPr>
          <w:ilvl w:val="1"/>
          <w:numId w:val="63"/>
        </w:numPr>
        <w:tabs>
          <w:tab w:val="left" w:pos="1134"/>
        </w:tabs>
        <w:spacing w:line="276" w:lineRule="auto"/>
        <w:ind w:hanging="371"/>
        <w:jc w:val="both"/>
        <w:rPr>
          <w:rFonts w:ascii="Arial" w:hAnsi="Arial" w:cs="Arial"/>
          <w:color w:val="000000" w:themeColor="text1"/>
          <w:sz w:val="22"/>
          <w:szCs w:val="22"/>
        </w:rPr>
      </w:pPr>
      <w:r w:rsidRPr="005402C1">
        <w:rPr>
          <w:rFonts w:ascii="Arial" w:hAnsi="Arial" w:cs="Arial"/>
          <w:color w:val="000000" w:themeColor="text1"/>
          <w:sz w:val="22"/>
          <w:szCs w:val="22"/>
        </w:rPr>
        <w:t xml:space="preserve">Okno Duże zielone aluminiowe obok wyjścia  - 1 </w:t>
      </w:r>
      <w:proofErr w:type="spellStart"/>
      <w:r w:rsidRPr="005402C1">
        <w:rPr>
          <w:rFonts w:ascii="Arial" w:hAnsi="Arial" w:cs="Arial"/>
          <w:color w:val="000000" w:themeColor="text1"/>
          <w:sz w:val="22"/>
          <w:szCs w:val="22"/>
        </w:rPr>
        <w:t>kpl</w:t>
      </w:r>
      <w:proofErr w:type="spellEnd"/>
      <w:r w:rsidRPr="005402C1">
        <w:rPr>
          <w:rFonts w:ascii="Arial" w:hAnsi="Arial" w:cs="Arial"/>
          <w:color w:val="000000" w:themeColor="text1"/>
          <w:sz w:val="22"/>
          <w:szCs w:val="22"/>
        </w:rPr>
        <w:t>.</w:t>
      </w:r>
    </w:p>
    <w:p w14:paraId="21E68026" w14:textId="628C0004" w:rsidR="00D23176" w:rsidRPr="005402C1" w:rsidRDefault="00D23176" w:rsidP="00D23176">
      <w:pPr>
        <w:pStyle w:val="Akapitzlist1"/>
        <w:numPr>
          <w:ilvl w:val="1"/>
          <w:numId w:val="63"/>
        </w:numPr>
        <w:tabs>
          <w:tab w:val="left" w:pos="1134"/>
        </w:tabs>
        <w:spacing w:line="276" w:lineRule="auto"/>
        <w:ind w:hanging="371"/>
        <w:jc w:val="both"/>
        <w:rPr>
          <w:rFonts w:ascii="Arial" w:hAnsi="Arial" w:cs="Arial"/>
          <w:color w:val="000000" w:themeColor="text1"/>
          <w:sz w:val="22"/>
          <w:szCs w:val="22"/>
        </w:rPr>
      </w:pPr>
      <w:r w:rsidRPr="005402C1">
        <w:rPr>
          <w:rFonts w:ascii="Arial" w:hAnsi="Arial" w:cs="Arial"/>
          <w:color w:val="000000" w:themeColor="text1"/>
          <w:sz w:val="22"/>
          <w:szCs w:val="22"/>
        </w:rPr>
        <w:t xml:space="preserve">Okno z sali odpraw aluminiowe zielone - 1 </w:t>
      </w:r>
      <w:proofErr w:type="spellStart"/>
      <w:r w:rsidRPr="005402C1">
        <w:rPr>
          <w:rFonts w:ascii="Arial" w:hAnsi="Arial" w:cs="Arial"/>
          <w:color w:val="000000" w:themeColor="text1"/>
          <w:sz w:val="22"/>
          <w:szCs w:val="22"/>
        </w:rPr>
        <w:t>kpl</w:t>
      </w:r>
      <w:proofErr w:type="spellEnd"/>
      <w:r w:rsidRPr="005402C1">
        <w:rPr>
          <w:rFonts w:ascii="Arial" w:hAnsi="Arial" w:cs="Arial"/>
          <w:color w:val="000000" w:themeColor="text1"/>
          <w:sz w:val="22"/>
          <w:szCs w:val="22"/>
        </w:rPr>
        <w:t>.</w:t>
      </w:r>
    </w:p>
    <w:p w14:paraId="763BECF4" w14:textId="67D43614" w:rsidR="00D23176" w:rsidRPr="005402C1" w:rsidRDefault="00D23176" w:rsidP="00D23176">
      <w:pPr>
        <w:pStyle w:val="Akapitzlist1"/>
        <w:numPr>
          <w:ilvl w:val="1"/>
          <w:numId w:val="63"/>
        </w:numPr>
        <w:tabs>
          <w:tab w:val="left" w:pos="1134"/>
        </w:tabs>
        <w:spacing w:line="276" w:lineRule="auto"/>
        <w:ind w:hanging="371"/>
        <w:jc w:val="both"/>
        <w:rPr>
          <w:rFonts w:ascii="Arial" w:hAnsi="Arial" w:cs="Arial"/>
          <w:color w:val="000000" w:themeColor="text1"/>
          <w:sz w:val="22"/>
          <w:szCs w:val="22"/>
        </w:rPr>
      </w:pPr>
      <w:r w:rsidRPr="005402C1">
        <w:rPr>
          <w:rFonts w:ascii="Arial" w:hAnsi="Arial" w:cs="Arial"/>
          <w:color w:val="000000" w:themeColor="text1"/>
          <w:sz w:val="22"/>
          <w:szCs w:val="22"/>
        </w:rPr>
        <w:t xml:space="preserve">Drzwi do WC dla Inwalidy aluminiowe zielone - 1 </w:t>
      </w:r>
      <w:proofErr w:type="spellStart"/>
      <w:r w:rsidRPr="005402C1">
        <w:rPr>
          <w:rFonts w:ascii="Arial" w:hAnsi="Arial" w:cs="Arial"/>
          <w:color w:val="000000" w:themeColor="text1"/>
          <w:sz w:val="22"/>
          <w:szCs w:val="22"/>
        </w:rPr>
        <w:t>kpl</w:t>
      </w:r>
      <w:proofErr w:type="spellEnd"/>
      <w:r w:rsidRPr="005402C1">
        <w:rPr>
          <w:rFonts w:ascii="Arial" w:hAnsi="Arial" w:cs="Arial"/>
          <w:color w:val="000000" w:themeColor="text1"/>
          <w:sz w:val="22"/>
          <w:szCs w:val="22"/>
        </w:rPr>
        <w:t>.</w:t>
      </w:r>
    </w:p>
    <w:p w14:paraId="7E63A5CD" w14:textId="1EFA6486" w:rsidR="00D23176" w:rsidRPr="005402C1" w:rsidRDefault="00D23176" w:rsidP="00D23176">
      <w:pPr>
        <w:pStyle w:val="Akapitzlist1"/>
        <w:numPr>
          <w:ilvl w:val="1"/>
          <w:numId w:val="63"/>
        </w:numPr>
        <w:tabs>
          <w:tab w:val="left" w:pos="1134"/>
        </w:tabs>
        <w:spacing w:line="276" w:lineRule="auto"/>
        <w:ind w:hanging="371"/>
        <w:jc w:val="both"/>
        <w:rPr>
          <w:rFonts w:ascii="Arial" w:hAnsi="Arial" w:cs="Arial"/>
          <w:color w:val="000000" w:themeColor="text1"/>
          <w:sz w:val="22"/>
          <w:szCs w:val="22"/>
        </w:rPr>
      </w:pPr>
      <w:r w:rsidRPr="005402C1">
        <w:rPr>
          <w:rFonts w:ascii="Arial" w:hAnsi="Arial" w:cs="Arial"/>
          <w:color w:val="000000" w:themeColor="text1"/>
          <w:sz w:val="22"/>
          <w:szCs w:val="22"/>
        </w:rPr>
        <w:t xml:space="preserve">Drzwi wejściowe aluminiowe zielone 1 </w:t>
      </w:r>
      <w:proofErr w:type="spellStart"/>
      <w:r w:rsidRPr="005402C1">
        <w:rPr>
          <w:rFonts w:ascii="Arial" w:hAnsi="Arial" w:cs="Arial"/>
          <w:color w:val="000000" w:themeColor="text1"/>
          <w:sz w:val="22"/>
          <w:szCs w:val="22"/>
        </w:rPr>
        <w:t>kpl</w:t>
      </w:r>
      <w:proofErr w:type="spellEnd"/>
      <w:r w:rsidRPr="005402C1">
        <w:rPr>
          <w:rFonts w:ascii="Arial" w:hAnsi="Arial" w:cs="Arial"/>
          <w:color w:val="000000" w:themeColor="text1"/>
          <w:sz w:val="22"/>
          <w:szCs w:val="22"/>
        </w:rPr>
        <w:t>.</w:t>
      </w:r>
    </w:p>
    <w:p w14:paraId="5DD3B5B3" w14:textId="4ECBDFC3" w:rsidR="00D23176" w:rsidRPr="005402C1" w:rsidRDefault="00D23176" w:rsidP="00D23176">
      <w:pPr>
        <w:pStyle w:val="Akapitzlist1"/>
        <w:numPr>
          <w:ilvl w:val="1"/>
          <w:numId w:val="63"/>
        </w:numPr>
        <w:tabs>
          <w:tab w:val="left" w:pos="1134"/>
        </w:tabs>
        <w:spacing w:line="276" w:lineRule="auto"/>
        <w:ind w:hanging="371"/>
        <w:jc w:val="both"/>
        <w:rPr>
          <w:rFonts w:ascii="Arial" w:hAnsi="Arial" w:cs="Arial"/>
          <w:color w:val="000000" w:themeColor="text1"/>
          <w:sz w:val="22"/>
          <w:szCs w:val="22"/>
        </w:rPr>
      </w:pPr>
      <w:r w:rsidRPr="005402C1">
        <w:rPr>
          <w:rFonts w:ascii="Arial" w:hAnsi="Arial" w:cs="Arial"/>
          <w:color w:val="000000" w:themeColor="text1"/>
          <w:sz w:val="22"/>
          <w:szCs w:val="22"/>
        </w:rPr>
        <w:t xml:space="preserve">Drzwi do WC Męski aluminiowe zielone 1 </w:t>
      </w:r>
      <w:proofErr w:type="spellStart"/>
      <w:r w:rsidRPr="005402C1">
        <w:rPr>
          <w:rFonts w:ascii="Arial" w:hAnsi="Arial" w:cs="Arial"/>
          <w:color w:val="000000" w:themeColor="text1"/>
          <w:sz w:val="22"/>
          <w:szCs w:val="22"/>
        </w:rPr>
        <w:t>kpl</w:t>
      </w:r>
      <w:proofErr w:type="spellEnd"/>
      <w:r w:rsidRPr="005402C1">
        <w:rPr>
          <w:rFonts w:ascii="Arial" w:hAnsi="Arial" w:cs="Arial"/>
          <w:color w:val="000000" w:themeColor="text1"/>
          <w:sz w:val="22"/>
          <w:szCs w:val="22"/>
        </w:rPr>
        <w:t>.</w:t>
      </w:r>
    </w:p>
    <w:p w14:paraId="53C1DDFD" w14:textId="249FE6C7" w:rsidR="00D23176" w:rsidRPr="005402C1" w:rsidRDefault="00D23176" w:rsidP="00D23176">
      <w:pPr>
        <w:pStyle w:val="Akapitzlist1"/>
        <w:numPr>
          <w:ilvl w:val="1"/>
          <w:numId w:val="63"/>
        </w:numPr>
        <w:tabs>
          <w:tab w:val="left" w:pos="1134"/>
        </w:tabs>
        <w:spacing w:line="276" w:lineRule="auto"/>
        <w:ind w:hanging="371"/>
        <w:jc w:val="both"/>
        <w:rPr>
          <w:rFonts w:ascii="Arial" w:hAnsi="Arial" w:cs="Arial"/>
          <w:color w:val="000000" w:themeColor="text1"/>
          <w:sz w:val="22"/>
          <w:szCs w:val="22"/>
        </w:rPr>
      </w:pPr>
      <w:r w:rsidRPr="005402C1">
        <w:rPr>
          <w:rFonts w:ascii="Arial" w:hAnsi="Arial" w:cs="Arial"/>
          <w:color w:val="000000" w:themeColor="text1"/>
          <w:sz w:val="22"/>
          <w:szCs w:val="22"/>
        </w:rPr>
        <w:t xml:space="preserve">Drzwi do WC Damski aluminiowe zielone 1 </w:t>
      </w:r>
      <w:proofErr w:type="spellStart"/>
      <w:r w:rsidRPr="005402C1">
        <w:rPr>
          <w:rFonts w:ascii="Arial" w:hAnsi="Arial" w:cs="Arial"/>
          <w:color w:val="000000" w:themeColor="text1"/>
          <w:sz w:val="22"/>
          <w:szCs w:val="22"/>
        </w:rPr>
        <w:t>kpl</w:t>
      </w:r>
      <w:proofErr w:type="spellEnd"/>
      <w:r w:rsidRPr="005402C1">
        <w:rPr>
          <w:rFonts w:ascii="Arial" w:hAnsi="Arial" w:cs="Arial"/>
          <w:color w:val="000000" w:themeColor="text1"/>
          <w:sz w:val="22"/>
          <w:szCs w:val="22"/>
        </w:rPr>
        <w:t>.</w:t>
      </w:r>
    </w:p>
    <w:p w14:paraId="25651E7C" w14:textId="77777777" w:rsidR="00D23176" w:rsidRPr="00A61089" w:rsidRDefault="00D23176" w:rsidP="00D23176">
      <w:pPr>
        <w:pStyle w:val="Akapitzlist1"/>
        <w:tabs>
          <w:tab w:val="left" w:pos="1134"/>
        </w:tabs>
        <w:spacing w:line="276" w:lineRule="auto"/>
        <w:ind w:left="1080"/>
        <w:jc w:val="both"/>
        <w:rPr>
          <w:rFonts w:ascii="Arial" w:hAnsi="Arial" w:cs="Arial"/>
          <w:color w:val="FF0000"/>
          <w:sz w:val="22"/>
          <w:szCs w:val="22"/>
        </w:rPr>
      </w:pPr>
    </w:p>
    <w:p w14:paraId="71DAB72D" w14:textId="4DCE460E" w:rsidR="00D53310" w:rsidRPr="005402C1" w:rsidRDefault="00747EB2" w:rsidP="00747EB2">
      <w:pPr>
        <w:tabs>
          <w:tab w:val="left" w:pos="4464"/>
        </w:tabs>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 19</w:t>
      </w:r>
    </w:p>
    <w:p w14:paraId="45FD8BE7" w14:textId="65D08A13" w:rsidR="00D53310" w:rsidRPr="005402C1" w:rsidRDefault="0077205C" w:rsidP="0038678D">
      <w:pPr>
        <w:spacing w:line="276" w:lineRule="auto"/>
        <w:ind w:left="3684"/>
        <w:jc w:val="both"/>
        <w:rPr>
          <w:rFonts w:ascii="Arial" w:eastAsia="Arial" w:hAnsi="Arial" w:cs="Arial"/>
          <w:b/>
          <w:bCs/>
          <w:color w:val="000000" w:themeColor="text1"/>
        </w:rPr>
      </w:pPr>
      <w:r w:rsidRPr="005402C1">
        <w:rPr>
          <w:rFonts w:ascii="Arial" w:eastAsia="Arial" w:hAnsi="Arial" w:cs="Arial"/>
          <w:b/>
          <w:bCs/>
          <w:color w:val="000000" w:themeColor="text1"/>
        </w:rPr>
        <w:t>Zmiana umowy</w:t>
      </w:r>
    </w:p>
    <w:p w14:paraId="746F339B" w14:textId="52160633" w:rsidR="00AA0B7F" w:rsidRPr="005402C1" w:rsidRDefault="00AA0B7F" w:rsidP="00AA0B7F">
      <w:pPr>
        <w:pStyle w:val="Normalnywcity"/>
        <w:spacing w:after="120" w:line="276" w:lineRule="auto"/>
        <w:ind w:firstLine="0"/>
        <w:rPr>
          <w:rFonts w:ascii="Arial" w:hAnsi="Arial" w:cs="Arial"/>
          <w:color w:val="000000" w:themeColor="text1"/>
          <w:sz w:val="22"/>
          <w:szCs w:val="22"/>
        </w:rPr>
      </w:pPr>
      <w:r w:rsidRPr="005402C1">
        <w:rPr>
          <w:rFonts w:ascii="Arial" w:hAnsi="Arial" w:cs="Arial"/>
          <w:color w:val="000000" w:themeColor="text1"/>
          <w:sz w:val="22"/>
          <w:szCs w:val="22"/>
        </w:rPr>
        <w:t xml:space="preserve">1. Dopuszcza się zmiany Umowy w stosunku do treści oferty, na podstawie której dokonano wyboru Wykonawcy w zakresie terminu wykonania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w:t>
      </w:r>
      <w:r w:rsidR="00323482" w:rsidRPr="005402C1">
        <w:rPr>
          <w:rFonts w:ascii="Arial" w:hAnsi="Arial" w:cs="Arial"/>
          <w:color w:val="000000" w:themeColor="text1"/>
          <w:sz w:val="22"/>
          <w:szCs w:val="22"/>
        </w:rPr>
        <w:t>U</w:t>
      </w:r>
      <w:r w:rsidRPr="005402C1">
        <w:rPr>
          <w:rFonts w:ascii="Arial" w:hAnsi="Arial" w:cs="Arial"/>
          <w:color w:val="000000" w:themeColor="text1"/>
          <w:sz w:val="22"/>
          <w:szCs w:val="22"/>
        </w:rPr>
        <w:t>mowy, o którym mowa w § </w:t>
      </w:r>
      <w:r w:rsidR="00F51912" w:rsidRPr="005402C1">
        <w:rPr>
          <w:rFonts w:ascii="Arial" w:hAnsi="Arial" w:cs="Arial"/>
          <w:color w:val="000000" w:themeColor="text1"/>
          <w:sz w:val="22"/>
          <w:szCs w:val="22"/>
        </w:rPr>
        <w:t>3</w:t>
      </w:r>
      <w:r w:rsidRPr="005402C1">
        <w:rPr>
          <w:rFonts w:ascii="Arial" w:hAnsi="Arial" w:cs="Arial"/>
          <w:color w:val="000000" w:themeColor="text1"/>
          <w:sz w:val="22"/>
          <w:szCs w:val="22"/>
        </w:rPr>
        <w:t xml:space="preserve"> Umowy poprzez </w:t>
      </w:r>
      <w:r w:rsidR="001A04F5" w:rsidRPr="005402C1">
        <w:rPr>
          <w:rFonts w:ascii="Arial" w:hAnsi="Arial" w:cs="Arial"/>
          <w:color w:val="000000" w:themeColor="text1"/>
          <w:sz w:val="22"/>
          <w:szCs w:val="22"/>
        </w:rPr>
        <w:t xml:space="preserve">jego </w:t>
      </w:r>
      <w:r w:rsidRPr="005402C1">
        <w:rPr>
          <w:rFonts w:ascii="Arial" w:hAnsi="Arial" w:cs="Arial"/>
          <w:color w:val="000000" w:themeColor="text1"/>
          <w:sz w:val="22"/>
          <w:szCs w:val="22"/>
        </w:rPr>
        <w:t>wydłużenie zgodnie z warunkami określonymi w pkt 1) - 1</w:t>
      </w:r>
      <w:r w:rsidR="00AA6279" w:rsidRPr="005402C1">
        <w:rPr>
          <w:rFonts w:ascii="Arial" w:hAnsi="Arial" w:cs="Arial"/>
          <w:color w:val="000000" w:themeColor="text1"/>
          <w:sz w:val="22"/>
          <w:szCs w:val="22"/>
        </w:rPr>
        <w:t>3</w:t>
      </w:r>
      <w:r w:rsidRPr="005402C1">
        <w:rPr>
          <w:rFonts w:ascii="Arial" w:hAnsi="Arial" w:cs="Arial"/>
          <w:color w:val="000000" w:themeColor="text1"/>
          <w:sz w:val="22"/>
          <w:szCs w:val="22"/>
        </w:rPr>
        <w:t>) poniżej:</w:t>
      </w:r>
    </w:p>
    <w:p w14:paraId="691BAC27" w14:textId="7DE6002C" w:rsidR="00AA0B7F" w:rsidRPr="005402C1" w:rsidRDefault="00AA0B7F" w:rsidP="009358C4">
      <w:pPr>
        <w:pStyle w:val="Normalnywcity"/>
        <w:numPr>
          <w:ilvl w:val="0"/>
          <w:numId w:val="56"/>
        </w:numPr>
        <w:spacing w:line="276" w:lineRule="auto"/>
        <w:rPr>
          <w:rFonts w:ascii="Arial" w:hAnsi="Arial" w:cs="Arial"/>
          <w:strike/>
          <w:color w:val="000000" w:themeColor="text1"/>
          <w:sz w:val="22"/>
          <w:szCs w:val="22"/>
        </w:rPr>
      </w:pPr>
      <w:r w:rsidRPr="005402C1">
        <w:rPr>
          <w:rFonts w:ascii="Arial" w:hAnsi="Arial" w:cs="Arial"/>
          <w:color w:val="000000" w:themeColor="text1"/>
          <w:sz w:val="22"/>
          <w:szCs w:val="22"/>
        </w:rPr>
        <w:t xml:space="preserve">W przypadku zaistnienia nadzwyczajnych niekorzystnych warunków atmosferycznych, pod warunkiem, że konieczność wykonywania robót w okresie wystąpienia nadzwyczajnych niekorzystnych warunków atmosferycznych nie jest następstwem okoliczności, za które Wykonawca ponosi odpowiedzialność – dopuszcza się wydłużenie terminu o liczbę dni, w których z powodu zaistnienia nadzwyczajnych niekorzystnych warunków atmosferycznych brak było możliwości wykonywania </w:t>
      </w:r>
      <w:r w:rsidRPr="005402C1">
        <w:rPr>
          <w:rFonts w:ascii="Arial" w:hAnsi="Arial" w:cs="Arial"/>
          <w:color w:val="000000" w:themeColor="text1"/>
          <w:sz w:val="22"/>
          <w:szCs w:val="22"/>
        </w:rPr>
        <w:lastRenderedPageBreak/>
        <w:t xml:space="preserve">Umowy w sposób, który pozwoliłby na wykonanie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 terminie, </w:t>
      </w:r>
      <w:r w:rsidR="005402C1" w:rsidRPr="005402C1">
        <w:rPr>
          <w:rFonts w:ascii="Arial" w:hAnsi="Arial" w:cs="Arial"/>
          <w:color w:val="000000" w:themeColor="text1"/>
          <w:sz w:val="22"/>
          <w:szCs w:val="22"/>
        </w:rPr>
        <w:br/>
      </w:r>
      <w:r w:rsidRPr="005402C1">
        <w:rPr>
          <w:rFonts w:ascii="Arial" w:hAnsi="Arial" w:cs="Arial"/>
          <w:color w:val="000000" w:themeColor="text1"/>
          <w:sz w:val="22"/>
          <w:szCs w:val="22"/>
        </w:rPr>
        <w:t xml:space="preserve">o którym mowa w §  </w:t>
      </w:r>
      <w:r w:rsidR="00F51912" w:rsidRPr="005402C1">
        <w:rPr>
          <w:rFonts w:ascii="Arial" w:hAnsi="Arial" w:cs="Arial"/>
          <w:color w:val="000000" w:themeColor="text1"/>
          <w:sz w:val="22"/>
          <w:szCs w:val="22"/>
        </w:rPr>
        <w:t>3</w:t>
      </w:r>
      <w:r w:rsidRPr="005402C1">
        <w:rPr>
          <w:rFonts w:ascii="Arial" w:hAnsi="Arial" w:cs="Arial"/>
          <w:color w:val="000000" w:themeColor="text1"/>
          <w:sz w:val="22"/>
          <w:szCs w:val="22"/>
        </w:rPr>
        <w:t xml:space="preserve"> (w tym również brak było możliwości, z uwagi na technologię wykonywania robót, normy lub inne przepisy, zmiany kolejności wykonywania robót </w:t>
      </w:r>
      <w:r w:rsidR="00A61089">
        <w:rPr>
          <w:rFonts w:ascii="Arial" w:hAnsi="Arial" w:cs="Arial"/>
          <w:color w:val="000000" w:themeColor="text1"/>
          <w:sz w:val="22"/>
          <w:szCs w:val="22"/>
        </w:rPr>
        <w:br/>
      </w:r>
      <w:r w:rsidRPr="005402C1">
        <w:rPr>
          <w:rFonts w:ascii="Arial" w:hAnsi="Arial" w:cs="Arial"/>
          <w:color w:val="000000" w:themeColor="text1"/>
          <w:sz w:val="22"/>
          <w:szCs w:val="22"/>
        </w:rPr>
        <w:t xml:space="preserve">w sposób, który pozwoliłyby na terminowe wykonanie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w:t>
      </w:r>
      <w:r w:rsidR="00323482" w:rsidRPr="005402C1">
        <w:rPr>
          <w:rFonts w:ascii="Arial" w:hAnsi="Arial" w:cs="Arial"/>
          <w:color w:val="000000" w:themeColor="text1"/>
          <w:sz w:val="22"/>
          <w:szCs w:val="22"/>
        </w:rPr>
        <w:t>U</w:t>
      </w:r>
      <w:r w:rsidRPr="005402C1">
        <w:rPr>
          <w:rFonts w:ascii="Arial" w:hAnsi="Arial" w:cs="Arial"/>
          <w:color w:val="000000" w:themeColor="text1"/>
          <w:sz w:val="22"/>
          <w:szCs w:val="22"/>
        </w:rPr>
        <w:t xml:space="preserve">mowy). </w:t>
      </w:r>
    </w:p>
    <w:p w14:paraId="65A85544" w14:textId="3B17CD35" w:rsidR="00AA0B7F" w:rsidRPr="005402C1" w:rsidRDefault="00AA0B7F" w:rsidP="009358C4">
      <w:pPr>
        <w:pStyle w:val="Lnum1st"/>
        <w:numPr>
          <w:ilvl w:val="0"/>
          <w:numId w:val="56"/>
        </w:numPr>
        <w:spacing w:line="276" w:lineRule="auto"/>
        <w:ind w:left="709" w:hanging="425"/>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realizacji dodatkowych dostaw, usług lub robót budowlanych przez dotychczasowego Wykonawcę, o których mowa w art. </w:t>
      </w:r>
      <w:r w:rsidRPr="005402C1">
        <w:rPr>
          <w:rFonts w:ascii="Arial" w:hAnsi="Arial" w:cs="Arial"/>
          <w:bCs/>
          <w:color w:val="000000" w:themeColor="text1"/>
          <w:sz w:val="22"/>
          <w:szCs w:val="22"/>
        </w:rPr>
        <w:t xml:space="preserve">455 ust. 1 pkt 3 i 4 </w:t>
      </w:r>
      <w:r w:rsidRPr="005402C1">
        <w:rPr>
          <w:rFonts w:ascii="Arial" w:hAnsi="Arial" w:cs="Arial"/>
          <w:color w:val="000000" w:themeColor="text1"/>
          <w:sz w:val="22"/>
          <w:szCs w:val="22"/>
        </w:rPr>
        <w:t xml:space="preserve"> –  dopuszcza się wydłużenia                                                                                                                                                                                                                                                                                                                                                                                                                                                                                                                                                                                                                                                                                                                                                                                                                                                                                                                                                                                                                                                                                                                                                                                                                                                                                                                                                                                                                                                                                                                                                                                                                                                                                                                                                                                                                                                           terminu wykonania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o liczbę dni, w których z powodu realizacji dodatkowych dostaw, usług lub robót budowlanych brak było możliwości wykonywania Umowy w sposób, który pozwoliłby na terminowe wykonanie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 tym również brak było możliwości, z uwagi na technologię wykonywania robót, normy lub inne przepisy - zmiany kolejności wykonywania robót w sposób, który pozwoliły na terminowe wykonanie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t>
      </w:r>
    </w:p>
    <w:p w14:paraId="05DC10A3" w14:textId="4BAC1059" w:rsidR="00AA0B7F" w:rsidRPr="005402C1" w:rsidRDefault="00AA0B7F" w:rsidP="009358C4">
      <w:pPr>
        <w:pStyle w:val="Lnum1st"/>
        <w:numPr>
          <w:ilvl w:val="0"/>
          <w:numId w:val="56"/>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zmiany sposobu wykonywania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o którym mowa </w:t>
      </w:r>
      <w:r w:rsidR="005402C1" w:rsidRPr="005402C1">
        <w:rPr>
          <w:rFonts w:ascii="Arial" w:hAnsi="Arial" w:cs="Arial"/>
          <w:color w:val="000000" w:themeColor="text1"/>
          <w:sz w:val="22"/>
          <w:szCs w:val="22"/>
        </w:rPr>
        <w:br/>
      </w:r>
      <w:r w:rsidRPr="005402C1">
        <w:rPr>
          <w:rFonts w:ascii="Arial" w:hAnsi="Arial" w:cs="Arial"/>
          <w:color w:val="000000" w:themeColor="text1"/>
          <w:sz w:val="22"/>
          <w:szCs w:val="22"/>
        </w:rPr>
        <w:t xml:space="preserve">w ust. 2 poniżej –  dopuszcza się wydłużenie terminu wykonania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o liczbę dni, w których z powodu zmiany sposobu wykonywania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brak było możliwości wykonywania Umowy w sposób, który pozwoliłby na terminowe wykonanie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 tym również brak było możliwości, z uwagi na technologię wykonywania robót, normy lub inne przepisy - zmiany kolejności wykonywania robót w sposób, który pozwoliły na terminowe wykonanie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t>
      </w:r>
    </w:p>
    <w:p w14:paraId="6676E526" w14:textId="58647852" w:rsidR="00AA0B7F" w:rsidRPr="005402C1" w:rsidRDefault="00AA0B7F" w:rsidP="009358C4">
      <w:pPr>
        <w:pStyle w:val="Lnum1st"/>
        <w:numPr>
          <w:ilvl w:val="0"/>
          <w:numId w:val="56"/>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zmiany zakresu </w:t>
      </w:r>
      <w:r w:rsidR="00640286"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o którym mowa w ust. 3 </w:t>
      </w:r>
      <w:r w:rsidRPr="007D61D7">
        <w:rPr>
          <w:rFonts w:ascii="Arial" w:hAnsi="Arial" w:cs="Arial"/>
          <w:color w:val="000000" w:themeColor="text1"/>
          <w:sz w:val="22"/>
          <w:szCs w:val="22"/>
        </w:rPr>
        <w:t>poniżej</w:t>
      </w:r>
      <w:r w:rsidR="00DF3FF2" w:rsidRPr="005402C1">
        <w:rPr>
          <w:rFonts w:ascii="Arial" w:hAnsi="Arial" w:cs="Arial"/>
          <w:color w:val="000000" w:themeColor="text1"/>
          <w:sz w:val="22"/>
          <w:szCs w:val="22"/>
        </w:rPr>
        <w:t xml:space="preserve"> </w:t>
      </w:r>
      <w:r w:rsidRPr="005402C1">
        <w:rPr>
          <w:rFonts w:ascii="Arial" w:hAnsi="Arial" w:cs="Arial"/>
          <w:color w:val="000000" w:themeColor="text1"/>
          <w:sz w:val="22"/>
          <w:szCs w:val="22"/>
        </w:rPr>
        <w:t xml:space="preserve">- dopuszcza się wydłużenie terminu wykonania </w:t>
      </w:r>
      <w:r w:rsidR="00323482" w:rsidRPr="005402C1">
        <w:rPr>
          <w:rFonts w:ascii="Arial" w:hAnsi="Arial" w:cs="Arial"/>
          <w:color w:val="000000" w:themeColor="text1"/>
          <w:sz w:val="22"/>
          <w:szCs w:val="22"/>
        </w:rPr>
        <w:t>P</w:t>
      </w:r>
      <w:r w:rsidR="00640286" w:rsidRPr="005402C1">
        <w:rPr>
          <w:rFonts w:ascii="Arial" w:hAnsi="Arial" w:cs="Arial"/>
          <w:color w:val="000000" w:themeColor="text1"/>
          <w:sz w:val="22"/>
          <w:szCs w:val="22"/>
        </w:rPr>
        <w:t>rzedmiotu</w:t>
      </w:r>
      <w:r w:rsidRPr="005402C1">
        <w:rPr>
          <w:rFonts w:ascii="Arial" w:hAnsi="Arial" w:cs="Arial"/>
          <w:color w:val="000000" w:themeColor="text1"/>
          <w:sz w:val="22"/>
          <w:szCs w:val="22"/>
        </w:rPr>
        <w:t xml:space="preserve"> Umowy o liczbę dni, w których z powodu zmiany zakresu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brak było możliwości wykonywania Umowy w sposób, który pozwoliłby na terminowe wykonanie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 tym również brak było możliwości, z uwagi na technologię wykonywania robót, normy lub inne przepisy - zmiany kolejności wykonywania robót w sposób, który pozwoliły na terminowe wykonanie </w:t>
      </w:r>
      <w:r w:rsidR="00323482" w:rsidRPr="005402C1">
        <w:rPr>
          <w:rFonts w:ascii="Arial" w:hAnsi="Arial" w:cs="Arial"/>
          <w:color w:val="000000" w:themeColor="text1"/>
          <w:sz w:val="22"/>
          <w:szCs w:val="22"/>
        </w:rPr>
        <w:t>P</w:t>
      </w:r>
      <w:r w:rsidRPr="005402C1">
        <w:rPr>
          <w:rFonts w:ascii="Arial" w:hAnsi="Arial" w:cs="Arial"/>
          <w:color w:val="000000" w:themeColor="text1"/>
          <w:sz w:val="22"/>
          <w:szCs w:val="22"/>
        </w:rPr>
        <w:t>rzedmiotu Umowy).</w:t>
      </w:r>
    </w:p>
    <w:p w14:paraId="7A41DBE3" w14:textId="734225AB" w:rsidR="00AA0B7F" w:rsidRPr="005402C1" w:rsidRDefault="00AA0B7F" w:rsidP="009358C4">
      <w:pPr>
        <w:numPr>
          <w:ilvl w:val="0"/>
          <w:numId w:val="56"/>
        </w:numPr>
        <w:suppressAutoHyphens/>
        <w:spacing w:line="276" w:lineRule="auto"/>
        <w:jc w:val="both"/>
        <w:rPr>
          <w:rFonts w:ascii="Arial" w:hAnsi="Arial" w:cs="Arial"/>
          <w:color w:val="000000" w:themeColor="text1"/>
        </w:rPr>
      </w:pPr>
      <w:r w:rsidRPr="005402C1">
        <w:rPr>
          <w:rFonts w:ascii="Arial" w:hAnsi="Arial" w:cs="Arial"/>
          <w:color w:val="000000" w:themeColor="text1"/>
        </w:rPr>
        <w:t xml:space="preserve">W przypadku, gdy wystąpią lub zostaną ujawnione odbiegające od przyjętych </w:t>
      </w:r>
      <w:r w:rsidR="005402C1" w:rsidRPr="005402C1">
        <w:rPr>
          <w:rFonts w:ascii="Arial" w:hAnsi="Arial" w:cs="Arial"/>
          <w:color w:val="000000" w:themeColor="text1"/>
        </w:rPr>
        <w:br/>
      </w:r>
      <w:r w:rsidRPr="005402C1">
        <w:rPr>
          <w:rFonts w:ascii="Arial" w:hAnsi="Arial" w:cs="Arial"/>
          <w:color w:val="000000" w:themeColor="text1"/>
        </w:rPr>
        <w:t xml:space="preserve">w dokumentacji projektowej warunki terenu budowy, w szczególności dotyczące niezinwentaryzowanych lub błędnie zinwentaryzowanych sieci, instalacji lub innych obiektów budowlanych – dopuszcza się wydłużenie terminu wykonania </w:t>
      </w:r>
      <w:r w:rsidR="00323482" w:rsidRPr="005402C1">
        <w:rPr>
          <w:rFonts w:ascii="Arial" w:hAnsi="Arial" w:cs="Arial"/>
          <w:color w:val="000000" w:themeColor="text1"/>
        </w:rPr>
        <w:t>P</w:t>
      </w:r>
      <w:r w:rsidRPr="005402C1">
        <w:rPr>
          <w:rFonts w:ascii="Arial" w:hAnsi="Arial" w:cs="Arial"/>
          <w:color w:val="000000" w:themeColor="text1"/>
        </w:rPr>
        <w:t xml:space="preserve">rzedmiotu Umowy o liczbę dni, w których z powodu tych okoliczności brak było możliwości wykonywania Umowy w sposób, który pozwoliłby na terminowe wykonanie </w:t>
      </w:r>
      <w:r w:rsidR="00323482" w:rsidRPr="005402C1">
        <w:rPr>
          <w:rFonts w:ascii="Arial" w:hAnsi="Arial" w:cs="Arial"/>
          <w:color w:val="000000" w:themeColor="text1"/>
        </w:rPr>
        <w:t>P</w:t>
      </w:r>
      <w:r w:rsidRPr="005402C1">
        <w:rPr>
          <w:rFonts w:ascii="Arial" w:hAnsi="Arial" w:cs="Arial"/>
          <w:color w:val="000000" w:themeColor="text1"/>
        </w:rPr>
        <w:t xml:space="preserve">rzedmiotu Umowy (w tym również brak było możliwości, z uwagi na technologię wykonywania robót, normy lub inne przepisy - zmiany kolejności wykonywania robót w sposób, który pozwoliły na terminowe wykonanie </w:t>
      </w:r>
      <w:r w:rsidR="00323482" w:rsidRPr="005402C1">
        <w:rPr>
          <w:rFonts w:ascii="Arial" w:hAnsi="Arial" w:cs="Arial"/>
          <w:color w:val="000000" w:themeColor="text1"/>
        </w:rPr>
        <w:t>P</w:t>
      </w:r>
      <w:r w:rsidRPr="005402C1">
        <w:rPr>
          <w:rFonts w:ascii="Arial" w:hAnsi="Arial" w:cs="Arial"/>
          <w:color w:val="000000" w:themeColor="text1"/>
        </w:rPr>
        <w:t>rzedmiotu Umowy).</w:t>
      </w:r>
    </w:p>
    <w:p w14:paraId="4B9D81AF" w14:textId="5291ED3B" w:rsidR="00AA0B7F" w:rsidRPr="005402C1" w:rsidRDefault="00AA0B7F" w:rsidP="009358C4">
      <w:pPr>
        <w:pStyle w:val="Lnum1st"/>
        <w:numPr>
          <w:ilvl w:val="0"/>
          <w:numId w:val="56"/>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gdy wystąpi brak możliwości wykonywania robót z powodu niedopuszczenia do ich wykonywania przez uprawniony organ administracji publicznej lub nakazania ich wstrzymania przez uprawniony organ, z przyczyn niezależnych od Wykonawcy – dopuszcza się wydłużenie terminu wykonania </w:t>
      </w:r>
      <w:r w:rsidR="0033437C"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t>
      </w:r>
      <w:r w:rsidR="005402C1" w:rsidRPr="005402C1">
        <w:rPr>
          <w:rFonts w:ascii="Arial" w:hAnsi="Arial" w:cs="Arial"/>
          <w:color w:val="000000" w:themeColor="text1"/>
          <w:sz w:val="22"/>
          <w:szCs w:val="22"/>
        </w:rPr>
        <w:br/>
      </w:r>
      <w:r w:rsidRPr="005402C1">
        <w:rPr>
          <w:rFonts w:ascii="Arial" w:hAnsi="Arial" w:cs="Arial"/>
          <w:color w:val="000000" w:themeColor="text1"/>
          <w:sz w:val="22"/>
          <w:szCs w:val="22"/>
        </w:rPr>
        <w:t xml:space="preserve">o liczbę dni, w których z powodu tych okoliczności brak było możliwości wykonywania Umowy w sposób, który pozwoliłby na terminowe wykonanie </w:t>
      </w:r>
      <w:r w:rsidR="0033437C"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t>
      </w:r>
      <w:r w:rsidR="005402C1" w:rsidRPr="005402C1">
        <w:rPr>
          <w:rFonts w:ascii="Arial" w:hAnsi="Arial" w:cs="Arial"/>
          <w:color w:val="000000" w:themeColor="text1"/>
          <w:sz w:val="22"/>
          <w:szCs w:val="22"/>
        </w:rPr>
        <w:br/>
      </w:r>
      <w:r w:rsidRPr="005402C1">
        <w:rPr>
          <w:rFonts w:ascii="Arial" w:hAnsi="Arial" w:cs="Arial"/>
          <w:color w:val="000000" w:themeColor="text1"/>
          <w:sz w:val="22"/>
          <w:szCs w:val="22"/>
        </w:rPr>
        <w:t xml:space="preserve">(w tym również brak było możliwości, z uwagi na technologię wykonywania robót, normy lub inne przepisy - zmiany kolejności wykonywania robót w sposób, który pozwoliły na terminowe wykonanie </w:t>
      </w:r>
      <w:r w:rsidR="0033437C" w:rsidRPr="005402C1">
        <w:rPr>
          <w:rFonts w:ascii="Arial" w:hAnsi="Arial" w:cs="Arial"/>
          <w:color w:val="000000" w:themeColor="text1"/>
          <w:sz w:val="22"/>
          <w:szCs w:val="22"/>
        </w:rPr>
        <w:t>P</w:t>
      </w:r>
      <w:r w:rsidRPr="005402C1">
        <w:rPr>
          <w:rFonts w:ascii="Arial" w:hAnsi="Arial" w:cs="Arial"/>
          <w:color w:val="000000" w:themeColor="text1"/>
          <w:sz w:val="22"/>
          <w:szCs w:val="22"/>
        </w:rPr>
        <w:t>rzedmiotu Umowy).</w:t>
      </w:r>
    </w:p>
    <w:p w14:paraId="7484F7E7" w14:textId="3B1C7CB9" w:rsidR="00AA0B7F" w:rsidRPr="005402C1" w:rsidRDefault="00AA0B7F" w:rsidP="009358C4">
      <w:pPr>
        <w:pStyle w:val="Lnum1st"/>
        <w:numPr>
          <w:ilvl w:val="0"/>
          <w:numId w:val="56"/>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gdy nastąpi odmowa wydania przez właściwe organy administracji publicznej oraz inne podmioty decyzji, zezwoleń, uzgodnień, warunków itp. z przyczyn </w:t>
      </w:r>
      <w:r w:rsidRPr="005402C1">
        <w:rPr>
          <w:rFonts w:ascii="Arial" w:hAnsi="Arial" w:cs="Arial"/>
          <w:color w:val="000000" w:themeColor="text1"/>
          <w:sz w:val="22"/>
          <w:szCs w:val="22"/>
        </w:rPr>
        <w:lastRenderedPageBreak/>
        <w:t xml:space="preserve">nieleżących po stronie Wykonawcy - dopuszcza się wydłużenie terminu wykonania </w:t>
      </w:r>
      <w:r w:rsidR="0033437C"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o liczbę dni, w których z powodu tych okoliczności brak było możliwości wykonywania Umowy w sposób, który pozwoliłby na terminowe wykonanie </w:t>
      </w:r>
      <w:r w:rsidR="0033437C"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 tym również brak było możliwości, z uwagi na technologię wykonywania robót, normy lub inne przepisy - zmiany kolejności wykonywania robót w sposób, który pozwoliły na terminowe wykonanie </w:t>
      </w:r>
      <w:r w:rsidR="0033437C" w:rsidRPr="005402C1">
        <w:rPr>
          <w:rFonts w:ascii="Arial" w:hAnsi="Arial" w:cs="Arial"/>
          <w:color w:val="000000" w:themeColor="text1"/>
          <w:sz w:val="22"/>
          <w:szCs w:val="22"/>
        </w:rPr>
        <w:t>P</w:t>
      </w:r>
      <w:r w:rsidRPr="005402C1">
        <w:rPr>
          <w:rFonts w:ascii="Arial" w:hAnsi="Arial" w:cs="Arial"/>
          <w:color w:val="000000" w:themeColor="text1"/>
          <w:sz w:val="22"/>
          <w:szCs w:val="22"/>
        </w:rPr>
        <w:t>rzedmiotu Umowy).</w:t>
      </w:r>
    </w:p>
    <w:p w14:paraId="2C275740" w14:textId="3BF4DC56" w:rsidR="00AA0B7F" w:rsidRPr="005402C1" w:rsidRDefault="00AA0B7F" w:rsidP="009358C4">
      <w:pPr>
        <w:pStyle w:val="Lnum1st"/>
        <w:numPr>
          <w:ilvl w:val="0"/>
          <w:numId w:val="56"/>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gdy wystąpią opóźnienia w wydawaniu decyzji, zezwoleń, uzgodnień, warunków itp., do wydania których właściwe organy administracji publicznej lub inne podmioty są zobowiązane na mocy przepisów prawa, jeżeli opóźnienie przekroczy okres przewidziany w przepisach prawa, w którym ww. decyzje, zezwolenia, uzgodnienia, warunki itp. powinny zostać wydane oraz nie są następstwem okoliczności leżących po stronie Wykonawcy - dopuszcza się wydłużenie terminu wykonania </w:t>
      </w:r>
      <w:r w:rsidR="0033437C"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o liczbę dni, w których z powodu tych okoliczności brak było możliwości wykonywania Umowy w sposób, który pozwoliłby na terminowe wykonanie </w:t>
      </w:r>
      <w:r w:rsidR="00640286"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 tym również brak było możliwości, z uwagi na technologię wykonywania robót, normy lub inne przepisy - zmiany kolejności wykonywania robót w sposób, który pozwoliły na terminowe wykonanie </w:t>
      </w:r>
      <w:r w:rsidR="00617CF4" w:rsidRPr="005402C1">
        <w:rPr>
          <w:rFonts w:ascii="Arial" w:hAnsi="Arial" w:cs="Arial"/>
          <w:color w:val="000000" w:themeColor="text1"/>
          <w:sz w:val="22"/>
          <w:szCs w:val="22"/>
        </w:rPr>
        <w:t>P</w:t>
      </w:r>
      <w:r w:rsidRPr="005402C1">
        <w:rPr>
          <w:rFonts w:ascii="Arial" w:hAnsi="Arial" w:cs="Arial"/>
          <w:color w:val="000000" w:themeColor="text1"/>
          <w:sz w:val="22"/>
          <w:szCs w:val="22"/>
        </w:rPr>
        <w:t>rzedmiotu Umowy).</w:t>
      </w:r>
    </w:p>
    <w:p w14:paraId="7C4AEF50" w14:textId="42628F4A" w:rsidR="00AA0B7F" w:rsidRPr="005402C1" w:rsidRDefault="00AA0B7F" w:rsidP="009358C4">
      <w:pPr>
        <w:numPr>
          <w:ilvl w:val="0"/>
          <w:numId w:val="56"/>
        </w:numPr>
        <w:suppressAutoHyphens/>
        <w:spacing w:line="276" w:lineRule="auto"/>
        <w:jc w:val="both"/>
        <w:rPr>
          <w:rFonts w:ascii="Arial" w:hAnsi="Arial" w:cs="Arial"/>
          <w:color w:val="000000" w:themeColor="text1"/>
        </w:rPr>
      </w:pPr>
      <w:r w:rsidRPr="005402C1">
        <w:rPr>
          <w:rFonts w:ascii="Arial" w:hAnsi="Arial" w:cs="Arial"/>
          <w:color w:val="000000" w:themeColor="text1"/>
        </w:rPr>
        <w:t xml:space="preserve">W przypadku gdy użytkownicy nieruchomości, na których prowadzone są roboty/prace uniemożliwią lub utrudnią ich prowadzenie - dopuszcza się wydłużenie terminu wykonania </w:t>
      </w:r>
      <w:r w:rsidR="00617CF4" w:rsidRPr="005402C1">
        <w:rPr>
          <w:rFonts w:ascii="Arial" w:hAnsi="Arial" w:cs="Arial"/>
          <w:color w:val="000000" w:themeColor="text1"/>
        </w:rPr>
        <w:t>P</w:t>
      </w:r>
      <w:r w:rsidRPr="005402C1">
        <w:rPr>
          <w:rFonts w:ascii="Arial" w:hAnsi="Arial" w:cs="Arial"/>
          <w:color w:val="000000" w:themeColor="text1"/>
        </w:rPr>
        <w:t xml:space="preserve">rzedmiotu Umowy o liczbę dni, w których z powodu tych okoliczności brak było możliwości wykonywania Umowy w sposób, który pozwoliłby na terminowe wykonanie </w:t>
      </w:r>
      <w:r w:rsidR="00617CF4" w:rsidRPr="005402C1">
        <w:rPr>
          <w:rFonts w:ascii="Arial" w:hAnsi="Arial" w:cs="Arial"/>
          <w:color w:val="000000" w:themeColor="text1"/>
        </w:rPr>
        <w:t>P</w:t>
      </w:r>
      <w:r w:rsidRPr="005402C1">
        <w:rPr>
          <w:rFonts w:ascii="Arial" w:hAnsi="Arial" w:cs="Arial"/>
          <w:color w:val="000000" w:themeColor="text1"/>
        </w:rPr>
        <w:t xml:space="preserve">rzedmiotu Umowy (w tym również brak było możliwości, z uwagi na technologię wykonywania robót, normy lub inne przepisy - zmiany kolejności wykonywania robót w sposób, który pozwoliły na terminowe wykonanie </w:t>
      </w:r>
      <w:r w:rsidR="00617CF4" w:rsidRPr="005402C1">
        <w:rPr>
          <w:rFonts w:ascii="Arial" w:hAnsi="Arial" w:cs="Arial"/>
          <w:color w:val="000000" w:themeColor="text1"/>
        </w:rPr>
        <w:t>P</w:t>
      </w:r>
      <w:r w:rsidRPr="005402C1">
        <w:rPr>
          <w:rFonts w:ascii="Arial" w:hAnsi="Arial" w:cs="Arial"/>
          <w:color w:val="000000" w:themeColor="text1"/>
        </w:rPr>
        <w:t>rzedmiotu Umowy).</w:t>
      </w:r>
    </w:p>
    <w:p w14:paraId="61CBD1B0" w14:textId="6C876687" w:rsidR="00AA0B7F" w:rsidRPr="005402C1" w:rsidRDefault="00AA0B7F" w:rsidP="009358C4">
      <w:pPr>
        <w:numPr>
          <w:ilvl w:val="0"/>
          <w:numId w:val="56"/>
        </w:numPr>
        <w:suppressAutoHyphens/>
        <w:spacing w:line="276" w:lineRule="auto"/>
        <w:jc w:val="both"/>
        <w:rPr>
          <w:rFonts w:ascii="Arial" w:hAnsi="Arial" w:cs="Arial"/>
          <w:color w:val="000000" w:themeColor="text1"/>
        </w:rPr>
      </w:pPr>
      <w:r w:rsidRPr="005402C1">
        <w:rPr>
          <w:rFonts w:ascii="Arial" w:hAnsi="Arial" w:cs="Arial"/>
          <w:color w:val="000000" w:themeColor="text1"/>
        </w:rPr>
        <w:t xml:space="preserve">W przypadku, gdy niedotrzymanie terminu będzie następstwem zmiany przepisów prawa mających wpływ na wykonanie </w:t>
      </w:r>
      <w:r w:rsidR="00617CF4" w:rsidRPr="005402C1">
        <w:rPr>
          <w:rFonts w:ascii="Arial" w:hAnsi="Arial" w:cs="Arial"/>
          <w:color w:val="000000" w:themeColor="text1"/>
        </w:rPr>
        <w:t>P</w:t>
      </w:r>
      <w:r w:rsidRPr="005402C1">
        <w:rPr>
          <w:rFonts w:ascii="Arial" w:hAnsi="Arial" w:cs="Arial"/>
          <w:color w:val="000000" w:themeColor="text1"/>
        </w:rPr>
        <w:t xml:space="preserve">rzedmiotu Umowy lub świadczenia stron Umowy, w szczególności konieczności dokonania zmian dokumentacji stanowiącej opis </w:t>
      </w:r>
      <w:r w:rsidR="00617CF4" w:rsidRPr="005402C1">
        <w:rPr>
          <w:rFonts w:ascii="Arial" w:hAnsi="Arial" w:cs="Arial"/>
          <w:color w:val="000000" w:themeColor="text1"/>
        </w:rPr>
        <w:t>P</w:t>
      </w:r>
      <w:r w:rsidRPr="005402C1">
        <w:rPr>
          <w:rFonts w:ascii="Arial" w:hAnsi="Arial" w:cs="Arial"/>
          <w:color w:val="000000" w:themeColor="text1"/>
        </w:rPr>
        <w:t xml:space="preserve">rzedmiotu zamówienia - dopuszcza się wydłużenie terminu wykonania </w:t>
      </w:r>
      <w:r w:rsidR="00AA6279" w:rsidRPr="005402C1">
        <w:rPr>
          <w:rFonts w:ascii="Arial" w:hAnsi="Arial" w:cs="Arial"/>
          <w:color w:val="000000" w:themeColor="text1"/>
        </w:rPr>
        <w:t>p</w:t>
      </w:r>
      <w:r w:rsidRPr="005402C1">
        <w:rPr>
          <w:rFonts w:ascii="Arial" w:hAnsi="Arial" w:cs="Arial"/>
          <w:color w:val="000000" w:themeColor="text1"/>
        </w:rPr>
        <w:t xml:space="preserve">rzedmiotu Umowy o liczbę dni, w których z powodu tych okoliczności brak było możliwości wykonywania Umowy w sposób, który pozwoliłby na terminowe wykonanie Przedmiotu Umowy (w tym również brak było możliwości, z uwagi na technologię wykonywania robót, normy lub inne przepisy - zmiany kolejności wykonywania robót w sposób, który pozwoliły na terminowe wykonanie </w:t>
      </w:r>
      <w:r w:rsidR="00617CF4" w:rsidRPr="005402C1">
        <w:rPr>
          <w:rFonts w:ascii="Arial" w:hAnsi="Arial" w:cs="Arial"/>
          <w:color w:val="000000" w:themeColor="text1"/>
        </w:rPr>
        <w:t>P</w:t>
      </w:r>
      <w:r w:rsidRPr="005402C1">
        <w:rPr>
          <w:rFonts w:ascii="Arial" w:hAnsi="Arial" w:cs="Arial"/>
          <w:color w:val="000000" w:themeColor="text1"/>
        </w:rPr>
        <w:t>rzedmiotu Umowy).</w:t>
      </w:r>
    </w:p>
    <w:p w14:paraId="63383011" w14:textId="0E68E0FF" w:rsidR="00AA0B7F" w:rsidRPr="005402C1" w:rsidRDefault="00AA0B7F" w:rsidP="009358C4">
      <w:pPr>
        <w:numPr>
          <w:ilvl w:val="0"/>
          <w:numId w:val="56"/>
        </w:numPr>
        <w:suppressAutoHyphens/>
        <w:spacing w:line="276" w:lineRule="auto"/>
        <w:jc w:val="both"/>
        <w:rPr>
          <w:rFonts w:ascii="Arial" w:hAnsi="Arial" w:cs="Arial"/>
          <w:color w:val="000000" w:themeColor="text1"/>
        </w:rPr>
      </w:pPr>
      <w:r w:rsidRPr="005402C1">
        <w:rPr>
          <w:rFonts w:ascii="Arial" w:hAnsi="Arial" w:cs="Arial"/>
          <w:color w:val="000000" w:themeColor="text1"/>
        </w:rPr>
        <w:t xml:space="preserve">W przypadku, gdy dojdzie do opóźnień z przyczyn leżących po stronie Zamawiającego - dopuszcza się wydłużenie terminu wykonania </w:t>
      </w:r>
      <w:r w:rsidR="00602FB4" w:rsidRPr="005402C1">
        <w:rPr>
          <w:rFonts w:ascii="Arial" w:hAnsi="Arial" w:cs="Arial"/>
          <w:color w:val="000000" w:themeColor="text1"/>
        </w:rPr>
        <w:t>P</w:t>
      </w:r>
      <w:r w:rsidR="00AA6279" w:rsidRPr="005402C1">
        <w:rPr>
          <w:rFonts w:ascii="Arial" w:hAnsi="Arial" w:cs="Arial"/>
          <w:color w:val="000000" w:themeColor="text1"/>
        </w:rPr>
        <w:t>r</w:t>
      </w:r>
      <w:r w:rsidRPr="005402C1">
        <w:rPr>
          <w:rFonts w:ascii="Arial" w:hAnsi="Arial" w:cs="Arial"/>
          <w:color w:val="000000" w:themeColor="text1"/>
        </w:rPr>
        <w:t xml:space="preserve">zedmiotu Umowy o liczbę dni, </w:t>
      </w:r>
      <w:r w:rsidR="005402C1" w:rsidRPr="005402C1">
        <w:rPr>
          <w:rFonts w:ascii="Arial" w:hAnsi="Arial" w:cs="Arial"/>
          <w:color w:val="000000" w:themeColor="text1"/>
        </w:rPr>
        <w:br/>
      </w:r>
      <w:r w:rsidRPr="005402C1">
        <w:rPr>
          <w:rFonts w:ascii="Arial" w:hAnsi="Arial" w:cs="Arial"/>
          <w:color w:val="000000" w:themeColor="text1"/>
        </w:rPr>
        <w:t xml:space="preserve">w których z powodu tych okoliczności brak było możliwości wykonywania Umowy </w:t>
      </w:r>
      <w:r w:rsidR="005402C1" w:rsidRPr="005402C1">
        <w:rPr>
          <w:rFonts w:ascii="Arial" w:hAnsi="Arial" w:cs="Arial"/>
          <w:color w:val="000000" w:themeColor="text1"/>
        </w:rPr>
        <w:br/>
      </w:r>
      <w:r w:rsidRPr="005402C1">
        <w:rPr>
          <w:rFonts w:ascii="Arial" w:hAnsi="Arial" w:cs="Arial"/>
          <w:color w:val="000000" w:themeColor="text1"/>
        </w:rPr>
        <w:t xml:space="preserve">w sposób, który pozwoliłby na terminowe wykonanie </w:t>
      </w:r>
      <w:r w:rsidR="00602FB4" w:rsidRPr="005402C1">
        <w:rPr>
          <w:rFonts w:ascii="Arial" w:hAnsi="Arial" w:cs="Arial"/>
          <w:color w:val="000000" w:themeColor="text1"/>
        </w:rPr>
        <w:t>P</w:t>
      </w:r>
      <w:r w:rsidRPr="005402C1">
        <w:rPr>
          <w:rFonts w:ascii="Arial" w:hAnsi="Arial" w:cs="Arial"/>
          <w:color w:val="000000" w:themeColor="text1"/>
        </w:rPr>
        <w:t xml:space="preserve">rzedmiotu Umowy (w tym również brak było możliwości, z uwagi na technologię wykonywania robót, normy lub inne przepisy - zmiany kolejności wykonywania robót w sposób, który pozwoliły na terminowe wykonanie </w:t>
      </w:r>
      <w:r w:rsidR="00602FB4" w:rsidRPr="005402C1">
        <w:rPr>
          <w:rFonts w:ascii="Arial" w:hAnsi="Arial" w:cs="Arial"/>
          <w:color w:val="000000" w:themeColor="text1"/>
        </w:rPr>
        <w:t>P</w:t>
      </w:r>
      <w:r w:rsidRPr="005402C1">
        <w:rPr>
          <w:rFonts w:ascii="Arial" w:hAnsi="Arial" w:cs="Arial"/>
          <w:color w:val="000000" w:themeColor="text1"/>
        </w:rPr>
        <w:t>rzedmiotu Umowy).</w:t>
      </w:r>
    </w:p>
    <w:p w14:paraId="7D98E1ED" w14:textId="688C441E" w:rsidR="00AA0B7F" w:rsidRPr="005402C1" w:rsidRDefault="00AA0B7F" w:rsidP="009358C4">
      <w:pPr>
        <w:pStyle w:val="Lnum1st"/>
        <w:numPr>
          <w:ilvl w:val="0"/>
          <w:numId w:val="56"/>
        </w:numPr>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gdy wystąpią warunki </w:t>
      </w:r>
      <w:r w:rsidR="00602FB4" w:rsidRPr="005402C1">
        <w:rPr>
          <w:rFonts w:ascii="Arial" w:hAnsi="Arial" w:cs="Arial"/>
          <w:color w:val="000000" w:themeColor="text1"/>
          <w:sz w:val="22"/>
          <w:szCs w:val="22"/>
        </w:rPr>
        <w:t>s</w:t>
      </w:r>
      <w:r w:rsidRPr="005402C1">
        <w:rPr>
          <w:rFonts w:ascii="Arial" w:hAnsi="Arial" w:cs="Arial"/>
          <w:color w:val="000000" w:themeColor="text1"/>
          <w:sz w:val="22"/>
          <w:szCs w:val="22"/>
        </w:rPr>
        <w:t xml:space="preserve">iły </w:t>
      </w:r>
      <w:r w:rsidR="00602FB4" w:rsidRPr="005402C1">
        <w:rPr>
          <w:rFonts w:ascii="Arial" w:hAnsi="Arial" w:cs="Arial"/>
          <w:color w:val="000000" w:themeColor="text1"/>
          <w:sz w:val="22"/>
          <w:szCs w:val="22"/>
        </w:rPr>
        <w:t>w</w:t>
      </w:r>
      <w:r w:rsidRPr="005402C1">
        <w:rPr>
          <w:rFonts w:ascii="Arial" w:hAnsi="Arial" w:cs="Arial"/>
          <w:color w:val="000000" w:themeColor="text1"/>
          <w:sz w:val="22"/>
          <w:szCs w:val="22"/>
        </w:rPr>
        <w:t xml:space="preserve">yższej, które uniemożliwiły wykonanie Umowy w ustalonym terminie - dopuszcza się wydłużenie terminu wykonania Przedmiotu Umowy o liczbę dni, w których z powodu wystąpienia warunków Siły Wyższej brak było możliwości wykonywania Umowy w sposób, który pozwoliłby na terminowe wykonanie </w:t>
      </w:r>
      <w:r w:rsidR="00602FB4"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 tym również brak było możliwości, </w:t>
      </w:r>
      <w:r w:rsidR="005402C1" w:rsidRPr="005402C1">
        <w:rPr>
          <w:rFonts w:ascii="Arial" w:hAnsi="Arial" w:cs="Arial"/>
          <w:color w:val="000000" w:themeColor="text1"/>
          <w:sz w:val="22"/>
          <w:szCs w:val="22"/>
        </w:rPr>
        <w:br/>
      </w:r>
      <w:r w:rsidRPr="005402C1">
        <w:rPr>
          <w:rFonts w:ascii="Arial" w:hAnsi="Arial" w:cs="Arial"/>
          <w:color w:val="000000" w:themeColor="text1"/>
          <w:sz w:val="22"/>
          <w:szCs w:val="22"/>
        </w:rPr>
        <w:t xml:space="preserve">z uwagi na technologię wykonywania robót, normy lub inne przepisy - zmiany </w:t>
      </w:r>
      <w:r w:rsidRPr="005402C1">
        <w:rPr>
          <w:rFonts w:ascii="Arial" w:hAnsi="Arial" w:cs="Arial"/>
          <w:color w:val="000000" w:themeColor="text1"/>
          <w:sz w:val="22"/>
          <w:szCs w:val="22"/>
        </w:rPr>
        <w:lastRenderedPageBreak/>
        <w:t xml:space="preserve">kolejności wykonywania robót w sposób, który pozwoliły na terminowe wykonanie </w:t>
      </w:r>
      <w:r w:rsidR="00602FB4" w:rsidRPr="005402C1">
        <w:rPr>
          <w:rFonts w:ascii="Arial" w:hAnsi="Arial" w:cs="Arial"/>
          <w:color w:val="000000" w:themeColor="text1"/>
          <w:sz w:val="22"/>
          <w:szCs w:val="22"/>
        </w:rPr>
        <w:t>P</w:t>
      </w:r>
      <w:r w:rsidRPr="005402C1">
        <w:rPr>
          <w:rFonts w:ascii="Arial" w:hAnsi="Arial" w:cs="Arial"/>
          <w:color w:val="000000" w:themeColor="text1"/>
          <w:sz w:val="22"/>
          <w:szCs w:val="22"/>
        </w:rPr>
        <w:t>rzedmiotu Umowy).</w:t>
      </w:r>
    </w:p>
    <w:p w14:paraId="6D20348F" w14:textId="7B5D505E" w:rsidR="00AA0B7F" w:rsidRPr="005402C1" w:rsidRDefault="00AA0B7F" w:rsidP="009358C4">
      <w:pPr>
        <w:pStyle w:val="Lnum1st"/>
        <w:numPr>
          <w:ilvl w:val="0"/>
          <w:numId w:val="56"/>
        </w:numPr>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obiektywnych trudności z dostępem do odpowiednich czynników produkcji (w szczególności surowców, materiałów lub urządzeń) lub rynku pracy, co utrudnia możliwość wykonania przedmiotu Umowy, która miała miejsce po złożeniu oferty - dopuszcza się wydłużenie terminu wykonania </w:t>
      </w:r>
      <w:r w:rsidR="00602FB4"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o liczbę dni, w których z powodu tych okoliczności brak było możliwości wykonywania Umowy w sposób, który pozwoliłby na terminowe wykonanie </w:t>
      </w:r>
      <w:r w:rsidR="00602FB4"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(w tym również brak było możliwości, z uwagi na technologię wykonywania robót, normy lub inne przepisy - zmiany kolejności wykonywania robót w sposób, który pozwoliły na terminowe wykonanie </w:t>
      </w:r>
      <w:r w:rsidR="00602FB4" w:rsidRPr="005402C1">
        <w:rPr>
          <w:rFonts w:ascii="Arial" w:hAnsi="Arial" w:cs="Arial"/>
          <w:color w:val="000000" w:themeColor="text1"/>
          <w:sz w:val="22"/>
          <w:szCs w:val="22"/>
        </w:rPr>
        <w:t>P</w:t>
      </w:r>
      <w:r w:rsidRPr="005402C1">
        <w:rPr>
          <w:rFonts w:ascii="Arial" w:hAnsi="Arial" w:cs="Arial"/>
          <w:color w:val="000000" w:themeColor="text1"/>
          <w:sz w:val="22"/>
          <w:szCs w:val="22"/>
        </w:rPr>
        <w:t>rzedmiotu Umowy).</w:t>
      </w:r>
      <w:r w:rsidRPr="005402C1">
        <w:rPr>
          <w:rFonts w:ascii="Arial" w:eastAsia="Calibri" w:hAnsi="Arial" w:cs="Arial"/>
          <w:color w:val="000000" w:themeColor="text1"/>
          <w:sz w:val="22"/>
          <w:szCs w:val="22"/>
        </w:rPr>
        <w:t xml:space="preserve"> </w:t>
      </w:r>
    </w:p>
    <w:p w14:paraId="078D4EB5" w14:textId="33D52088" w:rsidR="00AA0B7F" w:rsidRPr="005402C1" w:rsidRDefault="00AA0B7F" w:rsidP="00AA0B7F">
      <w:pPr>
        <w:pStyle w:val="Lnum1st"/>
        <w:spacing w:after="120" w:line="276" w:lineRule="auto"/>
        <w:ind w:left="0" w:firstLine="0"/>
        <w:jc w:val="both"/>
        <w:rPr>
          <w:rFonts w:ascii="Arial" w:hAnsi="Arial" w:cs="Arial"/>
          <w:color w:val="000000" w:themeColor="text1"/>
          <w:sz w:val="22"/>
          <w:szCs w:val="22"/>
        </w:rPr>
      </w:pPr>
      <w:r w:rsidRPr="005402C1">
        <w:rPr>
          <w:rFonts w:ascii="Arial" w:hAnsi="Arial" w:cs="Arial"/>
          <w:color w:val="000000" w:themeColor="text1"/>
          <w:sz w:val="22"/>
          <w:szCs w:val="22"/>
        </w:rPr>
        <w:t xml:space="preserve">2. Dopuszcza się zmiany Umowy w stosunku do treści oferty, na podstawie której dokonano wyboru Wykonawcy w zakresie sposobu wykonania </w:t>
      </w:r>
      <w:r w:rsidR="00FB4B03" w:rsidRPr="005402C1">
        <w:rPr>
          <w:rFonts w:ascii="Arial" w:hAnsi="Arial" w:cs="Arial"/>
          <w:color w:val="000000" w:themeColor="text1"/>
          <w:sz w:val="22"/>
          <w:szCs w:val="22"/>
        </w:rPr>
        <w:t>pr</w:t>
      </w:r>
      <w:r w:rsidRPr="005402C1">
        <w:rPr>
          <w:rFonts w:ascii="Arial" w:hAnsi="Arial" w:cs="Arial"/>
          <w:color w:val="000000" w:themeColor="text1"/>
          <w:sz w:val="22"/>
          <w:szCs w:val="22"/>
        </w:rPr>
        <w:t xml:space="preserve">zedmiotu Umowy poprzez zastosowanie odmiennych rozwiązań technicznych lub technologicznych lub materiałowych, w przypadku zaistnienia którejkolwiek z okoliczności określonych w pkt 1) - </w:t>
      </w:r>
      <w:r w:rsidR="001A04F5" w:rsidRPr="005402C1">
        <w:rPr>
          <w:rFonts w:ascii="Arial" w:hAnsi="Arial" w:cs="Arial"/>
          <w:color w:val="000000" w:themeColor="text1"/>
          <w:sz w:val="22"/>
          <w:szCs w:val="22"/>
        </w:rPr>
        <w:t>8</w:t>
      </w:r>
      <w:r w:rsidRPr="005402C1">
        <w:rPr>
          <w:rFonts w:ascii="Arial" w:hAnsi="Arial" w:cs="Arial"/>
          <w:color w:val="000000" w:themeColor="text1"/>
          <w:sz w:val="22"/>
          <w:szCs w:val="22"/>
        </w:rPr>
        <w:t>) poniżej:</w:t>
      </w:r>
    </w:p>
    <w:p w14:paraId="531139DD" w14:textId="77777777" w:rsidR="00AA0B7F" w:rsidRPr="005402C1" w:rsidRDefault="00AA0B7F" w:rsidP="009358C4">
      <w:pPr>
        <w:numPr>
          <w:ilvl w:val="0"/>
          <w:numId w:val="55"/>
        </w:numPr>
        <w:tabs>
          <w:tab w:val="left" w:pos="720"/>
        </w:tabs>
        <w:suppressAutoHyphens/>
        <w:spacing w:line="276" w:lineRule="auto"/>
        <w:jc w:val="both"/>
        <w:rPr>
          <w:rFonts w:ascii="Arial" w:hAnsi="Arial" w:cs="Arial"/>
          <w:color w:val="000000" w:themeColor="text1"/>
        </w:rPr>
      </w:pPr>
      <w:r w:rsidRPr="005402C1">
        <w:rPr>
          <w:rFonts w:ascii="Arial" w:hAnsi="Arial" w:cs="Arial"/>
          <w:color w:val="000000" w:themeColor="text1"/>
        </w:rPr>
        <w:t>W przypadku, gdy zostaną ujawnione wady dokumentacji projektowej, które powodują konieczność zmian w dokumentacji projektowej lub STWiORB, z zastrzeżeniem, że dopuszcza się zastosowanie odmiennych rozwiązań w zakresie niezbędnym do usunięcia wad dokumentacji projektowej.</w:t>
      </w:r>
    </w:p>
    <w:p w14:paraId="56E5B165" w14:textId="3CCF5EDD" w:rsidR="00AA0B7F" w:rsidRPr="005402C1" w:rsidRDefault="00AA0B7F" w:rsidP="009358C4">
      <w:pPr>
        <w:pStyle w:val="Lnum1st"/>
        <w:numPr>
          <w:ilvl w:val="0"/>
          <w:numId w:val="55"/>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W przypadku zmian przepisów prawnych wchodzących w życie po dacie zawarcia Umowy, które powodują konieczność zmian w dokumentacji projektowej lub STWiORB, z zastrzeżeniem, że dopuszcza się zastosowanie odmiennych rozwiązań w zakresie niezbędnym dla dostosowania do zmian przepisów prawnych.</w:t>
      </w:r>
    </w:p>
    <w:p w14:paraId="44D34EED" w14:textId="4DE76E54" w:rsidR="00AA0B7F" w:rsidRPr="005402C1" w:rsidRDefault="00AA0B7F" w:rsidP="009358C4">
      <w:pPr>
        <w:pStyle w:val="Lnum1st"/>
        <w:numPr>
          <w:ilvl w:val="0"/>
          <w:numId w:val="55"/>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dostosowania sposobu wykonania umowy do obowiązujących przepisów prawa lub warunków bezpieczeństwa, w tym bezpieczeństwa epidemiologicznego, </w:t>
      </w:r>
      <w:r w:rsidR="005402C1" w:rsidRPr="005402C1">
        <w:rPr>
          <w:rFonts w:ascii="Arial" w:hAnsi="Arial" w:cs="Arial"/>
          <w:color w:val="000000" w:themeColor="text1"/>
          <w:sz w:val="22"/>
          <w:szCs w:val="22"/>
        </w:rPr>
        <w:br/>
      </w:r>
      <w:r w:rsidRPr="005402C1">
        <w:rPr>
          <w:rFonts w:ascii="Arial" w:hAnsi="Arial" w:cs="Arial"/>
          <w:color w:val="000000" w:themeColor="text1"/>
          <w:sz w:val="22"/>
          <w:szCs w:val="22"/>
        </w:rPr>
        <w:t xml:space="preserve">z zastrzeżeniem, że dopuszcza się zastosowanie odmiennych rozwiązań w zakresie niezbędnym dla dostosowania do obowiązujących przepisów prawnych. </w:t>
      </w:r>
    </w:p>
    <w:p w14:paraId="7987AEC3" w14:textId="1636BCAC" w:rsidR="00AA0B7F" w:rsidRPr="005402C1" w:rsidRDefault="00AA0B7F" w:rsidP="009358C4">
      <w:pPr>
        <w:pStyle w:val="Lnum1st"/>
        <w:numPr>
          <w:ilvl w:val="0"/>
          <w:numId w:val="55"/>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niedostępności na rynku materiałów lub urządzeń wskazanych </w:t>
      </w:r>
      <w:r w:rsidR="005402C1" w:rsidRPr="005402C1">
        <w:rPr>
          <w:rFonts w:ascii="Arial" w:hAnsi="Arial" w:cs="Arial"/>
          <w:color w:val="000000" w:themeColor="text1"/>
          <w:sz w:val="22"/>
          <w:szCs w:val="22"/>
        </w:rPr>
        <w:br/>
      </w:r>
      <w:r w:rsidRPr="005402C1">
        <w:rPr>
          <w:rFonts w:ascii="Arial" w:hAnsi="Arial" w:cs="Arial"/>
          <w:color w:val="000000" w:themeColor="text1"/>
          <w:sz w:val="22"/>
          <w:szCs w:val="22"/>
        </w:rPr>
        <w:t>w dokumentacji projektowej, spowodowanej wstrzymaniem produkcji lub dostaw, zaprzestaniem produkcji lub dostaw lub wycofaniem z rynku tych materiałów lub urządzeń, która miała miejsce po złożeniu oferty, z zastrzeżeniem, że dopuszcza się zastosowanie odmiennych rozwiązań w zakresie niezbędnym dla uniknięcia niewykonania lub nienależytego wykonania Umowy z powodu tych okoliczności.</w:t>
      </w:r>
    </w:p>
    <w:p w14:paraId="654878C8" w14:textId="77777777" w:rsidR="00AA0B7F" w:rsidRPr="005402C1" w:rsidRDefault="00AA0B7F" w:rsidP="009358C4">
      <w:pPr>
        <w:pStyle w:val="Lnum1st"/>
        <w:numPr>
          <w:ilvl w:val="0"/>
          <w:numId w:val="55"/>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W przypadku obiektywnych trudności z dostępem do odpowiednich czynników produkcji (w szczególności surowców, materiałów lub urządzeń) lub rynku pracy, co utrudnia możliwość wykonania przedmiotu Umowy, która miała miejsce po złożeniu oferty, z zastrzeżeniem, że dopuszcza się zastosowanie odmiennych rozwiązań w zakresie niezbędnym dla uniknięcia niewykonania lub nienależytego wykonania Umowy z powodu tych okoliczności.</w:t>
      </w:r>
    </w:p>
    <w:p w14:paraId="284E79EF" w14:textId="77777777" w:rsidR="00AA0B7F" w:rsidRPr="005402C1" w:rsidRDefault="00AA0B7F" w:rsidP="009358C4">
      <w:pPr>
        <w:pStyle w:val="Lnum1st"/>
        <w:numPr>
          <w:ilvl w:val="0"/>
          <w:numId w:val="55"/>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W przypadku wystąpienia warunków terenu budowy odbiegających od przyjętych w dokumentacji projektowej, w szczególności napotkania niezinwentaryzowanych lub błędnie zinwentaryzowanych sieci lub instalacji lub innych obiektów budowlanych, które mogą skutkować, w świetle przyjętych w Umowie i dokumentacji projektowej rozwiązań technicznych lub technologicznych lub materiałowych, niewykonaniem lub nienależytym wykonaniem Umowy, z zastrzeżeniem, że dopuszcza się zastosowanie odmiennych rozwiązań w zakresie niezbędnym dla uniknięcia niewykonania lub nienależytego wykonania Umowy z powodu tych okoliczności.</w:t>
      </w:r>
    </w:p>
    <w:p w14:paraId="65A8812A" w14:textId="77777777" w:rsidR="00AA0B7F" w:rsidRPr="005402C1" w:rsidRDefault="00AA0B7F" w:rsidP="009358C4">
      <w:pPr>
        <w:pStyle w:val="Lnum1st"/>
        <w:numPr>
          <w:ilvl w:val="0"/>
          <w:numId w:val="55"/>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lastRenderedPageBreak/>
        <w:t>W przypadku wystąpienia niebezpieczeństwa kolizji z inwestycjami planowanymi lub równolegle prowadzonymi przez podmioty inne niż Wykonawca, z zastrzeżeniem, że dopuszcza się zastosowanie odmiennych rozwiązań w zakresie niezbędnym dla uniknięcia tych kolizji.</w:t>
      </w:r>
    </w:p>
    <w:p w14:paraId="0C702312" w14:textId="1DEEB53C" w:rsidR="00AA0B7F" w:rsidRPr="005402C1" w:rsidRDefault="00AA0B7F" w:rsidP="009358C4">
      <w:pPr>
        <w:pStyle w:val="Lnum1st"/>
        <w:numPr>
          <w:ilvl w:val="0"/>
          <w:numId w:val="55"/>
        </w:numPr>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gdy zaistnieje możliwość zastosowania odmiennych rozwiązań w sposobie wykonywania Przedmiotu </w:t>
      </w:r>
      <w:r w:rsidR="000A7EDC" w:rsidRPr="005402C1">
        <w:rPr>
          <w:rFonts w:ascii="Arial" w:hAnsi="Arial" w:cs="Arial"/>
          <w:color w:val="000000" w:themeColor="text1"/>
          <w:sz w:val="22"/>
          <w:szCs w:val="22"/>
        </w:rPr>
        <w:t>U</w:t>
      </w:r>
      <w:r w:rsidRPr="005402C1">
        <w:rPr>
          <w:rFonts w:ascii="Arial" w:hAnsi="Arial" w:cs="Arial"/>
          <w:color w:val="000000" w:themeColor="text1"/>
          <w:sz w:val="22"/>
          <w:szCs w:val="22"/>
        </w:rPr>
        <w:t>mowy, w związku z pojawieniem się na rynku odmiennych od przyjętych w Umowie i dokumentacji projektowej rozwiązań technicznych lub technologicznych lub materiałowych (w tym w szczególności materiałów lub urządzeń nowszej generacji, nowszej technologii) pozwalających na zaoszczędzenie czasu lub kosztów realizacji przedmiotu Umowy lub kosztów eksploatacji wykonanego przedmiotu Umowy, lub umożliwiające uzyskanie lepszej jakości robót, z zastrzeżeniem, że dopuszcza się zastosowanie odmiennych rozwiązań, o ile są korzystne dla Zamawiającego i o ile nie powodują zwiększenia wynagrodzenia Wykonawcy.</w:t>
      </w:r>
    </w:p>
    <w:p w14:paraId="44FE11DA" w14:textId="482074AA" w:rsidR="00AA0B7F" w:rsidRPr="005402C1" w:rsidRDefault="00AA0B7F" w:rsidP="00AA0B7F">
      <w:pPr>
        <w:pStyle w:val="Lnum1st"/>
        <w:spacing w:after="120" w:line="276" w:lineRule="auto"/>
        <w:ind w:left="0" w:firstLine="0"/>
        <w:jc w:val="both"/>
        <w:rPr>
          <w:rFonts w:ascii="Arial" w:hAnsi="Arial" w:cs="Arial"/>
          <w:color w:val="000000" w:themeColor="text1"/>
          <w:sz w:val="22"/>
          <w:szCs w:val="22"/>
        </w:rPr>
      </w:pPr>
      <w:r w:rsidRPr="005402C1">
        <w:rPr>
          <w:rFonts w:ascii="Arial" w:hAnsi="Arial" w:cs="Arial"/>
          <w:color w:val="000000" w:themeColor="text1"/>
          <w:sz w:val="22"/>
          <w:szCs w:val="22"/>
        </w:rPr>
        <w:t xml:space="preserve">3. Dopuszcza się zmiany Umowy w stosunku do treści oferty, na podstawie której dokonano wyboru Wykonawcy w zakresie zmiany zakresu przedmiotu Umowy poprzez jego zmniejszenie lub zwiększenie, w przypadku zaistnienia którejkolwiek z okoliczności określonych w pkt 1) - </w:t>
      </w:r>
      <w:r w:rsidR="001A04F5" w:rsidRPr="005402C1">
        <w:rPr>
          <w:rFonts w:ascii="Arial" w:hAnsi="Arial" w:cs="Arial"/>
          <w:color w:val="000000" w:themeColor="text1"/>
          <w:sz w:val="22"/>
          <w:szCs w:val="22"/>
        </w:rPr>
        <w:t>7</w:t>
      </w:r>
      <w:r w:rsidRPr="005402C1">
        <w:rPr>
          <w:rFonts w:ascii="Arial" w:hAnsi="Arial" w:cs="Arial"/>
          <w:color w:val="000000" w:themeColor="text1"/>
          <w:sz w:val="22"/>
          <w:szCs w:val="22"/>
        </w:rPr>
        <w:t>) poniżej:</w:t>
      </w:r>
    </w:p>
    <w:p w14:paraId="61FFA765" w14:textId="646A52DB" w:rsidR="00AA0B7F" w:rsidRPr="005402C1" w:rsidRDefault="00AA0B7F" w:rsidP="009358C4">
      <w:pPr>
        <w:numPr>
          <w:ilvl w:val="0"/>
          <w:numId w:val="57"/>
        </w:numPr>
        <w:suppressAutoHyphens/>
        <w:spacing w:line="276" w:lineRule="auto"/>
        <w:ind w:left="709" w:hanging="283"/>
        <w:jc w:val="both"/>
        <w:rPr>
          <w:rFonts w:ascii="Arial" w:hAnsi="Arial" w:cs="Arial"/>
          <w:color w:val="000000" w:themeColor="text1"/>
        </w:rPr>
      </w:pPr>
      <w:r w:rsidRPr="005402C1">
        <w:rPr>
          <w:rFonts w:ascii="Arial" w:hAnsi="Arial" w:cs="Arial"/>
          <w:color w:val="000000" w:themeColor="text1"/>
        </w:rPr>
        <w:t xml:space="preserve">W przypadku, gdy zostaną ujawnione wady dokumentacji projektowej, które powodują konieczność zmian w dokumentacji projektowej lub STWiORB, z zastrzeżeniem, że dopuszcza się zmniejszenie </w:t>
      </w:r>
      <w:r w:rsidR="00A20C95" w:rsidRPr="005402C1">
        <w:rPr>
          <w:rFonts w:ascii="Arial" w:hAnsi="Arial" w:cs="Arial"/>
          <w:color w:val="000000" w:themeColor="text1"/>
        </w:rPr>
        <w:t xml:space="preserve">lub zwiększenie </w:t>
      </w:r>
      <w:r w:rsidRPr="005402C1">
        <w:rPr>
          <w:rFonts w:ascii="Arial" w:hAnsi="Arial" w:cs="Arial"/>
          <w:color w:val="000000" w:themeColor="text1"/>
        </w:rPr>
        <w:t xml:space="preserve">zakresu </w:t>
      </w:r>
      <w:r w:rsidR="000A7EDC" w:rsidRPr="005402C1">
        <w:rPr>
          <w:rFonts w:ascii="Arial" w:hAnsi="Arial" w:cs="Arial"/>
          <w:color w:val="000000" w:themeColor="text1"/>
        </w:rPr>
        <w:t>P</w:t>
      </w:r>
      <w:r w:rsidRPr="005402C1">
        <w:rPr>
          <w:rFonts w:ascii="Arial" w:hAnsi="Arial" w:cs="Arial"/>
          <w:color w:val="000000" w:themeColor="text1"/>
        </w:rPr>
        <w:t xml:space="preserve">rzedmiotu Umowy </w:t>
      </w:r>
      <w:r w:rsidR="00A61089">
        <w:rPr>
          <w:rFonts w:ascii="Arial" w:hAnsi="Arial" w:cs="Arial"/>
          <w:color w:val="000000" w:themeColor="text1"/>
        </w:rPr>
        <w:br/>
      </w:r>
      <w:r w:rsidRPr="005402C1">
        <w:rPr>
          <w:rFonts w:ascii="Arial" w:hAnsi="Arial" w:cs="Arial"/>
          <w:color w:val="000000" w:themeColor="text1"/>
        </w:rPr>
        <w:t>w zakresie niezbędnym dla usunięcia wad dokumentacji projektowej.</w:t>
      </w:r>
    </w:p>
    <w:p w14:paraId="27C5A74F" w14:textId="3A6BE6F0" w:rsidR="00AA0B7F" w:rsidRPr="005402C1" w:rsidRDefault="00AA0B7F" w:rsidP="009358C4">
      <w:pPr>
        <w:pStyle w:val="Lnum1st"/>
        <w:numPr>
          <w:ilvl w:val="0"/>
          <w:numId w:val="57"/>
        </w:numPr>
        <w:spacing w:line="276" w:lineRule="auto"/>
        <w:ind w:left="709" w:hanging="283"/>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zmian przepisów prawnych wchodzących w życie po dacie zawarcia Umowy, które powodują konieczność zmian w dokumentacji projektowej lub STWiORB, z zastrzeżeniem, że dopuszcza się zmniejszenie </w:t>
      </w:r>
      <w:r w:rsidR="00A20C95" w:rsidRPr="005402C1">
        <w:rPr>
          <w:rFonts w:ascii="Arial" w:hAnsi="Arial" w:cs="Arial"/>
          <w:color w:val="000000" w:themeColor="text1"/>
          <w:sz w:val="22"/>
          <w:szCs w:val="22"/>
        </w:rPr>
        <w:t xml:space="preserve">lub zwiększenie </w:t>
      </w:r>
      <w:r w:rsidRPr="005402C1">
        <w:rPr>
          <w:rFonts w:ascii="Arial" w:hAnsi="Arial" w:cs="Arial"/>
          <w:color w:val="000000" w:themeColor="text1"/>
          <w:sz w:val="22"/>
          <w:szCs w:val="22"/>
        </w:rPr>
        <w:t>zakresu przedmiotu Umowy w zakresie niezbędnym dla dostosowania do zmian przepisów prawnych.</w:t>
      </w:r>
    </w:p>
    <w:p w14:paraId="64B03E77" w14:textId="5DF975FF" w:rsidR="00AA0B7F" w:rsidRPr="005402C1" w:rsidRDefault="00AA0B7F" w:rsidP="009358C4">
      <w:pPr>
        <w:pStyle w:val="Lnum1st"/>
        <w:numPr>
          <w:ilvl w:val="0"/>
          <w:numId w:val="57"/>
        </w:numPr>
        <w:spacing w:line="276" w:lineRule="auto"/>
        <w:ind w:left="709" w:hanging="283"/>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dostosowania sposobu wykonania umowy do obowiązujących przepisów prawa lub warunków bezpieczeństwa, w tym bezpieczeństwa epidemiologicznego, </w:t>
      </w:r>
      <w:r w:rsidR="00A61089">
        <w:rPr>
          <w:rFonts w:ascii="Arial" w:hAnsi="Arial" w:cs="Arial"/>
          <w:color w:val="000000" w:themeColor="text1"/>
          <w:sz w:val="22"/>
          <w:szCs w:val="22"/>
        </w:rPr>
        <w:br/>
      </w:r>
      <w:r w:rsidRPr="005402C1">
        <w:rPr>
          <w:rFonts w:ascii="Arial" w:hAnsi="Arial" w:cs="Arial"/>
          <w:color w:val="000000" w:themeColor="text1"/>
          <w:sz w:val="22"/>
          <w:szCs w:val="22"/>
        </w:rPr>
        <w:t xml:space="preserve">z zastrzeżeniem, że dopuszcza się zastosowanie odmiennych rozwiązań w zakresie niezbędnym dla dostosowania do obowiązujących przepisów prawnych. </w:t>
      </w:r>
    </w:p>
    <w:p w14:paraId="585940FB" w14:textId="46309AB1" w:rsidR="00AA0B7F" w:rsidRPr="005402C1" w:rsidRDefault="00AA0B7F" w:rsidP="009358C4">
      <w:pPr>
        <w:pStyle w:val="Lnum1st"/>
        <w:numPr>
          <w:ilvl w:val="0"/>
          <w:numId w:val="57"/>
        </w:numPr>
        <w:spacing w:line="276" w:lineRule="auto"/>
        <w:ind w:left="709" w:hanging="283"/>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niedostępności na rynku materiałów lub urządzeń wskazanych </w:t>
      </w:r>
      <w:r w:rsidR="00A61089">
        <w:rPr>
          <w:rFonts w:ascii="Arial" w:hAnsi="Arial" w:cs="Arial"/>
          <w:color w:val="000000" w:themeColor="text1"/>
          <w:sz w:val="22"/>
          <w:szCs w:val="22"/>
        </w:rPr>
        <w:br/>
      </w:r>
      <w:r w:rsidRPr="005402C1">
        <w:rPr>
          <w:rFonts w:ascii="Arial" w:hAnsi="Arial" w:cs="Arial"/>
          <w:color w:val="000000" w:themeColor="text1"/>
          <w:sz w:val="22"/>
          <w:szCs w:val="22"/>
        </w:rPr>
        <w:t>w dokumentacji projektowej, spowodowanej wstrzymaniem produkcji lub dostaw, zaprzestaniem produkcji lub dostaw lub wycofaniem z rynku tych materiałów lub urządzeń, która miała miejsce po złożeniu oferty, z zastrzeżeniem, że dopuszcza się zastosowanie odmiennych rozwiązań w zakresie niezbędnym dla uniknięcia niewykonania lub nienależytego wykonania Umowy z powodu tych okoliczności.</w:t>
      </w:r>
    </w:p>
    <w:p w14:paraId="731ED0A5" w14:textId="51AB5716" w:rsidR="00AA0B7F" w:rsidRPr="005402C1" w:rsidRDefault="00AA0B7F" w:rsidP="009358C4">
      <w:pPr>
        <w:pStyle w:val="Lnum1st"/>
        <w:numPr>
          <w:ilvl w:val="0"/>
          <w:numId w:val="57"/>
        </w:numPr>
        <w:spacing w:line="276" w:lineRule="auto"/>
        <w:ind w:left="709" w:hanging="283"/>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obiektywnych trudności z dostępem do odpowiednich czynników produkcji (w szczególności surowców, materiałów lub urządzeń) lub rynku pracy, co utrudnia możliwość wykonania </w:t>
      </w:r>
      <w:r w:rsidR="000A7EDC"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która miała miejsce po złożeniu oferty, z zastrzeżeniem, że dopuszcza się zastosowanie odmiennych rozwiązań </w:t>
      </w:r>
      <w:r w:rsidR="00A61089">
        <w:rPr>
          <w:rFonts w:ascii="Arial" w:hAnsi="Arial" w:cs="Arial"/>
          <w:color w:val="000000" w:themeColor="text1"/>
          <w:sz w:val="22"/>
          <w:szCs w:val="22"/>
        </w:rPr>
        <w:br/>
      </w:r>
      <w:r w:rsidRPr="005402C1">
        <w:rPr>
          <w:rFonts w:ascii="Arial" w:hAnsi="Arial" w:cs="Arial"/>
          <w:color w:val="000000" w:themeColor="text1"/>
          <w:sz w:val="22"/>
          <w:szCs w:val="22"/>
        </w:rPr>
        <w:t>w zakresie niezbędnym dla uniknięcia niewykonania lub nienależytego wykonania Umowy z powodu tych okoliczności.</w:t>
      </w:r>
    </w:p>
    <w:p w14:paraId="003746A0" w14:textId="7ED78039" w:rsidR="00AA0B7F" w:rsidRPr="005402C1" w:rsidRDefault="00AA0B7F" w:rsidP="009358C4">
      <w:pPr>
        <w:pStyle w:val="Lnum1st"/>
        <w:numPr>
          <w:ilvl w:val="0"/>
          <w:numId w:val="57"/>
        </w:numPr>
        <w:spacing w:line="276" w:lineRule="auto"/>
        <w:ind w:left="709" w:hanging="283"/>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wystąpienia warunków terenu budowy odbiegających od przyjętych w dokumentacji projektowej, w szczególności napotkania niezinwentaryzowanych lub błędnie zinwentaryzowanych sieci lub instalacji lub innych obiektów budowlanych, które mogą skutkować, w świetle przyjętych w Umowie i dokumentacji projektowej rozwiązań technicznych lub technologicznych lub materiałowych, niewykonaniem lub </w:t>
      </w:r>
      <w:r w:rsidRPr="005402C1">
        <w:rPr>
          <w:rFonts w:ascii="Arial" w:hAnsi="Arial" w:cs="Arial"/>
          <w:color w:val="000000" w:themeColor="text1"/>
          <w:sz w:val="22"/>
          <w:szCs w:val="22"/>
        </w:rPr>
        <w:lastRenderedPageBreak/>
        <w:t xml:space="preserve">nienależytym wykonaniem Umowy, z zastrzeżeniem, że dopuszcza się zmniejszenie </w:t>
      </w:r>
      <w:r w:rsidR="00A20C95" w:rsidRPr="005402C1">
        <w:rPr>
          <w:rFonts w:ascii="Arial" w:hAnsi="Arial" w:cs="Arial"/>
          <w:color w:val="000000" w:themeColor="text1"/>
          <w:sz w:val="22"/>
          <w:szCs w:val="22"/>
        </w:rPr>
        <w:t xml:space="preserve">lub zwiększenie </w:t>
      </w:r>
      <w:r w:rsidRPr="005402C1">
        <w:rPr>
          <w:rFonts w:ascii="Arial" w:hAnsi="Arial" w:cs="Arial"/>
          <w:color w:val="000000" w:themeColor="text1"/>
          <w:sz w:val="22"/>
          <w:szCs w:val="22"/>
        </w:rPr>
        <w:t>zakresu Przedmiotu Umowy w zakresie niezbędnym dla uniknięcia niewykonania lub nienależytego wykonania Umowy z powodu tych okoliczności.</w:t>
      </w:r>
    </w:p>
    <w:p w14:paraId="639D2531" w14:textId="3538B837" w:rsidR="00AA0B7F" w:rsidRPr="005402C1" w:rsidRDefault="00AA0B7F" w:rsidP="009358C4">
      <w:pPr>
        <w:pStyle w:val="Lnum1st"/>
        <w:numPr>
          <w:ilvl w:val="0"/>
          <w:numId w:val="57"/>
        </w:numPr>
        <w:tabs>
          <w:tab w:val="left" w:pos="720"/>
        </w:tabs>
        <w:spacing w:after="120" w:line="276" w:lineRule="auto"/>
        <w:ind w:left="709" w:hanging="283"/>
        <w:jc w:val="both"/>
        <w:rPr>
          <w:rFonts w:ascii="Arial" w:hAnsi="Arial" w:cs="Arial"/>
          <w:color w:val="000000" w:themeColor="text1"/>
          <w:sz w:val="22"/>
          <w:szCs w:val="22"/>
        </w:rPr>
      </w:pPr>
      <w:r w:rsidRPr="005402C1">
        <w:rPr>
          <w:rFonts w:ascii="Arial" w:hAnsi="Arial" w:cs="Arial"/>
          <w:color w:val="000000" w:themeColor="text1"/>
          <w:sz w:val="22"/>
          <w:szCs w:val="22"/>
        </w:rPr>
        <w:t>W przypadku wystąpienia niebezpieczeństwa kolizji z inwestycjami planowanymi lub równolegle prowadzonymi przez podmioty inne niż Wykonawca, z zastrzeżeniem, że dopuszcza się zmniejszenie</w:t>
      </w:r>
      <w:r w:rsidR="00A20C95" w:rsidRPr="005402C1">
        <w:rPr>
          <w:rFonts w:ascii="Arial" w:hAnsi="Arial" w:cs="Arial"/>
          <w:color w:val="000000" w:themeColor="text1"/>
          <w:sz w:val="22"/>
          <w:szCs w:val="22"/>
        </w:rPr>
        <w:t xml:space="preserve"> lub zwiększenie</w:t>
      </w:r>
      <w:r w:rsidRPr="005402C1">
        <w:rPr>
          <w:rFonts w:ascii="Arial" w:hAnsi="Arial" w:cs="Arial"/>
          <w:color w:val="000000" w:themeColor="text1"/>
          <w:sz w:val="22"/>
          <w:szCs w:val="22"/>
        </w:rPr>
        <w:t xml:space="preserve"> zakresu Przedmiotu Umowy </w:t>
      </w:r>
      <w:r w:rsidR="00A61089">
        <w:rPr>
          <w:rFonts w:ascii="Arial" w:hAnsi="Arial" w:cs="Arial"/>
          <w:color w:val="000000" w:themeColor="text1"/>
          <w:sz w:val="22"/>
          <w:szCs w:val="22"/>
        </w:rPr>
        <w:br/>
      </w:r>
      <w:r w:rsidRPr="005402C1">
        <w:rPr>
          <w:rFonts w:ascii="Arial" w:hAnsi="Arial" w:cs="Arial"/>
          <w:color w:val="000000" w:themeColor="text1"/>
          <w:sz w:val="22"/>
          <w:szCs w:val="22"/>
        </w:rPr>
        <w:t>w zakresie niezbędnym dla uniknięcia tych kolizji.</w:t>
      </w:r>
    </w:p>
    <w:p w14:paraId="1EA8A411" w14:textId="428071BE" w:rsidR="00AA0B7F" w:rsidRPr="005402C1" w:rsidRDefault="00AA0B7F" w:rsidP="00AA0B7F">
      <w:pPr>
        <w:pStyle w:val="Lnum1st"/>
        <w:spacing w:after="120" w:line="276" w:lineRule="auto"/>
        <w:ind w:left="0" w:firstLine="0"/>
        <w:jc w:val="both"/>
        <w:rPr>
          <w:rFonts w:ascii="Arial" w:hAnsi="Arial" w:cs="Arial"/>
          <w:color w:val="000000" w:themeColor="text1"/>
          <w:sz w:val="22"/>
          <w:szCs w:val="22"/>
        </w:rPr>
      </w:pPr>
      <w:r w:rsidRPr="005402C1">
        <w:rPr>
          <w:rFonts w:ascii="Arial" w:hAnsi="Arial" w:cs="Arial"/>
          <w:color w:val="000000" w:themeColor="text1"/>
          <w:sz w:val="22"/>
          <w:szCs w:val="22"/>
        </w:rPr>
        <w:t>4. Dopuszcza się zmiany Umowy w stosunku do treści oferty, na podstawie której dokonano wyboru Wykonawcy w zakresie wysokości wynagrodzenia Wykonawcy, w przypadku zmiany:</w:t>
      </w:r>
    </w:p>
    <w:p w14:paraId="17607FA2" w14:textId="77777777" w:rsidR="00AC44A4" w:rsidRPr="00A61089" w:rsidRDefault="00AC44A4" w:rsidP="00AC44A4">
      <w:pPr>
        <w:numPr>
          <w:ilvl w:val="0"/>
          <w:numId w:val="58"/>
        </w:numPr>
        <w:suppressAutoHyphens/>
        <w:ind w:left="709" w:hanging="283"/>
        <w:jc w:val="both"/>
        <w:rPr>
          <w:rFonts w:ascii="Arial" w:eastAsia="Times New Roman" w:hAnsi="Arial" w:cs="Arial"/>
          <w:color w:val="000000" w:themeColor="text1"/>
          <w:lang w:eastAsia="zh-CN"/>
        </w:rPr>
      </w:pPr>
      <w:r w:rsidRPr="00A61089">
        <w:rPr>
          <w:rFonts w:ascii="Arial" w:eastAsia="Times New Roman" w:hAnsi="Arial" w:cs="Arial"/>
          <w:color w:val="000000" w:themeColor="text1"/>
          <w:lang w:eastAsia="zh-CN"/>
        </w:rPr>
        <w:t>stawki podatku od towarów i usług oraz podatku akcyzowego,</w:t>
      </w:r>
    </w:p>
    <w:p w14:paraId="6C0D377A" w14:textId="77777777" w:rsidR="00AC44A4" w:rsidRPr="00A61089" w:rsidRDefault="00AC44A4" w:rsidP="00AC44A4">
      <w:pPr>
        <w:numPr>
          <w:ilvl w:val="0"/>
          <w:numId w:val="58"/>
        </w:numPr>
        <w:suppressAutoHyphens/>
        <w:ind w:left="709" w:hanging="283"/>
        <w:jc w:val="both"/>
        <w:rPr>
          <w:rFonts w:ascii="Arial" w:eastAsia="Times New Roman" w:hAnsi="Arial" w:cs="Arial"/>
          <w:color w:val="000000" w:themeColor="text1"/>
          <w:lang w:eastAsia="zh-CN"/>
        </w:rPr>
      </w:pPr>
      <w:r w:rsidRPr="00A61089">
        <w:rPr>
          <w:rFonts w:ascii="Arial" w:eastAsia="Times New Roman" w:hAnsi="Arial" w:cs="Arial"/>
          <w:color w:val="000000" w:themeColor="text1"/>
          <w:lang w:eastAsia="zh-CN"/>
        </w:rPr>
        <w:t xml:space="preserve">wysokości minimalnego wynagrodzenia za pracę albo wysokości minimalnej stawki godzinowej ustalonych na podstawie ustawy z dnia 10 października 2002 r. o minimalnym wynagrodzeniu za pracę,  </w:t>
      </w:r>
    </w:p>
    <w:p w14:paraId="5216240D" w14:textId="77777777" w:rsidR="00AC44A4" w:rsidRPr="00A61089" w:rsidRDefault="00AC44A4" w:rsidP="00AC44A4">
      <w:pPr>
        <w:numPr>
          <w:ilvl w:val="0"/>
          <w:numId w:val="58"/>
        </w:numPr>
        <w:suppressAutoHyphens/>
        <w:ind w:left="709" w:hanging="283"/>
        <w:jc w:val="both"/>
        <w:rPr>
          <w:rFonts w:ascii="Arial" w:eastAsia="Times New Roman" w:hAnsi="Arial" w:cs="Arial"/>
          <w:color w:val="000000" w:themeColor="text1"/>
          <w:lang w:eastAsia="zh-CN"/>
        </w:rPr>
      </w:pPr>
      <w:r w:rsidRPr="00A61089">
        <w:rPr>
          <w:rFonts w:ascii="Arial" w:eastAsia="Times New Roman" w:hAnsi="Arial" w:cs="Arial"/>
          <w:color w:val="000000" w:themeColor="text1"/>
          <w:lang w:eastAsia="zh-CN"/>
        </w:rPr>
        <w:t xml:space="preserve">zasad podlegania ubezpieczeniom społecznym lub ubezpieczeniu zdrowotnemu lub wysokości stawki składki na ubezpieczenia społeczne lub zdrowotne, </w:t>
      </w:r>
    </w:p>
    <w:p w14:paraId="3671F3BF" w14:textId="0CCA8056" w:rsidR="00AC44A4" w:rsidRPr="00A61089" w:rsidRDefault="00AC44A4" w:rsidP="00AC44A4">
      <w:pPr>
        <w:numPr>
          <w:ilvl w:val="0"/>
          <w:numId w:val="58"/>
        </w:numPr>
        <w:suppressAutoHyphens/>
        <w:spacing w:after="120"/>
        <w:ind w:left="709" w:hanging="283"/>
        <w:jc w:val="both"/>
        <w:rPr>
          <w:rFonts w:ascii="Arial" w:eastAsia="Times New Roman" w:hAnsi="Arial" w:cs="Arial"/>
          <w:color w:val="000000" w:themeColor="text1"/>
          <w:lang w:eastAsia="zh-CN"/>
        </w:rPr>
      </w:pPr>
      <w:r w:rsidRPr="00A61089">
        <w:rPr>
          <w:rFonts w:ascii="Arial" w:eastAsia="Times New Roman" w:hAnsi="Arial" w:cs="Arial"/>
          <w:color w:val="000000" w:themeColor="text1"/>
          <w:lang w:eastAsia="zh-CN"/>
        </w:rPr>
        <w:t xml:space="preserve">zasad gromadzenia i wysokości wpłat do pracowniczych planów kapitałowych, </w:t>
      </w:r>
      <w:r w:rsidR="005402C1">
        <w:rPr>
          <w:rFonts w:ascii="Arial" w:eastAsia="Times New Roman" w:hAnsi="Arial" w:cs="Arial"/>
          <w:color w:val="000000" w:themeColor="text1"/>
          <w:lang w:eastAsia="zh-CN"/>
        </w:rPr>
        <w:br/>
      </w:r>
      <w:r w:rsidRPr="00A61089">
        <w:rPr>
          <w:rFonts w:ascii="Arial" w:eastAsia="Times New Roman" w:hAnsi="Arial" w:cs="Arial"/>
          <w:color w:val="000000" w:themeColor="text1"/>
          <w:lang w:eastAsia="zh-CN"/>
        </w:rPr>
        <w:t>o których mowa w ustawie z dnia 4 października 2018 r. o pracowniczych planach kapitałowych</w:t>
      </w:r>
    </w:p>
    <w:p w14:paraId="0B42B4C1" w14:textId="7198BE0F" w:rsidR="00AC44A4" w:rsidRPr="005402C1" w:rsidRDefault="00AC44A4" w:rsidP="00A61089">
      <w:pPr>
        <w:tabs>
          <w:tab w:val="left" w:pos="720"/>
        </w:tabs>
        <w:ind w:left="755"/>
        <w:jc w:val="both"/>
        <w:rPr>
          <w:rFonts w:ascii="Arial" w:hAnsi="Arial" w:cs="Arial"/>
          <w:color w:val="000000" w:themeColor="text1"/>
        </w:rPr>
      </w:pPr>
      <w:r w:rsidRPr="00A61089">
        <w:rPr>
          <w:rFonts w:ascii="Arial" w:eastAsia="Times New Roman" w:hAnsi="Arial" w:cs="Arial"/>
          <w:color w:val="000000" w:themeColor="text1"/>
          <w:lang w:eastAsia="zh-CN"/>
        </w:rPr>
        <w:t xml:space="preserve">- jeżeli zmiany te będą miały wpływ na koszty wykonania przedmiotu Umowy przez Wykonawcę – dopuszcza się podwyższenie albo obniżenie wynagrodzenia o kwotę, o jaką zmiany te powodują wzrost albo obniżenie kosztów wykonania Przedmiotu umowy przez Wykonawcę. Na Wykonawcy spoczywa ciężar udowodnienia, że zmiany - o których mowa w pkt 1-4 - miały wpływ na koszty wykonania Przedmiotu Umowy. </w:t>
      </w:r>
    </w:p>
    <w:p w14:paraId="4CE09B4F" w14:textId="28D9B2AB" w:rsidR="00AA0B7F" w:rsidRPr="005402C1" w:rsidRDefault="00AA0B7F" w:rsidP="009358C4">
      <w:pPr>
        <w:numPr>
          <w:ilvl w:val="0"/>
          <w:numId w:val="58"/>
        </w:numPr>
        <w:suppressAutoHyphens/>
        <w:spacing w:line="276" w:lineRule="auto"/>
        <w:ind w:left="709" w:hanging="283"/>
        <w:jc w:val="both"/>
        <w:rPr>
          <w:rFonts w:ascii="Arial" w:hAnsi="Arial" w:cs="Arial"/>
          <w:strike/>
          <w:color w:val="000000" w:themeColor="text1"/>
        </w:rPr>
      </w:pPr>
      <w:r w:rsidRPr="005402C1">
        <w:rPr>
          <w:rFonts w:ascii="Arial" w:hAnsi="Arial" w:cs="Arial"/>
          <w:color w:val="000000" w:themeColor="text1"/>
        </w:rPr>
        <w:t>sposobu wykonania Przedmiotu Umowy, o której mowa w ust. 2 powyżej,</w:t>
      </w:r>
    </w:p>
    <w:p w14:paraId="5FB2F3EC" w14:textId="77777777" w:rsidR="00AA0B7F" w:rsidRPr="005402C1" w:rsidRDefault="00AA0B7F" w:rsidP="009358C4">
      <w:pPr>
        <w:numPr>
          <w:ilvl w:val="0"/>
          <w:numId w:val="58"/>
        </w:numPr>
        <w:suppressAutoHyphens/>
        <w:spacing w:after="120" w:line="276" w:lineRule="auto"/>
        <w:ind w:left="709" w:hanging="283"/>
        <w:jc w:val="both"/>
        <w:rPr>
          <w:rFonts w:ascii="Arial" w:hAnsi="Arial" w:cs="Arial"/>
          <w:color w:val="000000" w:themeColor="text1"/>
        </w:rPr>
      </w:pPr>
      <w:r w:rsidRPr="005402C1">
        <w:rPr>
          <w:rFonts w:ascii="Arial" w:eastAsia="Calibri" w:hAnsi="Arial" w:cs="Arial"/>
          <w:color w:val="000000" w:themeColor="text1"/>
        </w:rPr>
        <w:t xml:space="preserve"> </w:t>
      </w:r>
      <w:r w:rsidRPr="005402C1">
        <w:rPr>
          <w:rFonts w:ascii="Arial" w:hAnsi="Arial" w:cs="Arial"/>
          <w:color w:val="000000" w:themeColor="text1"/>
        </w:rPr>
        <w:t>zmiany zakresu Przedmiotu Umowy, o którym mowa w ust. 3 powyżej.</w:t>
      </w:r>
    </w:p>
    <w:p w14:paraId="3D05F25C" w14:textId="77777777" w:rsidR="00D7617D" w:rsidRPr="005402C1" w:rsidRDefault="00D7617D" w:rsidP="00A61089">
      <w:pPr>
        <w:tabs>
          <w:tab w:val="left" w:pos="720"/>
        </w:tabs>
        <w:spacing w:after="120" w:line="276" w:lineRule="auto"/>
        <w:jc w:val="both"/>
        <w:rPr>
          <w:rFonts w:ascii="Arial" w:hAnsi="Arial" w:cs="Arial"/>
          <w:color w:val="000000" w:themeColor="text1"/>
        </w:rPr>
      </w:pPr>
      <w:r w:rsidRPr="005402C1">
        <w:rPr>
          <w:rFonts w:ascii="Arial" w:hAnsi="Arial" w:cs="Arial"/>
          <w:color w:val="000000" w:themeColor="text1"/>
        </w:rPr>
        <w:t>5. W wypadku zmiany, o której mowa w ust. 4 pkt 1) niniejszego paragrafu, wartość netto wynagrodzenia Wykonawcy (tj. bez podatku od towarów i usług) nie zmieni się, a określona zmianą umowy wartość brutto wynagrodzenia zostanie wyliczona z uwzględnieniem stawki podatku od towarów i usług, wynikającej ze zmienionych przepisów.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282F8386" w14:textId="040AA3B1" w:rsidR="00D7617D" w:rsidRPr="005402C1" w:rsidRDefault="00D7617D" w:rsidP="00A61089">
      <w:pPr>
        <w:tabs>
          <w:tab w:val="left" w:pos="720"/>
        </w:tabs>
        <w:spacing w:after="120" w:line="276" w:lineRule="auto"/>
        <w:jc w:val="both"/>
        <w:rPr>
          <w:rFonts w:ascii="Arial" w:hAnsi="Arial" w:cs="Arial"/>
          <w:color w:val="000000" w:themeColor="text1"/>
        </w:rPr>
      </w:pPr>
      <w:r w:rsidRPr="005402C1">
        <w:rPr>
          <w:rFonts w:ascii="Arial" w:hAnsi="Arial" w:cs="Arial"/>
          <w:color w:val="000000" w:themeColor="text1"/>
        </w:rPr>
        <w:t xml:space="preserve">6. W sytuacji wystąpienia okoliczności wskazanych w ust. 4 pkt 2) niniejszego paragrafu Wykonawca jest uprawniony złożyć Zamawiającemu pisemny wniosek o zmianę Umowy </w:t>
      </w:r>
      <w:r w:rsidR="00A61089">
        <w:rPr>
          <w:rFonts w:ascii="Arial" w:hAnsi="Arial" w:cs="Arial"/>
          <w:color w:val="000000" w:themeColor="text1"/>
        </w:rPr>
        <w:br/>
      </w:r>
      <w:r w:rsidRPr="005402C1">
        <w:rPr>
          <w:rFonts w:ascii="Arial" w:hAnsi="Arial" w:cs="Arial"/>
          <w:color w:val="000000" w:themeColor="text1"/>
        </w:rPr>
        <w:t xml:space="preserve">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w:t>
      </w:r>
      <w:r w:rsidR="00A61089">
        <w:rPr>
          <w:rFonts w:ascii="Arial" w:hAnsi="Arial" w:cs="Arial"/>
          <w:color w:val="000000" w:themeColor="text1"/>
        </w:rPr>
        <w:br/>
      </w:r>
      <w:r w:rsidRPr="005402C1">
        <w:rPr>
          <w:rFonts w:ascii="Arial" w:hAnsi="Arial" w:cs="Arial"/>
          <w:color w:val="000000" w:themeColor="text1"/>
        </w:rPr>
        <w:t xml:space="preserve">z podwyższenia wynagrodzeń pracownikom Wykonawcy, które nie są konieczne w celu ich </w:t>
      </w:r>
      <w:r w:rsidRPr="005402C1">
        <w:rPr>
          <w:rFonts w:ascii="Arial" w:hAnsi="Arial" w:cs="Arial"/>
          <w:color w:val="000000" w:themeColor="text1"/>
        </w:rPr>
        <w:lastRenderedPageBreak/>
        <w:t>dostosowania do wysokości minimalnego wynagrodzenia za pracę, w szczególności koszty podwyższenia wynagrodzenia w kwocie przewyższającej wysokość płacy minimalnej.</w:t>
      </w:r>
    </w:p>
    <w:p w14:paraId="41D565D3" w14:textId="27366072" w:rsidR="00D7617D" w:rsidRPr="005402C1" w:rsidRDefault="00D7617D" w:rsidP="00A61089">
      <w:pPr>
        <w:tabs>
          <w:tab w:val="left" w:pos="720"/>
        </w:tabs>
        <w:spacing w:after="120" w:line="276" w:lineRule="auto"/>
        <w:jc w:val="both"/>
        <w:rPr>
          <w:rFonts w:ascii="Arial" w:hAnsi="Arial" w:cs="Arial"/>
          <w:color w:val="000000" w:themeColor="text1"/>
        </w:rPr>
      </w:pPr>
      <w:r w:rsidRPr="005402C1">
        <w:rPr>
          <w:rFonts w:ascii="Arial" w:hAnsi="Arial" w:cs="Arial"/>
          <w:color w:val="000000" w:themeColor="text1"/>
        </w:rPr>
        <w:t xml:space="preserve">7. W sytuacji wystąpienia okoliczności wskazanych w ust. 4 pkt 3 i 4 niniejszego paragrafu Wykonawca jest uprawniony złożyć Zamawiającemu pisemny wniosek o zmianę Umowy </w:t>
      </w:r>
      <w:r w:rsidR="00A61089">
        <w:rPr>
          <w:rFonts w:ascii="Arial" w:hAnsi="Arial" w:cs="Arial"/>
          <w:color w:val="000000" w:themeColor="text1"/>
        </w:rPr>
        <w:br/>
      </w:r>
      <w:r w:rsidRPr="005402C1">
        <w:rPr>
          <w:rFonts w:ascii="Arial" w:hAnsi="Arial" w:cs="Arial"/>
          <w:color w:val="000000" w:themeColor="text1"/>
        </w:rPr>
        <w:t xml:space="preserve">w zakresie płatności wynikających z faktur wystawionych po zmianie zasad podlegania ubezpieczeniom społecznym lub ubezpieczeniu zdrowotnemu lub wysokości składki na ubezpieczenia społeczne lub zdrowotne bądź zasad gromadzenia i wysokości wpłat do pracowniczych planów kapitałowych, o których mowa w ustawie z dnia 4 października 2018 r. o pracowniczych planach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4 pkt 3 i 4 niniejszego paragrafu na kalkulację wynagrodzenia. Wniosek może obejmować jedynie dodatkowe koszty realizacji Umowy, które Wykonawca obowiązkowo ponosi w związku ze zmianą zasad i zmianą przepisów, o których mowa w ust. 4 pkt 3 i 4 niniejszego paragrafu. </w:t>
      </w:r>
    </w:p>
    <w:p w14:paraId="32B027B2" w14:textId="4D9E227A" w:rsidR="00D7617D" w:rsidRPr="005402C1" w:rsidRDefault="00D7617D" w:rsidP="00A61089">
      <w:pPr>
        <w:tabs>
          <w:tab w:val="left" w:pos="720"/>
        </w:tabs>
        <w:spacing w:after="120" w:line="276" w:lineRule="auto"/>
        <w:jc w:val="both"/>
        <w:rPr>
          <w:rFonts w:ascii="Arial" w:hAnsi="Arial" w:cs="Arial"/>
          <w:color w:val="000000" w:themeColor="text1"/>
        </w:rPr>
      </w:pPr>
      <w:r w:rsidRPr="005402C1">
        <w:rPr>
          <w:rFonts w:ascii="Arial" w:hAnsi="Arial" w:cs="Arial"/>
          <w:color w:val="000000" w:themeColor="text1"/>
        </w:rPr>
        <w:t>8. W przypadkach, o których mowa w ust. 4 pkt 1 – 4, Zamawiający przed ewentualnym dokonaniem zmiany Umowy zażąda od Wykonawcy pisemnego oświadczenia, złożonego pod rygorem odpowiedzialności karnej co do prawidłowości i rzetelności danych objętych przedmiotowym oświadczeniem, przedstawiającego wyliczenia obrazujące wysokość wzrostu lub zmniejszenia kosztów wynikających z wprowadzenia zmiany przepisów, o których mowa w ust. 4 pkt 1 –  4 niniejszego paragrafu.</w:t>
      </w:r>
    </w:p>
    <w:p w14:paraId="16D8E0CC" w14:textId="2AEF9B8D" w:rsidR="00D7617D" w:rsidRPr="005402C1" w:rsidRDefault="00D7617D" w:rsidP="00D7617D">
      <w:pPr>
        <w:tabs>
          <w:tab w:val="left" w:pos="720"/>
        </w:tabs>
        <w:spacing w:line="276" w:lineRule="auto"/>
        <w:jc w:val="both"/>
        <w:rPr>
          <w:rFonts w:ascii="Arial" w:hAnsi="Arial" w:cs="Arial"/>
          <w:color w:val="000000" w:themeColor="text1"/>
        </w:rPr>
      </w:pPr>
      <w:r w:rsidRPr="005402C1">
        <w:rPr>
          <w:rFonts w:ascii="Arial" w:hAnsi="Arial" w:cs="Arial"/>
          <w:color w:val="000000" w:themeColor="text1"/>
        </w:rPr>
        <w:t>9. Zmiana Umowy w zakresie zmiany wynagrodzenia z przyczyn określonych w ust. 4 pkt 1, 2 i 3 obejmować będzie wyłącznie płatności za prace, których w dniu zmiany odpowiednio stawki podatku Vat, wysokości minimalnego wynagrodzenia za pracę i składki na ubezpieczenia społeczne lub zdrowotne, jeszcze nie wykonano.</w:t>
      </w:r>
    </w:p>
    <w:p w14:paraId="156D89E6" w14:textId="77777777" w:rsidR="00D7617D" w:rsidRPr="005402C1" w:rsidRDefault="00D7617D" w:rsidP="0038678D">
      <w:pPr>
        <w:tabs>
          <w:tab w:val="left" w:pos="720"/>
        </w:tabs>
        <w:spacing w:line="276" w:lineRule="auto"/>
        <w:jc w:val="both"/>
        <w:rPr>
          <w:rFonts w:ascii="Arial" w:hAnsi="Arial" w:cs="Arial"/>
          <w:color w:val="000000" w:themeColor="text1"/>
        </w:rPr>
      </w:pPr>
    </w:p>
    <w:p w14:paraId="692ACDE8" w14:textId="54986F12" w:rsidR="00AA0B7F" w:rsidRPr="005402C1" w:rsidRDefault="00D7617D" w:rsidP="00A61089">
      <w:pPr>
        <w:tabs>
          <w:tab w:val="left" w:pos="720"/>
        </w:tabs>
        <w:spacing w:after="120" w:line="276" w:lineRule="auto"/>
        <w:jc w:val="both"/>
        <w:rPr>
          <w:rFonts w:ascii="Arial" w:hAnsi="Arial" w:cs="Arial"/>
          <w:color w:val="000000" w:themeColor="text1"/>
        </w:rPr>
      </w:pPr>
      <w:r w:rsidRPr="005402C1">
        <w:rPr>
          <w:rFonts w:ascii="Arial" w:hAnsi="Arial" w:cs="Arial"/>
          <w:color w:val="000000" w:themeColor="text1"/>
        </w:rPr>
        <w:t>10</w:t>
      </w:r>
      <w:r w:rsidR="00AA0B7F" w:rsidRPr="005402C1">
        <w:rPr>
          <w:rFonts w:ascii="Arial" w:hAnsi="Arial" w:cs="Arial"/>
          <w:color w:val="000000" w:themeColor="text1"/>
        </w:rPr>
        <w:t xml:space="preserve">. Zmiany przewidziane niniejszym paragrafem są dopuszczalne pod warunkiem osiągnięcia przez strony umowy w drodze negocjacji, porozumienia co do zakresu i momentu wejścia w życie ewentualnych zmian jej postanowień, przy zachowaniu w szczególności zasad wydatkowania środków publicznych, o których mowa w ustawie z dnia 27 sierpnia 2009 r. </w:t>
      </w:r>
      <w:r w:rsidR="00A61089">
        <w:rPr>
          <w:rFonts w:ascii="Arial" w:hAnsi="Arial" w:cs="Arial"/>
          <w:color w:val="000000" w:themeColor="text1"/>
        </w:rPr>
        <w:br/>
      </w:r>
      <w:r w:rsidR="00AA0B7F" w:rsidRPr="005402C1">
        <w:rPr>
          <w:rFonts w:ascii="Arial" w:hAnsi="Arial" w:cs="Arial"/>
          <w:color w:val="000000" w:themeColor="text1"/>
        </w:rPr>
        <w:t>o finansach publicznych</w:t>
      </w:r>
      <w:r w:rsidR="00A20C95" w:rsidRPr="005402C1">
        <w:rPr>
          <w:rFonts w:ascii="Arial" w:hAnsi="Arial" w:cs="Arial"/>
          <w:color w:val="000000" w:themeColor="text1"/>
        </w:rPr>
        <w:t xml:space="preserve"> (tekst jedn. Dz. U. z 2025 r., poz. 1483 ze zm.).</w:t>
      </w:r>
      <w:r w:rsidR="00AA0B7F" w:rsidRPr="005402C1">
        <w:rPr>
          <w:rFonts w:ascii="Arial" w:hAnsi="Arial" w:cs="Arial"/>
          <w:color w:val="000000" w:themeColor="text1"/>
        </w:rPr>
        <w:t>.</w:t>
      </w:r>
    </w:p>
    <w:p w14:paraId="2A2A310C" w14:textId="76E9F8B3" w:rsidR="00AA0B7F" w:rsidRPr="005402C1" w:rsidRDefault="00D7617D" w:rsidP="00A61089">
      <w:pPr>
        <w:tabs>
          <w:tab w:val="left" w:pos="720"/>
        </w:tabs>
        <w:spacing w:after="120" w:line="276" w:lineRule="auto"/>
        <w:jc w:val="both"/>
        <w:rPr>
          <w:rFonts w:ascii="Arial" w:hAnsi="Arial" w:cs="Arial"/>
          <w:color w:val="000000" w:themeColor="text1"/>
        </w:rPr>
      </w:pPr>
      <w:r w:rsidRPr="005402C1">
        <w:rPr>
          <w:rFonts w:ascii="Arial" w:hAnsi="Arial" w:cs="Arial"/>
          <w:color w:val="000000" w:themeColor="text1"/>
        </w:rPr>
        <w:t>11</w:t>
      </w:r>
      <w:r w:rsidR="00AA0B7F" w:rsidRPr="005402C1">
        <w:rPr>
          <w:rFonts w:ascii="Arial" w:hAnsi="Arial" w:cs="Arial"/>
          <w:color w:val="000000" w:themeColor="text1"/>
        </w:rPr>
        <w:t>. W razie zamówień realizowanych wspólnie przez kilku wykonawców lub realizowanych przy pomocy podwykonawców postanowienia umowne stosuje się odpowiednio.</w:t>
      </w:r>
    </w:p>
    <w:p w14:paraId="2FA86530" w14:textId="08F6F234" w:rsidR="00AA0B7F" w:rsidRPr="005402C1" w:rsidRDefault="00D7617D" w:rsidP="00A61089">
      <w:pPr>
        <w:autoSpaceDE w:val="0"/>
        <w:spacing w:after="120" w:line="276" w:lineRule="auto"/>
        <w:jc w:val="both"/>
        <w:rPr>
          <w:rFonts w:ascii="Arial" w:hAnsi="Arial" w:cs="Arial"/>
          <w:color w:val="000000" w:themeColor="text1"/>
        </w:rPr>
      </w:pPr>
      <w:r w:rsidRPr="005402C1">
        <w:rPr>
          <w:rFonts w:ascii="Arial" w:eastAsia="Calibri" w:hAnsi="Arial" w:cs="Arial"/>
          <w:color w:val="000000" w:themeColor="text1"/>
          <w:lang w:eastAsia="en-US"/>
        </w:rPr>
        <w:t>12</w:t>
      </w:r>
      <w:r w:rsidR="00AA0B7F" w:rsidRPr="005402C1">
        <w:rPr>
          <w:rFonts w:ascii="Arial" w:eastAsia="Calibri" w:hAnsi="Arial" w:cs="Arial"/>
          <w:color w:val="000000" w:themeColor="text1"/>
          <w:lang w:eastAsia="en-US"/>
        </w:rPr>
        <w:t xml:space="preserve">. Wszystkie zmiany Umowy mogą być dokonane jedynie za zgodą obu stron wyrażoną na piśmie w formie aneksu pod rygorem nieważności z zastrzeżeniem art. 454 i art. 455 Pzp. </w:t>
      </w:r>
    </w:p>
    <w:p w14:paraId="6A3EB562" w14:textId="62F74507" w:rsidR="00AA0B7F" w:rsidRPr="005402C1" w:rsidRDefault="00D7617D" w:rsidP="0038678D">
      <w:pPr>
        <w:autoSpaceDE w:val="0"/>
        <w:spacing w:line="276" w:lineRule="auto"/>
        <w:jc w:val="both"/>
        <w:rPr>
          <w:rFonts w:ascii="Arial" w:hAnsi="Arial" w:cs="Arial"/>
          <w:color w:val="000000" w:themeColor="text1"/>
        </w:rPr>
      </w:pPr>
      <w:r w:rsidRPr="005402C1">
        <w:rPr>
          <w:rFonts w:ascii="Arial" w:eastAsia="Calibri" w:hAnsi="Arial" w:cs="Arial"/>
          <w:color w:val="000000" w:themeColor="text1"/>
          <w:lang w:eastAsia="en-US"/>
        </w:rPr>
        <w:t>13</w:t>
      </w:r>
      <w:r w:rsidR="00AA0B7F" w:rsidRPr="005402C1">
        <w:rPr>
          <w:rFonts w:ascii="Arial" w:eastAsia="Calibri" w:hAnsi="Arial" w:cs="Arial"/>
          <w:color w:val="000000" w:themeColor="text1"/>
          <w:lang w:eastAsia="en-US"/>
        </w:rPr>
        <w:t xml:space="preserve">. Zmiana Umowy dokonana z naruszeniem ust. </w:t>
      </w:r>
      <w:r w:rsidRPr="005402C1">
        <w:rPr>
          <w:rFonts w:ascii="Arial" w:eastAsia="Calibri" w:hAnsi="Arial" w:cs="Arial"/>
          <w:color w:val="000000" w:themeColor="text1"/>
          <w:lang w:eastAsia="en-US"/>
        </w:rPr>
        <w:t>12</w:t>
      </w:r>
      <w:r w:rsidR="00AA0B7F" w:rsidRPr="005402C1">
        <w:rPr>
          <w:rFonts w:ascii="Arial" w:eastAsia="Calibri" w:hAnsi="Arial" w:cs="Arial"/>
          <w:color w:val="000000" w:themeColor="text1"/>
          <w:lang w:eastAsia="en-US"/>
        </w:rPr>
        <w:t xml:space="preserve"> podlega unieważnieniu. </w:t>
      </w:r>
    </w:p>
    <w:p w14:paraId="02C14D5E" w14:textId="6FA63D76" w:rsidR="00AA0B7F" w:rsidRPr="005402C1" w:rsidRDefault="00446BA4" w:rsidP="00A61089">
      <w:pPr>
        <w:autoSpaceDE w:val="0"/>
        <w:spacing w:after="120" w:line="276" w:lineRule="auto"/>
        <w:jc w:val="both"/>
        <w:rPr>
          <w:rFonts w:ascii="Arial" w:hAnsi="Arial" w:cs="Arial"/>
          <w:color w:val="000000" w:themeColor="text1"/>
        </w:rPr>
      </w:pPr>
      <w:r w:rsidRPr="005402C1">
        <w:rPr>
          <w:rFonts w:ascii="Arial" w:hAnsi="Arial" w:cs="Arial"/>
          <w:color w:val="000000" w:themeColor="text1"/>
        </w:rPr>
        <w:t>9</w:t>
      </w:r>
      <w:r w:rsidR="00AA0B7F" w:rsidRPr="005402C1">
        <w:rPr>
          <w:rFonts w:ascii="Arial" w:hAnsi="Arial" w:cs="Arial"/>
          <w:color w:val="000000" w:themeColor="text1"/>
        </w:rPr>
        <w:t>. Poza innymi przypadkami określonymi postanowieniami Umowy, Zamawiający przewiduje również możliwość zmiany postanowień zawartej umowy w przypadkach określonych w art. 455 Pzp.</w:t>
      </w:r>
    </w:p>
    <w:p w14:paraId="4CC1BDAE" w14:textId="43200E9C" w:rsidR="00AA0B7F" w:rsidRPr="005402C1" w:rsidRDefault="00AA0B7F" w:rsidP="0038678D">
      <w:pPr>
        <w:autoSpaceDE w:val="0"/>
        <w:spacing w:line="276" w:lineRule="auto"/>
        <w:jc w:val="both"/>
        <w:rPr>
          <w:rFonts w:ascii="Arial" w:hAnsi="Arial" w:cs="Arial"/>
          <w:color w:val="000000" w:themeColor="text1"/>
        </w:rPr>
      </w:pPr>
      <w:r w:rsidRPr="005402C1">
        <w:rPr>
          <w:rFonts w:ascii="Arial" w:hAnsi="Arial" w:cs="Arial"/>
          <w:color w:val="000000" w:themeColor="text1"/>
        </w:rPr>
        <w:t>1</w:t>
      </w:r>
      <w:r w:rsidR="00D7617D" w:rsidRPr="005402C1">
        <w:rPr>
          <w:rFonts w:ascii="Arial" w:hAnsi="Arial" w:cs="Arial"/>
          <w:color w:val="000000" w:themeColor="text1"/>
        </w:rPr>
        <w:t>4</w:t>
      </w:r>
      <w:r w:rsidRPr="005402C1">
        <w:rPr>
          <w:rFonts w:ascii="Arial" w:hAnsi="Arial" w:cs="Arial"/>
          <w:color w:val="000000" w:themeColor="text1"/>
        </w:rPr>
        <w:t xml:space="preserve">. Niezależnie od postanowień ustępów poprzedzających, Zamawiający przewiduje możliwość zmiany postanowień zawartej </w:t>
      </w:r>
      <w:r w:rsidR="000A7EDC" w:rsidRPr="005402C1">
        <w:rPr>
          <w:rFonts w:ascii="Arial" w:hAnsi="Arial" w:cs="Arial"/>
          <w:color w:val="000000" w:themeColor="text1"/>
        </w:rPr>
        <w:t>U</w:t>
      </w:r>
      <w:r w:rsidRPr="005402C1">
        <w:rPr>
          <w:rFonts w:ascii="Arial" w:hAnsi="Arial" w:cs="Arial"/>
          <w:color w:val="000000" w:themeColor="text1"/>
        </w:rPr>
        <w:t>mowy w zakresie dotyczącym:</w:t>
      </w:r>
    </w:p>
    <w:p w14:paraId="3F968E56" w14:textId="77777777" w:rsidR="00AA0B7F" w:rsidRPr="005402C1" w:rsidRDefault="00AA0B7F" w:rsidP="00A61089">
      <w:pPr>
        <w:autoSpaceDE w:val="0"/>
        <w:spacing w:line="276" w:lineRule="auto"/>
        <w:ind w:left="720"/>
        <w:jc w:val="both"/>
        <w:rPr>
          <w:rFonts w:ascii="Arial" w:hAnsi="Arial" w:cs="Arial"/>
          <w:color w:val="000000" w:themeColor="text1"/>
        </w:rPr>
      </w:pPr>
      <w:r w:rsidRPr="005402C1">
        <w:rPr>
          <w:rFonts w:ascii="Arial" w:hAnsi="Arial" w:cs="Arial"/>
          <w:color w:val="000000" w:themeColor="text1"/>
        </w:rPr>
        <w:t xml:space="preserve">1) zmiany terminów wykonywania umowy lub zmiany sposobu wykonania umowy lub zmiany zakresu Przedmiotu Umowy  w przypadku wprowadzenia przez władze </w:t>
      </w:r>
      <w:r w:rsidRPr="005402C1">
        <w:rPr>
          <w:rFonts w:ascii="Arial" w:hAnsi="Arial" w:cs="Arial"/>
          <w:color w:val="000000" w:themeColor="text1"/>
        </w:rPr>
        <w:lastRenderedPageBreak/>
        <w:t>państwowe stanu nadzwyczajnego (stan wojenny, stan wyjątkowy, stan klęski żywiołowej) ograniczającego normalny sposób funkcjonowania państwa,</w:t>
      </w:r>
    </w:p>
    <w:p w14:paraId="0DDF46B9" w14:textId="77777777" w:rsidR="00AA0B7F" w:rsidRPr="005402C1" w:rsidRDefault="00AA0B7F" w:rsidP="00A61089">
      <w:pPr>
        <w:autoSpaceDE w:val="0"/>
        <w:spacing w:line="276" w:lineRule="auto"/>
        <w:ind w:left="720"/>
        <w:jc w:val="both"/>
        <w:rPr>
          <w:rFonts w:ascii="Arial" w:hAnsi="Arial" w:cs="Arial"/>
          <w:color w:val="000000" w:themeColor="text1"/>
        </w:rPr>
      </w:pPr>
      <w:r w:rsidRPr="005402C1">
        <w:rPr>
          <w:rFonts w:ascii="Arial" w:hAnsi="Arial" w:cs="Arial"/>
          <w:color w:val="000000" w:themeColor="text1"/>
        </w:rPr>
        <w:t>2) zmiany terminów wykonywania umowy lub zmiany sposobu wykonania umowy lub zmiany zakresu Przedmiotu Umowy w przypadku wprowadzenia ograniczeń normalnego funkcjonowania jednej ze stron umowy, związanych z występowaniem, zapobieganiem, przeciwdziałaniem lub zwalczaniem COVID – 19, innych chorób zakaźnych oraz wywołanych nimi sytuacji kryzysowych.</w:t>
      </w:r>
    </w:p>
    <w:p w14:paraId="1873447B" w14:textId="77777777" w:rsidR="00AC44A4" w:rsidRPr="005402C1" w:rsidRDefault="00AC44A4" w:rsidP="0038678D">
      <w:pPr>
        <w:autoSpaceDE w:val="0"/>
        <w:spacing w:line="276" w:lineRule="auto"/>
        <w:jc w:val="both"/>
        <w:rPr>
          <w:rFonts w:ascii="Arial" w:hAnsi="Arial" w:cs="Arial"/>
          <w:color w:val="000000" w:themeColor="text1"/>
        </w:rPr>
      </w:pPr>
    </w:p>
    <w:p w14:paraId="49A8D3A4" w14:textId="3FDD542F" w:rsidR="00AA0B7F" w:rsidRPr="005402C1" w:rsidRDefault="00AA0B7F" w:rsidP="00A61089">
      <w:pPr>
        <w:pStyle w:val="Lnum1st"/>
        <w:spacing w:after="120" w:line="276" w:lineRule="auto"/>
        <w:ind w:left="0" w:firstLine="0"/>
        <w:jc w:val="both"/>
        <w:rPr>
          <w:rFonts w:ascii="Arial" w:hAnsi="Arial" w:cs="Arial"/>
          <w:color w:val="000000" w:themeColor="text1"/>
          <w:sz w:val="22"/>
          <w:szCs w:val="22"/>
        </w:rPr>
      </w:pPr>
      <w:r w:rsidRPr="005402C1">
        <w:rPr>
          <w:rFonts w:ascii="Arial" w:hAnsi="Arial" w:cs="Arial"/>
          <w:color w:val="000000" w:themeColor="text1"/>
          <w:sz w:val="22"/>
          <w:szCs w:val="22"/>
        </w:rPr>
        <w:t>1</w:t>
      </w:r>
      <w:r w:rsidR="00D7617D" w:rsidRPr="005402C1">
        <w:rPr>
          <w:rFonts w:ascii="Arial" w:hAnsi="Arial" w:cs="Arial"/>
          <w:color w:val="000000" w:themeColor="text1"/>
          <w:sz w:val="22"/>
          <w:szCs w:val="22"/>
        </w:rPr>
        <w:t>5</w:t>
      </w:r>
      <w:r w:rsidRPr="005402C1">
        <w:rPr>
          <w:rFonts w:ascii="Arial" w:hAnsi="Arial" w:cs="Arial"/>
          <w:color w:val="000000" w:themeColor="text1"/>
          <w:sz w:val="22"/>
          <w:szCs w:val="22"/>
        </w:rPr>
        <w:t xml:space="preserve">. W przypadkach, o których mowa w niniejszym paragrafie, każda ze Stron umowy może zawnioskować o jej zmianę. W celu dokonania zmiany umowy, jeżeli przepisy prawa nie stanowią inaczej, Strona o to wnioskująca zobowiązana jest do złożenia drugiej Stronie propozycji zmiany w terminie 7  dni od dnia zaistnienia okoliczności będących podstawą zmiany. </w:t>
      </w:r>
    </w:p>
    <w:p w14:paraId="6CCC0966" w14:textId="28F35CED" w:rsidR="00AA0B7F" w:rsidRPr="005402C1" w:rsidRDefault="00AA0B7F" w:rsidP="0038678D">
      <w:pPr>
        <w:pStyle w:val="Lnum1st"/>
        <w:spacing w:line="276" w:lineRule="auto"/>
        <w:ind w:left="0" w:firstLine="0"/>
        <w:jc w:val="both"/>
        <w:rPr>
          <w:rFonts w:ascii="Arial" w:hAnsi="Arial" w:cs="Arial"/>
          <w:color w:val="000000" w:themeColor="text1"/>
          <w:sz w:val="22"/>
          <w:szCs w:val="22"/>
        </w:rPr>
      </w:pPr>
      <w:r w:rsidRPr="005402C1">
        <w:rPr>
          <w:rFonts w:ascii="Arial" w:hAnsi="Arial" w:cs="Arial"/>
          <w:color w:val="000000" w:themeColor="text1"/>
          <w:sz w:val="22"/>
          <w:szCs w:val="22"/>
        </w:rPr>
        <w:t>1</w:t>
      </w:r>
      <w:r w:rsidR="00D7617D" w:rsidRPr="005402C1">
        <w:rPr>
          <w:rFonts w:ascii="Arial" w:hAnsi="Arial" w:cs="Arial"/>
          <w:color w:val="000000" w:themeColor="text1"/>
          <w:sz w:val="22"/>
          <w:szCs w:val="22"/>
        </w:rPr>
        <w:t>6</w:t>
      </w:r>
      <w:r w:rsidR="00446BA4" w:rsidRPr="005402C1">
        <w:rPr>
          <w:rFonts w:ascii="Arial" w:hAnsi="Arial" w:cs="Arial"/>
          <w:color w:val="000000" w:themeColor="text1"/>
          <w:sz w:val="22"/>
          <w:szCs w:val="22"/>
        </w:rPr>
        <w:t>.</w:t>
      </w:r>
      <w:r w:rsidRPr="005402C1">
        <w:rPr>
          <w:rFonts w:ascii="Arial" w:hAnsi="Arial" w:cs="Arial"/>
          <w:color w:val="000000" w:themeColor="text1"/>
          <w:sz w:val="22"/>
          <w:szCs w:val="22"/>
        </w:rPr>
        <w:t xml:space="preserve"> Wniosek o zmianę umowy, o którym mowa powyżej, powinien zawierać co najmniej:</w:t>
      </w:r>
    </w:p>
    <w:p w14:paraId="6A91918D" w14:textId="77777777" w:rsidR="00AA0B7F" w:rsidRPr="005402C1" w:rsidRDefault="00AA0B7F" w:rsidP="00AA0B7F">
      <w:pPr>
        <w:autoSpaceDE w:val="0"/>
        <w:spacing w:before="60" w:line="276" w:lineRule="auto"/>
        <w:jc w:val="both"/>
        <w:rPr>
          <w:rFonts w:ascii="Arial" w:hAnsi="Arial" w:cs="Arial"/>
          <w:color w:val="000000" w:themeColor="text1"/>
        </w:rPr>
      </w:pPr>
      <w:r w:rsidRPr="005402C1">
        <w:rPr>
          <w:rFonts w:ascii="Arial" w:hAnsi="Arial" w:cs="Arial"/>
          <w:color w:val="000000" w:themeColor="text1"/>
        </w:rPr>
        <w:t>1) zakres proponowanej zmiany,</w:t>
      </w:r>
    </w:p>
    <w:p w14:paraId="6D89C608" w14:textId="77777777" w:rsidR="00AA0B7F" w:rsidRPr="005402C1" w:rsidRDefault="00AA0B7F" w:rsidP="00AA0B7F">
      <w:pPr>
        <w:autoSpaceDE w:val="0"/>
        <w:spacing w:line="276" w:lineRule="auto"/>
        <w:jc w:val="both"/>
        <w:rPr>
          <w:rFonts w:ascii="Arial" w:hAnsi="Arial" w:cs="Arial"/>
          <w:color w:val="000000" w:themeColor="text1"/>
        </w:rPr>
      </w:pPr>
      <w:r w:rsidRPr="005402C1">
        <w:rPr>
          <w:rFonts w:ascii="Arial" w:hAnsi="Arial" w:cs="Arial"/>
          <w:color w:val="000000" w:themeColor="text1"/>
        </w:rPr>
        <w:t>2) opis okoliczności faktycznych uprawniających do dokonania zmiany,</w:t>
      </w:r>
    </w:p>
    <w:p w14:paraId="597F0BC1" w14:textId="77777777" w:rsidR="00AA0B7F" w:rsidRPr="005402C1" w:rsidRDefault="00AA0B7F" w:rsidP="00AA0B7F">
      <w:pPr>
        <w:autoSpaceDE w:val="0"/>
        <w:spacing w:line="276" w:lineRule="auto"/>
        <w:jc w:val="both"/>
        <w:rPr>
          <w:rFonts w:ascii="Arial" w:hAnsi="Arial" w:cs="Arial"/>
          <w:color w:val="000000" w:themeColor="text1"/>
        </w:rPr>
      </w:pPr>
      <w:r w:rsidRPr="005402C1">
        <w:rPr>
          <w:rFonts w:ascii="Arial" w:hAnsi="Arial" w:cs="Arial"/>
          <w:color w:val="000000" w:themeColor="text1"/>
        </w:rPr>
        <w:t>3) podstawę dokonania zmiany, to jest podstawę prawną wynikającą z przepisów ustawy lub postanowień umowy,</w:t>
      </w:r>
    </w:p>
    <w:p w14:paraId="79F2C5D9" w14:textId="77777777" w:rsidR="00AA0B7F" w:rsidRPr="005402C1" w:rsidRDefault="00AA0B7F" w:rsidP="00A61089">
      <w:pPr>
        <w:autoSpaceDE w:val="0"/>
        <w:spacing w:after="120" w:line="276" w:lineRule="auto"/>
        <w:jc w:val="both"/>
        <w:rPr>
          <w:rFonts w:ascii="Arial" w:hAnsi="Arial" w:cs="Arial"/>
          <w:color w:val="000000" w:themeColor="text1"/>
        </w:rPr>
      </w:pPr>
      <w:r w:rsidRPr="005402C1">
        <w:rPr>
          <w:rFonts w:ascii="Arial" w:hAnsi="Arial" w:cs="Arial"/>
          <w:color w:val="000000" w:themeColor="text1"/>
        </w:rPr>
        <w:t xml:space="preserve">4) informacje i dowody potwierdzające, że zostały spełnione okoliczności uzasadniające dokonanie zmiany umowy. </w:t>
      </w:r>
    </w:p>
    <w:p w14:paraId="719D14C2" w14:textId="1B40BF60" w:rsidR="00AA0B7F" w:rsidRPr="005402C1" w:rsidRDefault="00AA0B7F" w:rsidP="00AA0B7F">
      <w:pPr>
        <w:autoSpaceDE w:val="0"/>
        <w:autoSpaceDN w:val="0"/>
        <w:adjustRightInd w:val="0"/>
        <w:spacing w:line="276" w:lineRule="auto"/>
        <w:jc w:val="both"/>
        <w:rPr>
          <w:rFonts w:ascii="Arial" w:hAnsi="Arial" w:cs="Arial"/>
          <w:color w:val="000000" w:themeColor="text1"/>
        </w:rPr>
      </w:pPr>
      <w:r w:rsidRPr="005402C1">
        <w:rPr>
          <w:rFonts w:ascii="Arial" w:hAnsi="Arial" w:cs="Arial"/>
          <w:color w:val="000000" w:themeColor="text1"/>
        </w:rPr>
        <w:t>1</w:t>
      </w:r>
      <w:r w:rsidR="00D7617D" w:rsidRPr="005402C1">
        <w:rPr>
          <w:rFonts w:ascii="Arial" w:hAnsi="Arial" w:cs="Arial"/>
          <w:color w:val="000000" w:themeColor="text1"/>
        </w:rPr>
        <w:t>7</w:t>
      </w:r>
      <w:r w:rsidRPr="005402C1">
        <w:rPr>
          <w:rFonts w:ascii="Arial" w:hAnsi="Arial" w:cs="Arial"/>
          <w:color w:val="000000" w:themeColor="text1"/>
        </w:rPr>
        <w:t>. Nie stanowią zmiany wymagającej zawarcia aneksu do Umowy: zmiana danych związanych z obsługą administracyjno-organizacyjną Umowy, w szczególności: numeru rachunku bankowego, danych teleadresowych, danych rejestrowych.</w:t>
      </w:r>
    </w:p>
    <w:p w14:paraId="449EE347" w14:textId="77777777" w:rsidR="00D53310" w:rsidRPr="00A61089" w:rsidRDefault="00D53310" w:rsidP="001A1B31">
      <w:pPr>
        <w:spacing w:line="276" w:lineRule="auto"/>
        <w:jc w:val="both"/>
        <w:rPr>
          <w:rFonts w:ascii="Arial" w:hAnsi="Arial" w:cs="Arial"/>
          <w:color w:val="EE0000"/>
        </w:rPr>
      </w:pPr>
    </w:p>
    <w:p w14:paraId="1E81FD07" w14:textId="723B4563" w:rsidR="00D53310" w:rsidRPr="00A61089" w:rsidRDefault="00747EB2" w:rsidP="00747EB2">
      <w:pPr>
        <w:tabs>
          <w:tab w:val="left" w:pos="4464"/>
        </w:tabs>
        <w:spacing w:line="276" w:lineRule="auto"/>
        <w:jc w:val="center"/>
        <w:rPr>
          <w:rFonts w:ascii="Arial" w:eastAsia="Arial" w:hAnsi="Arial" w:cs="Arial"/>
          <w:b/>
          <w:bCs/>
          <w:color w:val="000000" w:themeColor="text1"/>
        </w:rPr>
      </w:pPr>
      <w:r w:rsidRPr="00A61089">
        <w:rPr>
          <w:rFonts w:ascii="Arial" w:eastAsia="Arial" w:hAnsi="Arial" w:cs="Arial"/>
          <w:b/>
          <w:bCs/>
          <w:color w:val="000000" w:themeColor="text1"/>
        </w:rPr>
        <w:t>§ 20</w:t>
      </w:r>
    </w:p>
    <w:p w14:paraId="20BEA98D" w14:textId="35FDA0E6" w:rsidR="00D53310" w:rsidRPr="00A61089" w:rsidRDefault="004202BE" w:rsidP="0038678D">
      <w:pPr>
        <w:spacing w:line="276" w:lineRule="auto"/>
        <w:ind w:left="3576" w:firstLine="24"/>
        <w:jc w:val="both"/>
        <w:rPr>
          <w:rFonts w:ascii="Arial" w:eastAsia="Arial" w:hAnsi="Arial" w:cs="Arial"/>
          <w:b/>
          <w:bCs/>
          <w:color w:val="000000" w:themeColor="text1"/>
        </w:rPr>
      </w:pPr>
      <w:r w:rsidRPr="00A61089">
        <w:rPr>
          <w:rFonts w:ascii="Arial" w:eastAsia="Arial" w:hAnsi="Arial" w:cs="Arial"/>
          <w:b/>
          <w:bCs/>
          <w:color w:val="000000" w:themeColor="text1"/>
        </w:rPr>
        <w:t xml:space="preserve">   </w:t>
      </w:r>
      <w:r w:rsidR="0077205C" w:rsidRPr="00A61089">
        <w:rPr>
          <w:rFonts w:ascii="Arial" w:eastAsia="Arial" w:hAnsi="Arial" w:cs="Arial"/>
          <w:b/>
          <w:bCs/>
          <w:color w:val="000000" w:themeColor="text1"/>
        </w:rPr>
        <w:t>Kary umowne</w:t>
      </w:r>
    </w:p>
    <w:p w14:paraId="30D54EE0" w14:textId="77777777" w:rsidR="004202BE" w:rsidRPr="005402C1" w:rsidRDefault="004202BE" w:rsidP="004202BE">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1. Strony zastrzegają kary umowne w następujących wypadkach i wysokościach:</w:t>
      </w:r>
    </w:p>
    <w:p w14:paraId="023FB0BC" w14:textId="77777777" w:rsidR="004202BE" w:rsidRPr="005402C1" w:rsidRDefault="004202BE" w:rsidP="004202BE">
      <w:pPr>
        <w:pStyle w:val="Tekstpodstawowy"/>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1) Wykonawca zobowiązany jest zapłacić Zamawiającemu karę umowną:</w:t>
      </w:r>
    </w:p>
    <w:p w14:paraId="606BC91A" w14:textId="77D2111B" w:rsidR="004202BE" w:rsidRPr="005402C1" w:rsidRDefault="004202BE" w:rsidP="00E615DE">
      <w:pPr>
        <w:pStyle w:val="Tekstpodstawowy"/>
        <w:numPr>
          <w:ilvl w:val="0"/>
          <w:numId w:val="62"/>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za zwłokę w zachowaniu terminu realizacji </w:t>
      </w:r>
      <w:r w:rsidR="0017100E"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określonego w § </w:t>
      </w:r>
      <w:r w:rsidR="0017100E" w:rsidRPr="005402C1">
        <w:rPr>
          <w:rFonts w:ascii="Arial" w:hAnsi="Arial" w:cs="Arial"/>
          <w:color w:val="000000" w:themeColor="text1"/>
          <w:sz w:val="22"/>
          <w:szCs w:val="22"/>
        </w:rPr>
        <w:t>3 ust. 1 pkt d)</w:t>
      </w:r>
      <w:r w:rsidRPr="005402C1">
        <w:rPr>
          <w:rFonts w:ascii="Arial" w:hAnsi="Arial" w:cs="Arial"/>
          <w:color w:val="000000" w:themeColor="text1"/>
          <w:sz w:val="22"/>
          <w:szCs w:val="22"/>
        </w:rPr>
        <w:t xml:space="preserve"> - w wysokości </w:t>
      </w:r>
      <w:r w:rsidR="000774BA" w:rsidRPr="005402C1">
        <w:rPr>
          <w:rFonts w:ascii="Arial" w:hAnsi="Arial" w:cs="Arial"/>
          <w:color w:val="000000" w:themeColor="text1"/>
          <w:sz w:val="22"/>
          <w:szCs w:val="22"/>
        </w:rPr>
        <w:t>0,1</w:t>
      </w:r>
      <w:r w:rsidR="00E615DE" w:rsidRPr="005402C1">
        <w:rPr>
          <w:rFonts w:ascii="Arial" w:hAnsi="Arial" w:cs="Arial"/>
          <w:color w:val="000000" w:themeColor="text1"/>
          <w:sz w:val="22"/>
          <w:szCs w:val="22"/>
        </w:rPr>
        <w:t>%</w:t>
      </w:r>
      <w:r w:rsidRPr="005402C1">
        <w:rPr>
          <w:rFonts w:ascii="Arial" w:hAnsi="Arial" w:cs="Arial"/>
          <w:color w:val="000000" w:themeColor="text1"/>
          <w:sz w:val="22"/>
          <w:szCs w:val="22"/>
        </w:rPr>
        <w:t xml:space="preserve"> wynagrodzenia umownego </w:t>
      </w:r>
      <w:r w:rsidR="009473A8" w:rsidRPr="005402C1">
        <w:rPr>
          <w:rFonts w:ascii="Arial" w:hAnsi="Arial" w:cs="Arial"/>
          <w:color w:val="000000" w:themeColor="text1"/>
          <w:sz w:val="22"/>
          <w:szCs w:val="22"/>
        </w:rPr>
        <w:t>brutto</w:t>
      </w:r>
      <w:r w:rsidRPr="005402C1">
        <w:rPr>
          <w:rFonts w:ascii="Arial" w:hAnsi="Arial" w:cs="Arial"/>
          <w:color w:val="000000" w:themeColor="text1"/>
          <w:sz w:val="22"/>
          <w:szCs w:val="22"/>
        </w:rPr>
        <w:t xml:space="preserve">, określonego w § 10 ust. </w:t>
      </w:r>
      <w:r w:rsidR="0017100E" w:rsidRPr="005402C1">
        <w:rPr>
          <w:rFonts w:ascii="Arial" w:hAnsi="Arial" w:cs="Arial"/>
          <w:color w:val="000000" w:themeColor="text1"/>
          <w:sz w:val="22"/>
          <w:szCs w:val="22"/>
        </w:rPr>
        <w:t>1</w:t>
      </w:r>
      <w:r w:rsidRPr="005402C1">
        <w:rPr>
          <w:rFonts w:ascii="Arial" w:hAnsi="Arial" w:cs="Arial"/>
          <w:color w:val="000000" w:themeColor="text1"/>
          <w:sz w:val="22"/>
          <w:szCs w:val="22"/>
        </w:rPr>
        <w:t xml:space="preserve"> za każdy rozpoczęty dzień zwłoki,</w:t>
      </w:r>
    </w:p>
    <w:p w14:paraId="220EDC1E" w14:textId="4B1F638D" w:rsidR="004202BE" w:rsidRPr="005402C1" w:rsidRDefault="004202BE" w:rsidP="009358C4">
      <w:pPr>
        <w:pStyle w:val="Tekstpodstawowy"/>
        <w:numPr>
          <w:ilvl w:val="0"/>
          <w:numId w:val="62"/>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za zwłokę w usunięciu wad stwierdzonych przy odbiorze końcowym </w:t>
      </w:r>
      <w:r w:rsidR="0017100E"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rzedmiotu Umowy lub w okresie gwarancji lub w okresie rękojmi w wysokości </w:t>
      </w:r>
      <w:r w:rsidR="000774BA" w:rsidRPr="005402C1">
        <w:rPr>
          <w:rFonts w:ascii="Arial" w:hAnsi="Arial" w:cs="Arial"/>
          <w:color w:val="000000" w:themeColor="text1"/>
          <w:sz w:val="22"/>
          <w:szCs w:val="22"/>
        </w:rPr>
        <w:t>0,1</w:t>
      </w:r>
      <w:r w:rsidRPr="005402C1">
        <w:rPr>
          <w:rFonts w:ascii="Arial" w:hAnsi="Arial" w:cs="Arial"/>
          <w:color w:val="000000" w:themeColor="text1"/>
          <w:sz w:val="22"/>
          <w:szCs w:val="22"/>
        </w:rPr>
        <w:t xml:space="preserve"> % wynagrodzenia umownego </w:t>
      </w:r>
      <w:r w:rsidR="009473A8" w:rsidRPr="005402C1">
        <w:rPr>
          <w:rFonts w:ascii="Arial" w:hAnsi="Arial" w:cs="Arial"/>
          <w:color w:val="000000" w:themeColor="text1"/>
          <w:sz w:val="22"/>
          <w:szCs w:val="22"/>
        </w:rPr>
        <w:t>brutto</w:t>
      </w:r>
      <w:r w:rsidRPr="005402C1">
        <w:rPr>
          <w:rFonts w:ascii="Arial" w:hAnsi="Arial" w:cs="Arial"/>
          <w:color w:val="000000" w:themeColor="text1"/>
          <w:sz w:val="22"/>
          <w:szCs w:val="22"/>
        </w:rPr>
        <w:t xml:space="preserve">, określonego w § 10 ust. </w:t>
      </w:r>
      <w:r w:rsidR="0017100E" w:rsidRPr="005402C1">
        <w:rPr>
          <w:rFonts w:ascii="Arial" w:hAnsi="Arial" w:cs="Arial"/>
          <w:color w:val="000000" w:themeColor="text1"/>
          <w:sz w:val="22"/>
          <w:szCs w:val="22"/>
        </w:rPr>
        <w:t>1</w:t>
      </w:r>
      <w:r w:rsidRPr="005402C1">
        <w:rPr>
          <w:rFonts w:ascii="Arial" w:hAnsi="Arial" w:cs="Arial"/>
          <w:color w:val="000000" w:themeColor="text1"/>
          <w:sz w:val="22"/>
          <w:szCs w:val="22"/>
        </w:rPr>
        <w:t xml:space="preserve"> - za każdy rozpoczęty dzień zwłoki w usunięciu wad – za każdy przypadek zwłoki w usuwaniu stwierdzonych wad,</w:t>
      </w:r>
    </w:p>
    <w:p w14:paraId="2F1F2412" w14:textId="119BBF15" w:rsidR="004202BE" w:rsidRPr="005402C1" w:rsidRDefault="004202BE" w:rsidP="009358C4">
      <w:pPr>
        <w:pStyle w:val="Tekstpodstawowy"/>
        <w:numPr>
          <w:ilvl w:val="0"/>
          <w:numId w:val="62"/>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za odstąpienie od umowy z przyczyn leżących po stronie Wykonawcy w wysokości 10 % wynagrodzenia umownego </w:t>
      </w:r>
      <w:r w:rsidR="009473A8" w:rsidRPr="005402C1">
        <w:rPr>
          <w:rFonts w:ascii="Arial" w:hAnsi="Arial" w:cs="Arial"/>
          <w:color w:val="000000" w:themeColor="text1"/>
          <w:sz w:val="22"/>
          <w:szCs w:val="22"/>
        </w:rPr>
        <w:t>brutto</w:t>
      </w:r>
      <w:r w:rsidRPr="005402C1">
        <w:rPr>
          <w:rFonts w:ascii="Arial" w:hAnsi="Arial" w:cs="Arial"/>
          <w:color w:val="000000" w:themeColor="text1"/>
          <w:sz w:val="22"/>
          <w:szCs w:val="22"/>
        </w:rPr>
        <w:t xml:space="preserve">, określonego w § 10 ust. </w:t>
      </w:r>
      <w:r w:rsidR="0017100E" w:rsidRPr="005402C1">
        <w:rPr>
          <w:rFonts w:ascii="Arial" w:hAnsi="Arial" w:cs="Arial"/>
          <w:color w:val="000000" w:themeColor="text1"/>
          <w:sz w:val="22"/>
          <w:szCs w:val="22"/>
        </w:rPr>
        <w:t>1</w:t>
      </w:r>
      <w:r w:rsidRPr="005402C1">
        <w:rPr>
          <w:rFonts w:ascii="Arial" w:hAnsi="Arial" w:cs="Arial"/>
          <w:color w:val="000000" w:themeColor="text1"/>
          <w:sz w:val="22"/>
          <w:szCs w:val="22"/>
        </w:rPr>
        <w:t>,</w:t>
      </w:r>
    </w:p>
    <w:p w14:paraId="58B790B8" w14:textId="0F58EBD7" w:rsidR="004202BE" w:rsidRPr="005402C1" w:rsidRDefault="004202BE" w:rsidP="009358C4">
      <w:pPr>
        <w:pStyle w:val="Tekstpodstawowy"/>
        <w:numPr>
          <w:ilvl w:val="0"/>
          <w:numId w:val="62"/>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braku zapłaty należnego wynagrodzenia </w:t>
      </w:r>
      <w:r w:rsidR="00D1369A"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odwykonawcy lub </w:t>
      </w:r>
      <w:r w:rsidR="00D1369A" w:rsidRPr="005402C1">
        <w:rPr>
          <w:rFonts w:ascii="Arial" w:hAnsi="Arial" w:cs="Arial"/>
          <w:color w:val="000000" w:themeColor="text1"/>
          <w:sz w:val="22"/>
          <w:szCs w:val="22"/>
        </w:rPr>
        <w:t>D</w:t>
      </w:r>
      <w:r w:rsidRPr="005402C1">
        <w:rPr>
          <w:rFonts w:ascii="Arial" w:hAnsi="Arial" w:cs="Arial"/>
          <w:color w:val="000000" w:themeColor="text1"/>
          <w:sz w:val="22"/>
          <w:szCs w:val="22"/>
        </w:rPr>
        <w:t xml:space="preserve">alszemu </w:t>
      </w:r>
      <w:r w:rsidR="00D1369A" w:rsidRPr="005402C1">
        <w:rPr>
          <w:rFonts w:ascii="Arial" w:hAnsi="Arial" w:cs="Arial"/>
          <w:color w:val="000000" w:themeColor="text1"/>
          <w:sz w:val="22"/>
          <w:szCs w:val="22"/>
        </w:rPr>
        <w:t>P</w:t>
      </w:r>
      <w:r w:rsidRPr="005402C1">
        <w:rPr>
          <w:rFonts w:ascii="Arial" w:hAnsi="Arial" w:cs="Arial"/>
          <w:color w:val="000000" w:themeColor="text1"/>
          <w:sz w:val="22"/>
          <w:szCs w:val="22"/>
        </w:rPr>
        <w:t>odwykonawcy</w:t>
      </w:r>
      <w:r w:rsidR="00D1369A" w:rsidRPr="005402C1">
        <w:rPr>
          <w:rFonts w:ascii="Arial" w:hAnsi="Arial" w:cs="Arial"/>
          <w:color w:val="000000" w:themeColor="text1"/>
          <w:sz w:val="22"/>
          <w:szCs w:val="22"/>
        </w:rPr>
        <w:t xml:space="preserve"> - </w:t>
      </w:r>
      <w:r w:rsidRPr="005402C1">
        <w:rPr>
          <w:rFonts w:ascii="Arial" w:hAnsi="Arial" w:cs="Arial"/>
          <w:color w:val="000000" w:themeColor="text1"/>
          <w:sz w:val="22"/>
          <w:szCs w:val="22"/>
        </w:rPr>
        <w:t>w wysokości 5000,00 zł – za każdy przypadek,</w:t>
      </w:r>
    </w:p>
    <w:p w14:paraId="1537B5F1" w14:textId="57B8642C" w:rsidR="004202BE" w:rsidRPr="005402C1" w:rsidRDefault="004202BE" w:rsidP="009358C4">
      <w:pPr>
        <w:pStyle w:val="Tekstpodstawowy"/>
        <w:numPr>
          <w:ilvl w:val="0"/>
          <w:numId w:val="62"/>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nieterminowej zapłaty wynagrodzenia należnego </w:t>
      </w:r>
      <w:r w:rsidR="0017100E" w:rsidRPr="005402C1">
        <w:rPr>
          <w:rFonts w:ascii="Arial" w:hAnsi="Arial" w:cs="Arial"/>
          <w:color w:val="000000" w:themeColor="text1"/>
          <w:sz w:val="22"/>
          <w:szCs w:val="22"/>
        </w:rPr>
        <w:t>P</w:t>
      </w:r>
      <w:r w:rsidRPr="005402C1">
        <w:rPr>
          <w:rFonts w:ascii="Arial" w:hAnsi="Arial" w:cs="Arial"/>
          <w:color w:val="000000" w:themeColor="text1"/>
          <w:sz w:val="22"/>
          <w:szCs w:val="22"/>
        </w:rPr>
        <w:t xml:space="preserve">odwykonawcom lub </w:t>
      </w:r>
      <w:r w:rsidR="0017100E" w:rsidRPr="005402C1">
        <w:rPr>
          <w:rFonts w:ascii="Arial" w:hAnsi="Arial" w:cs="Arial"/>
          <w:color w:val="000000" w:themeColor="text1"/>
          <w:sz w:val="22"/>
          <w:szCs w:val="22"/>
        </w:rPr>
        <w:t>D</w:t>
      </w:r>
      <w:r w:rsidRPr="005402C1">
        <w:rPr>
          <w:rFonts w:ascii="Arial" w:hAnsi="Arial" w:cs="Arial"/>
          <w:color w:val="000000" w:themeColor="text1"/>
          <w:sz w:val="22"/>
          <w:szCs w:val="22"/>
        </w:rPr>
        <w:t xml:space="preserve">alszym </w:t>
      </w:r>
      <w:r w:rsidR="0017100E" w:rsidRPr="005402C1">
        <w:rPr>
          <w:rFonts w:ascii="Arial" w:hAnsi="Arial" w:cs="Arial"/>
          <w:color w:val="000000" w:themeColor="text1"/>
          <w:sz w:val="22"/>
          <w:szCs w:val="22"/>
        </w:rPr>
        <w:t>P</w:t>
      </w:r>
      <w:r w:rsidRPr="005402C1">
        <w:rPr>
          <w:rFonts w:ascii="Arial" w:hAnsi="Arial" w:cs="Arial"/>
          <w:color w:val="000000" w:themeColor="text1"/>
          <w:sz w:val="22"/>
          <w:szCs w:val="22"/>
        </w:rPr>
        <w:t>odwykonawcom</w:t>
      </w:r>
      <w:r w:rsidR="00D1369A" w:rsidRPr="005402C1">
        <w:rPr>
          <w:rFonts w:ascii="Arial" w:hAnsi="Arial" w:cs="Arial"/>
          <w:color w:val="000000" w:themeColor="text1"/>
          <w:sz w:val="22"/>
          <w:szCs w:val="22"/>
        </w:rPr>
        <w:t xml:space="preserve"> - </w:t>
      </w:r>
      <w:r w:rsidRPr="005402C1">
        <w:rPr>
          <w:rFonts w:ascii="Arial" w:hAnsi="Arial" w:cs="Arial"/>
          <w:color w:val="000000" w:themeColor="text1"/>
          <w:sz w:val="22"/>
          <w:szCs w:val="22"/>
        </w:rPr>
        <w:t xml:space="preserve"> w wysokości 1000,00 zł za każdy rozpoczęty dzień zwłoki - za każdy przypadek,</w:t>
      </w:r>
    </w:p>
    <w:p w14:paraId="154BA2E3" w14:textId="0DB793B5" w:rsidR="004202BE" w:rsidRPr="005402C1" w:rsidRDefault="004202BE" w:rsidP="009358C4">
      <w:pPr>
        <w:pStyle w:val="Tekstpodstawowy"/>
        <w:numPr>
          <w:ilvl w:val="0"/>
          <w:numId w:val="62"/>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w przypadku nieprzedłożenia do zaakceptowania projektu umowy o podwykonawstwo, której przedmiotem są roboty budowlane lub projektu jej zmiany</w:t>
      </w:r>
      <w:r w:rsidR="0017100E" w:rsidRPr="005402C1">
        <w:rPr>
          <w:rFonts w:ascii="Arial" w:hAnsi="Arial" w:cs="Arial"/>
          <w:color w:val="000000" w:themeColor="text1"/>
          <w:sz w:val="22"/>
          <w:szCs w:val="22"/>
        </w:rPr>
        <w:t xml:space="preserve"> - </w:t>
      </w:r>
      <w:r w:rsidRPr="005402C1">
        <w:rPr>
          <w:rFonts w:ascii="Arial" w:hAnsi="Arial" w:cs="Arial"/>
          <w:color w:val="000000" w:themeColor="text1"/>
          <w:sz w:val="22"/>
          <w:szCs w:val="22"/>
        </w:rPr>
        <w:t xml:space="preserve"> w wysokości 5000,00 zł - za każdy przypadek nieprzedłożenia do zaakceptowania projektu umowy lub jej zmiany,</w:t>
      </w:r>
    </w:p>
    <w:p w14:paraId="11B4AB1F" w14:textId="51F981F8" w:rsidR="004202BE" w:rsidRPr="005402C1" w:rsidRDefault="004202BE" w:rsidP="009358C4">
      <w:pPr>
        <w:pStyle w:val="Tekstpodstawowy"/>
        <w:numPr>
          <w:ilvl w:val="0"/>
          <w:numId w:val="62"/>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lastRenderedPageBreak/>
        <w:t>w przypadku nieterminowego przedłożenia poświadczonej za zgodność z oryginałem kopii zawartej umowy o podwykonawstwo lub jej zmiany</w:t>
      </w:r>
      <w:r w:rsidR="0017100E" w:rsidRPr="005402C1">
        <w:rPr>
          <w:rFonts w:ascii="Arial" w:hAnsi="Arial" w:cs="Arial"/>
          <w:color w:val="000000" w:themeColor="text1"/>
          <w:sz w:val="22"/>
          <w:szCs w:val="22"/>
        </w:rPr>
        <w:t xml:space="preserve"> - </w:t>
      </w:r>
      <w:r w:rsidRPr="005402C1">
        <w:rPr>
          <w:rFonts w:ascii="Arial" w:hAnsi="Arial" w:cs="Arial"/>
          <w:color w:val="000000" w:themeColor="text1"/>
          <w:sz w:val="22"/>
          <w:szCs w:val="22"/>
        </w:rPr>
        <w:t>w wysokości 500,00  złotych za każdy rozpoczęty dzień zwłoki - za każdy przypadek nieterminowego przedłożenia poświadczonej za zgodność z oryginałem kopii zawartej umowy o podwykonawstwo lub jej zmiany,</w:t>
      </w:r>
    </w:p>
    <w:p w14:paraId="5B1570C5" w14:textId="38AA5C7A" w:rsidR="004202BE" w:rsidRPr="005402C1" w:rsidRDefault="004202BE" w:rsidP="009358C4">
      <w:pPr>
        <w:pStyle w:val="Tekstpodstawowy"/>
        <w:numPr>
          <w:ilvl w:val="0"/>
          <w:numId w:val="62"/>
        </w:numPr>
        <w:tabs>
          <w:tab w:val="left" w:pos="7020"/>
          <w:tab w:val="left" w:pos="7668"/>
        </w:tabs>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zwłoki w dokonaniu zmiany umowy o podwykonawstwo w zakresie terminu zapłaty zgodnie z § </w:t>
      </w:r>
      <w:r w:rsidR="00D936F9" w:rsidRPr="005402C1">
        <w:rPr>
          <w:rFonts w:ascii="Arial" w:hAnsi="Arial" w:cs="Arial"/>
          <w:color w:val="000000" w:themeColor="text1"/>
          <w:sz w:val="22"/>
          <w:szCs w:val="22"/>
        </w:rPr>
        <w:t>8</w:t>
      </w:r>
      <w:r w:rsidRPr="005402C1">
        <w:rPr>
          <w:rFonts w:ascii="Arial" w:hAnsi="Arial" w:cs="Arial"/>
          <w:color w:val="000000" w:themeColor="text1"/>
          <w:sz w:val="22"/>
          <w:szCs w:val="22"/>
        </w:rPr>
        <w:t xml:space="preserve"> ust. 1</w:t>
      </w:r>
      <w:r w:rsidR="00D936F9" w:rsidRPr="005402C1">
        <w:rPr>
          <w:rFonts w:ascii="Arial" w:hAnsi="Arial" w:cs="Arial"/>
          <w:color w:val="000000" w:themeColor="text1"/>
          <w:sz w:val="22"/>
          <w:szCs w:val="22"/>
        </w:rPr>
        <w:t>1 -</w:t>
      </w:r>
      <w:r w:rsidRPr="005402C1">
        <w:rPr>
          <w:rFonts w:ascii="Arial" w:hAnsi="Arial" w:cs="Arial"/>
          <w:color w:val="000000" w:themeColor="text1"/>
          <w:sz w:val="22"/>
          <w:szCs w:val="22"/>
        </w:rPr>
        <w:t xml:space="preserve"> w wysokości 1000,00 złotych za każdy rozpoczęty dzień zwłoki – za każdy przypadek,</w:t>
      </w:r>
    </w:p>
    <w:p w14:paraId="60940B5C" w14:textId="7058D7F4" w:rsidR="004202BE" w:rsidRPr="005402C1" w:rsidRDefault="004202BE" w:rsidP="009358C4">
      <w:pPr>
        <w:pStyle w:val="Tekstpodstawowy"/>
        <w:numPr>
          <w:ilvl w:val="0"/>
          <w:numId w:val="62"/>
        </w:numPr>
        <w:tabs>
          <w:tab w:val="left" w:pos="7020"/>
          <w:tab w:val="left" w:pos="7668"/>
        </w:tabs>
        <w:spacing w:line="276" w:lineRule="auto"/>
        <w:jc w:val="both"/>
        <w:rPr>
          <w:rFonts w:ascii="Arial" w:hAnsi="Arial" w:cs="Arial"/>
          <w:color w:val="000000" w:themeColor="text1"/>
          <w:sz w:val="22"/>
          <w:szCs w:val="22"/>
        </w:rPr>
      </w:pPr>
      <w:r w:rsidRPr="005402C1">
        <w:rPr>
          <w:rFonts w:ascii="Arial" w:eastAsia="Arial" w:hAnsi="Arial" w:cs="Arial"/>
          <w:color w:val="000000" w:themeColor="text1"/>
          <w:sz w:val="22"/>
          <w:szCs w:val="22"/>
        </w:rPr>
        <w:t xml:space="preserve">za dopuszczenie do realizacji umowy Podwykonawcy innego niż </w:t>
      </w:r>
      <w:r w:rsidR="00D1369A" w:rsidRPr="005402C1">
        <w:rPr>
          <w:rFonts w:ascii="Arial" w:eastAsia="Arial" w:hAnsi="Arial" w:cs="Arial"/>
          <w:color w:val="000000" w:themeColor="text1"/>
          <w:sz w:val="22"/>
          <w:szCs w:val="22"/>
        </w:rPr>
        <w:t xml:space="preserve">zaakceptowany </w:t>
      </w:r>
      <w:r w:rsidR="00A61089">
        <w:rPr>
          <w:rFonts w:ascii="Arial" w:eastAsia="Arial" w:hAnsi="Arial" w:cs="Arial"/>
          <w:color w:val="000000" w:themeColor="text1"/>
          <w:sz w:val="22"/>
          <w:szCs w:val="22"/>
        </w:rPr>
        <w:br/>
      </w:r>
      <w:r w:rsidR="00D1369A" w:rsidRPr="005402C1">
        <w:rPr>
          <w:rFonts w:ascii="Arial" w:eastAsia="Arial" w:hAnsi="Arial" w:cs="Arial"/>
          <w:color w:val="000000" w:themeColor="text1"/>
          <w:sz w:val="22"/>
          <w:szCs w:val="22"/>
        </w:rPr>
        <w:t>w trybie opisanym</w:t>
      </w:r>
      <w:r w:rsidRPr="005402C1">
        <w:rPr>
          <w:rFonts w:ascii="Arial" w:eastAsia="Arial" w:hAnsi="Arial" w:cs="Arial"/>
          <w:color w:val="000000" w:themeColor="text1"/>
          <w:sz w:val="22"/>
          <w:szCs w:val="22"/>
        </w:rPr>
        <w:t xml:space="preserve"> w § 8 umowy– w wysokości </w:t>
      </w:r>
      <w:r w:rsidR="000774BA" w:rsidRPr="005402C1">
        <w:rPr>
          <w:rFonts w:ascii="Arial" w:eastAsia="Arial" w:hAnsi="Arial" w:cs="Arial"/>
          <w:color w:val="000000" w:themeColor="text1"/>
          <w:sz w:val="22"/>
          <w:szCs w:val="22"/>
        </w:rPr>
        <w:t>10</w:t>
      </w:r>
      <w:r w:rsidRPr="005402C1">
        <w:rPr>
          <w:rFonts w:ascii="Arial" w:eastAsia="Arial" w:hAnsi="Arial" w:cs="Arial"/>
          <w:color w:val="000000" w:themeColor="text1"/>
          <w:sz w:val="22"/>
          <w:szCs w:val="22"/>
        </w:rPr>
        <w:t xml:space="preserve"> 000,00 zł (słownie: pięć tysięcy złotych) za każde naruszenie,</w:t>
      </w:r>
    </w:p>
    <w:p w14:paraId="2A84A170" w14:textId="7F326D6D" w:rsidR="004202BE" w:rsidRPr="005402C1" w:rsidRDefault="004202BE" w:rsidP="009358C4">
      <w:pPr>
        <w:widowControl w:val="0"/>
        <w:numPr>
          <w:ilvl w:val="0"/>
          <w:numId w:val="62"/>
        </w:numPr>
        <w:tabs>
          <w:tab w:val="left" w:pos="-720"/>
        </w:tabs>
        <w:suppressAutoHyphens/>
        <w:spacing w:line="276" w:lineRule="auto"/>
        <w:jc w:val="both"/>
        <w:rPr>
          <w:rFonts w:ascii="Arial" w:hAnsi="Arial" w:cs="Arial"/>
          <w:color w:val="000000" w:themeColor="text1"/>
        </w:rPr>
      </w:pPr>
      <w:r w:rsidRPr="005402C1">
        <w:rPr>
          <w:rFonts w:ascii="Arial" w:hAnsi="Arial" w:cs="Arial"/>
          <w:color w:val="000000" w:themeColor="text1"/>
        </w:rPr>
        <w:t xml:space="preserve">za każdą nieusprawiedliwioną nieobecność Kierownika Budowy na terenie budowy   –za każdy przypadek, w wysokości </w:t>
      </w:r>
      <w:r w:rsidR="000774BA" w:rsidRPr="005402C1">
        <w:rPr>
          <w:rFonts w:ascii="Arial" w:hAnsi="Arial" w:cs="Arial"/>
          <w:color w:val="000000" w:themeColor="text1"/>
        </w:rPr>
        <w:t>2</w:t>
      </w:r>
      <w:r w:rsidRPr="005402C1">
        <w:rPr>
          <w:rFonts w:ascii="Arial" w:hAnsi="Arial" w:cs="Arial"/>
          <w:color w:val="000000" w:themeColor="text1"/>
        </w:rPr>
        <w:t>000 złotych</w:t>
      </w:r>
      <w:r w:rsidR="00E615DE" w:rsidRPr="005402C1">
        <w:rPr>
          <w:rFonts w:ascii="Arial" w:hAnsi="Arial" w:cs="Arial"/>
          <w:color w:val="000000" w:themeColor="text1"/>
        </w:rPr>
        <w:t>,</w:t>
      </w:r>
    </w:p>
    <w:p w14:paraId="3D32176F" w14:textId="1B619B5C" w:rsidR="004202BE" w:rsidRPr="005402C1" w:rsidRDefault="004202BE" w:rsidP="009358C4">
      <w:pPr>
        <w:pStyle w:val="Tekstpodstawowy"/>
        <w:numPr>
          <w:ilvl w:val="0"/>
          <w:numId w:val="62"/>
        </w:numPr>
        <w:spacing w:line="276" w:lineRule="auto"/>
        <w:jc w:val="both"/>
        <w:rPr>
          <w:rFonts w:ascii="Arial" w:hAnsi="Arial" w:cs="Arial"/>
          <w:color w:val="000000" w:themeColor="text1"/>
          <w:sz w:val="22"/>
          <w:szCs w:val="22"/>
        </w:rPr>
      </w:pPr>
      <w:r w:rsidRPr="005402C1">
        <w:rPr>
          <w:rFonts w:ascii="Arial" w:eastAsia="Segoe UI" w:hAnsi="Arial" w:cs="Arial"/>
          <w:color w:val="000000" w:themeColor="text1"/>
          <w:kern w:val="2"/>
          <w:sz w:val="22"/>
          <w:szCs w:val="22"/>
        </w:rPr>
        <w:t xml:space="preserve">za niedopełnienie wymogu zatrudniania (przez Wykonawcę, podwykonawcę lub dalszego podwykonawcę) osób realizujących </w:t>
      </w:r>
      <w:r w:rsidRPr="005402C1">
        <w:rPr>
          <w:rFonts w:ascii="Arial" w:hAnsi="Arial" w:cs="Arial"/>
          <w:color w:val="000000" w:themeColor="text1"/>
          <w:sz w:val="22"/>
          <w:szCs w:val="22"/>
        </w:rPr>
        <w:t xml:space="preserve">prace wskazane w § </w:t>
      </w:r>
      <w:r w:rsidR="00D936F9" w:rsidRPr="005402C1">
        <w:rPr>
          <w:rFonts w:ascii="Arial" w:hAnsi="Arial" w:cs="Arial"/>
          <w:color w:val="000000" w:themeColor="text1"/>
          <w:sz w:val="22"/>
          <w:szCs w:val="22"/>
        </w:rPr>
        <w:t>16</w:t>
      </w:r>
      <w:r w:rsidRPr="005402C1">
        <w:rPr>
          <w:rFonts w:ascii="Arial" w:hAnsi="Arial" w:cs="Arial"/>
          <w:color w:val="000000" w:themeColor="text1"/>
          <w:sz w:val="22"/>
          <w:szCs w:val="22"/>
        </w:rPr>
        <w:t xml:space="preserve"> ust. 1 – </w:t>
      </w:r>
      <w:r w:rsidR="00A61089">
        <w:rPr>
          <w:rFonts w:ascii="Arial" w:hAnsi="Arial" w:cs="Arial"/>
          <w:color w:val="000000" w:themeColor="text1"/>
          <w:sz w:val="22"/>
          <w:szCs w:val="22"/>
        </w:rPr>
        <w:br/>
      </w:r>
      <w:r w:rsidRPr="005402C1">
        <w:rPr>
          <w:rFonts w:ascii="Arial" w:hAnsi="Arial" w:cs="Arial"/>
          <w:color w:val="000000" w:themeColor="text1"/>
          <w:sz w:val="22"/>
          <w:szCs w:val="22"/>
        </w:rPr>
        <w:t xml:space="preserve">w wysokości 5000,00  zł </w:t>
      </w:r>
      <w:r w:rsidRPr="005402C1">
        <w:rPr>
          <w:rFonts w:ascii="Arial" w:eastAsia="Segoe UI" w:hAnsi="Arial" w:cs="Arial"/>
          <w:color w:val="000000" w:themeColor="text1"/>
          <w:kern w:val="2"/>
          <w:sz w:val="22"/>
          <w:szCs w:val="22"/>
        </w:rPr>
        <w:t>za każdą osobę w każdym miesiącu, w którym nie dopełniono przedmiotowego wymogu; kara może być nakładana wielokrotnie i dotyczyć tej samej osoby, jednak nałożona może być wyłącznie jednokrotnie w każdym miesiącu kalendarzowym w stosunku do tej samej osoby,</w:t>
      </w:r>
    </w:p>
    <w:p w14:paraId="45B9DDAF" w14:textId="459D1F58" w:rsidR="004202BE" w:rsidRPr="005402C1" w:rsidRDefault="004202BE" w:rsidP="009358C4">
      <w:pPr>
        <w:pStyle w:val="Tekstpodstawowy"/>
        <w:numPr>
          <w:ilvl w:val="0"/>
          <w:numId w:val="62"/>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przypadku nieterminowego zawarcia którejkolwiek z umów ubezpieczenia wymaganych zgodnie z § </w:t>
      </w:r>
      <w:r w:rsidR="00D936F9" w:rsidRPr="005402C1">
        <w:rPr>
          <w:rFonts w:ascii="Arial" w:hAnsi="Arial" w:cs="Arial"/>
          <w:color w:val="000000" w:themeColor="text1"/>
          <w:sz w:val="22"/>
          <w:szCs w:val="22"/>
        </w:rPr>
        <w:t>14</w:t>
      </w:r>
      <w:r w:rsidRPr="005402C1">
        <w:rPr>
          <w:rFonts w:ascii="Arial" w:hAnsi="Arial" w:cs="Arial"/>
          <w:color w:val="000000" w:themeColor="text1"/>
          <w:sz w:val="22"/>
          <w:szCs w:val="22"/>
        </w:rPr>
        <w:t xml:space="preserve"> Umowy lub nieterminowego przedłużenia takich umów lub w przypadku nieterminowego doręczenia Zamawiającemu dokumentów potwierdzających zawarcie i ważność umów ubezpieczania wymaganych zgodnie z § </w:t>
      </w:r>
      <w:r w:rsidR="00D936F9" w:rsidRPr="005402C1">
        <w:rPr>
          <w:rFonts w:ascii="Arial" w:hAnsi="Arial" w:cs="Arial"/>
          <w:color w:val="000000" w:themeColor="text1"/>
          <w:sz w:val="22"/>
          <w:szCs w:val="22"/>
        </w:rPr>
        <w:t>14</w:t>
      </w:r>
      <w:r w:rsidRPr="005402C1">
        <w:rPr>
          <w:rFonts w:ascii="Arial" w:hAnsi="Arial" w:cs="Arial"/>
          <w:color w:val="000000" w:themeColor="text1"/>
          <w:sz w:val="22"/>
          <w:szCs w:val="22"/>
        </w:rPr>
        <w:t xml:space="preserve"> lub ich przedłużenie - w wysokości 700,00 złotych za każdy rozpoczęty dzień zwłoki –  za każdy przypadek,</w:t>
      </w:r>
    </w:p>
    <w:p w14:paraId="067A4CAF" w14:textId="64D93CBC" w:rsidR="004202BE" w:rsidRPr="005402C1" w:rsidRDefault="004202BE" w:rsidP="009358C4">
      <w:pPr>
        <w:pStyle w:val="Tekstpodstawowy"/>
        <w:numPr>
          <w:ilvl w:val="0"/>
          <w:numId w:val="62"/>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za każdą nieusprawiedliwioną nieobecność na spotkaniu organizowanym przez Inwestora Zastępczego lub Zamawiającego personelu Wykonawcy, wskazanego przez Inwestora Zastępczego lub  Zamawiającego – w wysokości 1 000,00 złotych za nieobecność jednej osoby z personelu Wykonawcy, </w:t>
      </w:r>
    </w:p>
    <w:p w14:paraId="5174810F" w14:textId="0A91EBAC" w:rsidR="004202BE" w:rsidRPr="005402C1" w:rsidRDefault="004202BE" w:rsidP="009358C4">
      <w:pPr>
        <w:numPr>
          <w:ilvl w:val="0"/>
          <w:numId w:val="62"/>
        </w:numPr>
        <w:suppressAutoHyphens/>
        <w:spacing w:line="276" w:lineRule="auto"/>
        <w:jc w:val="both"/>
        <w:rPr>
          <w:rFonts w:ascii="Arial" w:hAnsi="Arial" w:cs="Arial"/>
          <w:color w:val="000000" w:themeColor="text1"/>
        </w:rPr>
      </w:pPr>
      <w:r w:rsidRPr="005402C1">
        <w:rPr>
          <w:rFonts w:ascii="Arial" w:hAnsi="Arial" w:cs="Arial"/>
          <w:color w:val="000000" w:themeColor="text1"/>
        </w:rPr>
        <w:t xml:space="preserve">w przypadku nieterminowej zapłaty przez Wykonawcę wynagrodzenia należnego podwykonawcy z tytułu zmiany wysokości wynagrodzenia podwykonawcy w zakresie odpowiadającym zmianom cen materiałów lub kosztów dotyczących zobowiązania podwykonawcy, jeżeli przedmiotem umowy są roboty budowlane, dostawy lub usługi </w:t>
      </w:r>
      <w:r w:rsidR="00A61089">
        <w:rPr>
          <w:rFonts w:ascii="Arial" w:hAnsi="Arial" w:cs="Arial"/>
          <w:color w:val="000000" w:themeColor="text1"/>
        </w:rPr>
        <w:br/>
      </w:r>
      <w:r w:rsidRPr="005402C1">
        <w:rPr>
          <w:rFonts w:ascii="Arial" w:hAnsi="Arial" w:cs="Arial"/>
          <w:color w:val="000000" w:themeColor="text1"/>
        </w:rPr>
        <w:t>a okres obowiązywania umowy podwykonawcy przekracza 6 m-</w:t>
      </w:r>
      <w:proofErr w:type="spellStart"/>
      <w:r w:rsidRPr="005402C1">
        <w:rPr>
          <w:rFonts w:ascii="Arial" w:hAnsi="Arial" w:cs="Arial"/>
          <w:color w:val="000000" w:themeColor="text1"/>
        </w:rPr>
        <w:t>cy</w:t>
      </w:r>
      <w:proofErr w:type="spellEnd"/>
      <w:r w:rsidRPr="005402C1">
        <w:rPr>
          <w:rFonts w:ascii="Arial" w:hAnsi="Arial" w:cs="Arial"/>
          <w:color w:val="000000" w:themeColor="text1"/>
        </w:rPr>
        <w:t xml:space="preserve"> -  w wysokości 100  złotych za każdy rozpoczęty dzień zwłoki - za każdy przypadek,</w:t>
      </w:r>
    </w:p>
    <w:p w14:paraId="7D880F16" w14:textId="047BB763" w:rsidR="004202BE" w:rsidRPr="005402C1" w:rsidRDefault="004202BE" w:rsidP="009358C4">
      <w:pPr>
        <w:numPr>
          <w:ilvl w:val="0"/>
          <w:numId w:val="62"/>
        </w:numPr>
        <w:suppressAutoHyphens/>
        <w:spacing w:line="276" w:lineRule="auto"/>
        <w:jc w:val="both"/>
        <w:rPr>
          <w:rFonts w:ascii="Arial" w:hAnsi="Arial" w:cs="Arial"/>
          <w:color w:val="000000" w:themeColor="text1"/>
        </w:rPr>
      </w:pPr>
      <w:r w:rsidRPr="005402C1">
        <w:rPr>
          <w:rFonts w:ascii="Arial" w:hAnsi="Arial" w:cs="Arial"/>
          <w:color w:val="000000" w:themeColor="text1"/>
        </w:rPr>
        <w:t xml:space="preserve">w przypadku zwłoki w przedłożeniu do Zamawiającego Harmonogramu Rzeczowo-Finansowego, o którym  mowa w § </w:t>
      </w:r>
      <w:r w:rsidR="00D936F9" w:rsidRPr="005402C1">
        <w:rPr>
          <w:rFonts w:ascii="Arial" w:hAnsi="Arial" w:cs="Arial"/>
          <w:color w:val="000000" w:themeColor="text1"/>
        </w:rPr>
        <w:t>3</w:t>
      </w:r>
      <w:r w:rsidRPr="005402C1">
        <w:rPr>
          <w:rFonts w:ascii="Arial" w:hAnsi="Arial" w:cs="Arial"/>
          <w:color w:val="000000" w:themeColor="text1"/>
        </w:rPr>
        <w:t xml:space="preserve"> ust. </w:t>
      </w:r>
      <w:r w:rsidR="00D936F9" w:rsidRPr="005402C1">
        <w:rPr>
          <w:rFonts w:ascii="Arial" w:hAnsi="Arial" w:cs="Arial"/>
          <w:color w:val="000000" w:themeColor="text1"/>
        </w:rPr>
        <w:t>2</w:t>
      </w:r>
      <w:r w:rsidRPr="005402C1">
        <w:rPr>
          <w:rFonts w:ascii="Arial" w:hAnsi="Arial" w:cs="Arial"/>
          <w:color w:val="000000" w:themeColor="text1"/>
        </w:rPr>
        <w:t xml:space="preserve">, </w:t>
      </w:r>
      <w:r w:rsidR="00D936F9" w:rsidRPr="005402C1">
        <w:rPr>
          <w:rFonts w:ascii="Arial" w:hAnsi="Arial" w:cs="Arial"/>
          <w:color w:val="000000" w:themeColor="text1"/>
        </w:rPr>
        <w:t>5</w:t>
      </w:r>
      <w:r w:rsidRPr="005402C1">
        <w:rPr>
          <w:rFonts w:ascii="Arial" w:hAnsi="Arial" w:cs="Arial"/>
          <w:color w:val="000000" w:themeColor="text1"/>
        </w:rPr>
        <w:t xml:space="preserve"> i </w:t>
      </w:r>
      <w:r w:rsidR="00D936F9" w:rsidRPr="005402C1">
        <w:rPr>
          <w:rFonts w:ascii="Arial" w:hAnsi="Arial" w:cs="Arial"/>
          <w:color w:val="000000" w:themeColor="text1"/>
        </w:rPr>
        <w:t>6</w:t>
      </w:r>
      <w:r w:rsidRPr="005402C1">
        <w:rPr>
          <w:rFonts w:ascii="Arial" w:hAnsi="Arial" w:cs="Arial"/>
          <w:color w:val="000000" w:themeColor="text1"/>
        </w:rPr>
        <w:t xml:space="preserve"> albo w braku uzyskania przez Wykonawcę zatwierdzenia Harmonogramu Rzeczowo-Finansowego w terminie wynikającym z § </w:t>
      </w:r>
      <w:r w:rsidR="00D936F9" w:rsidRPr="005402C1">
        <w:rPr>
          <w:rFonts w:ascii="Arial" w:hAnsi="Arial" w:cs="Arial"/>
          <w:color w:val="000000" w:themeColor="text1"/>
        </w:rPr>
        <w:t>3</w:t>
      </w:r>
      <w:r w:rsidRPr="005402C1">
        <w:rPr>
          <w:rFonts w:ascii="Arial" w:hAnsi="Arial" w:cs="Arial"/>
          <w:color w:val="000000" w:themeColor="text1"/>
        </w:rPr>
        <w:t xml:space="preserve"> ust. 2</w:t>
      </w:r>
      <w:r w:rsidR="00D936F9" w:rsidRPr="005402C1">
        <w:rPr>
          <w:rFonts w:ascii="Arial" w:hAnsi="Arial" w:cs="Arial"/>
          <w:color w:val="000000" w:themeColor="text1"/>
        </w:rPr>
        <w:t xml:space="preserve"> i 6</w:t>
      </w:r>
      <w:r w:rsidRPr="005402C1">
        <w:rPr>
          <w:rFonts w:ascii="Arial" w:hAnsi="Arial" w:cs="Arial"/>
          <w:color w:val="000000" w:themeColor="text1"/>
        </w:rPr>
        <w:t xml:space="preserve"> - w  wysokości  </w:t>
      </w:r>
      <w:r w:rsidR="000774BA" w:rsidRPr="005402C1">
        <w:rPr>
          <w:rFonts w:ascii="Arial" w:hAnsi="Arial" w:cs="Arial"/>
          <w:color w:val="000000" w:themeColor="text1"/>
        </w:rPr>
        <w:t>5</w:t>
      </w:r>
      <w:r w:rsidRPr="005402C1">
        <w:rPr>
          <w:rFonts w:ascii="Arial" w:hAnsi="Arial" w:cs="Arial"/>
          <w:color w:val="000000" w:themeColor="text1"/>
        </w:rPr>
        <w:t>00,00 złotych za każdy rozpoczęty dzień zwłoki,</w:t>
      </w:r>
    </w:p>
    <w:p w14:paraId="0EAA78DD" w14:textId="532C7730" w:rsidR="004202BE" w:rsidRPr="005402C1" w:rsidRDefault="004202BE" w:rsidP="004202BE">
      <w:pPr>
        <w:pStyle w:val="Tekstpodstawowy"/>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2) Zamawiający zobowiązany jest zapłacić Wykonawcy karę umowną za odstąpienie od umowy z przyczyn zawinionych przez Zamawiającego w wysokości 10 % wynagrodzenia umownego </w:t>
      </w:r>
      <w:r w:rsidR="00E615DE" w:rsidRPr="007D61D7">
        <w:rPr>
          <w:rFonts w:ascii="Arial" w:hAnsi="Arial" w:cs="Arial"/>
          <w:color w:val="000000" w:themeColor="text1"/>
          <w:sz w:val="22"/>
          <w:szCs w:val="22"/>
        </w:rPr>
        <w:t>brutto</w:t>
      </w:r>
      <w:r w:rsidRPr="005402C1">
        <w:rPr>
          <w:rFonts w:ascii="Arial" w:hAnsi="Arial" w:cs="Arial"/>
          <w:color w:val="000000" w:themeColor="text1"/>
          <w:sz w:val="22"/>
          <w:szCs w:val="22"/>
        </w:rPr>
        <w:t xml:space="preserve"> określonego w § 1</w:t>
      </w:r>
      <w:r w:rsidR="00D936F9" w:rsidRPr="005402C1">
        <w:rPr>
          <w:rFonts w:ascii="Arial" w:hAnsi="Arial" w:cs="Arial"/>
          <w:color w:val="000000" w:themeColor="text1"/>
          <w:sz w:val="22"/>
          <w:szCs w:val="22"/>
        </w:rPr>
        <w:t>0</w:t>
      </w:r>
      <w:r w:rsidRPr="005402C1">
        <w:rPr>
          <w:rFonts w:ascii="Arial" w:hAnsi="Arial" w:cs="Arial"/>
          <w:color w:val="000000" w:themeColor="text1"/>
          <w:sz w:val="22"/>
          <w:szCs w:val="22"/>
        </w:rPr>
        <w:t xml:space="preserve"> ust. 1, przy czym kara ta nie przysługuje, jeżeli odstąpienie od Umowy nastąpi z przyczyn, o których mowa w art. 456 Pzp</w:t>
      </w:r>
      <w:r w:rsidR="00E615DE" w:rsidRPr="005402C1">
        <w:rPr>
          <w:rFonts w:ascii="Arial" w:hAnsi="Arial" w:cs="Arial"/>
          <w:color w:val="000000" w:themeColor="text1"/>
          <w:sz w:val="22"/>
          <w:szCs w:val="22"/>
        </w:rPr>
        <w:t>.</w:t>
      </w:r>
    </w:p>
    <w:p w14:paraId="2EE90824" w14:textId="4082EA53" w:rsidR="004202BE" w:rsidRPr="005402C1" w:rsidRDefault="004202BE" w:rsidP="004202BE">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2. Strony zgodnie ustalają, że zapłata kar umownych oraz odszkodowania nastąpi na podstawie noty obciążeniowej w terminie 7 dni od dnia jej doręczenia.</w:t>
      </w:r>
    </w:p>
    <w:p w14:paraId="3CEA21BF" w14:textId="77777777" w:rsidR="004202BE" w:rsidRPr="005402C1" w:rsidRDefault="004202BE" w:rsidP="004202BE">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3. Zastrzeżone kary umowne nie wyłączają prawa dochodzenia odszkodowania na zasadach ogólnych.</w:t>
      </w:r>
    </w:p>
    <w:p w14:paraId="7D1D7FF7" w14:textId="77777777" w:rsidR="004202BE" w:rsidRPr="005402C1" w:rsidRDefault="004202BE" w:rsidP="004202BE">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lastRenderedPageBreak/>
        <w:t>4. Kara umowna zastrzeżona na wypadek odstąpienia od umowy przez Zamawiającego należy się Zamawiającemu w całości także w przypadku ograniczenia przez Zamawiającego wykonania prawa odstąpienia od Umowy do całej reszty niespełnionego przez Wykonawcę świadczenia.</w:t>
      </w:r>
    </w:p>
    <w:p w14:paraId="6FC30FED" w14:textId="17260810" w:rsidR="004202BE" w:rsidRPr="005402C1" w:rsidRDefault="004202BE" w:rsidP="004202BE">
      <w:pPr>
        <w:tabs>
          <w:tab w:val="left" w:pos="360"/>
        </w:tabs>
        <w:spacing w:line="276" w:lineRule="auto"/>
        <w:jc w:val="both"/>
        <w:rPr>
          <w:rFonts w:ascii="Arial" w:hAnsi="Arial" w:cs="Arial"/>
          <w:color w:val="000000" w:themeColor="text1"/>
        </w:rPr>
      </w:pPr>
      <w:r w:rsidRPr="005402C1">
        <w:rPr>
          <w:rFonts w:ascii="Arial" w:hAnsi="Arial" w:cs="Arial"/>
          <w:color w:val="000000" w:themeColor="text1"/>
        </w:rPr>
        <w:t>5. Wykonawca wyraża zgodę na potrącenie kar umownych z wynagrodzenia należnego Wykonawcy za wykonany przedmiot Umowy.</w:t>
      </w:r>
      <w:r w:rsidRPr="005402C1">
        <w:rPr>
          <w:rFonts w:ascii="Arial" w:hAnsi="Arial" w:cs="Arial"/>
          <w:color w:val="000000" w:themeColor="text1"/>
          <w:kern w:val="2"/>
        </w:rPr>
        <w:t xml:space="preserve"> </w:t>
      </w:r>
    </w:p>
    <w:p w14:paraId="2946F833" w14:textId="56EE108D" w:rsidR="004202BE" w:rsidRPr="005402C1" w:rsidRDefault="004202BE" w:rsidP="004202BE">
      <w:pPr>
        <w:tabs>
          <w:tab w:val="left" w:pos="360"/>
        </w:tabs>
        <w:spacing w:line="276" w:lineRule="auto"/>
        <w:jc w:val="both"/>
        <w:rPr>
          <w:rFonts w:ascii="Arial" w:hAnsi="Arial" w:cs="Arial"/>
          <w:color w:val="000000" w:themeColor="text1"/>
        </w:rPr>
      </w:pPr>
      <w:r w:rsidRPr="005402C1">
        <w:rPr>
          <w:rFonts w:ascii="Arial" w:hAnsi="Arial" w:cs="Arial"/>
          <w:color w:val="000000" w:themeColor="text1"/>
          <w:kern w:val="2"/>
        </w:rPr>
        <w:t xml:space="preserve">6. Zamawiający jest upoważniony do potrącenia z wynagrodzenia przysługującego Wykonawcy, należności z tytułu zastosowanej kary umownej bez obowiązku składania w tym zakresie dodatkowych oświadczeń na co </w:t>
      </w:r>
      <w:r w:rsidR="00972E8F" w:rsidRPr="005402C1">
        <w:rPr>
          <w:rFonts w:ascii="Arial" w:hAnsi="Arial" w:cs="Arial"/>
          <w:color w:val="000000" w:themeColor="text1"/>
          <w:kern w:val="2"/>
        </w:rPr>
        <w:t>W</w:t>
      </w:r>
      <w:r w:rsidRPr="005402C1">
        <w:rPr>
          <w:rFonts w:ascii="Arial" w:hAnsi="Arial" w:cs="Arial"/>
          <w:color w:val="000000" w:themeColor="text1"/>
          <w:kern w:val="2"/>
        </w:rPr>
        <w:t>ykonawca wyraża zgodę.</w:t>
      </w:r>
    </w:p>
    <w:p w14:paraId="22AC952B" w14:textId="1B0AD165" w:rsidR="004202BE" w:rsidRPr="005402C1" w:rsidRDefault="004202BE" w:rsidP="004202BE">
      <w:pPr>
        <w:tabs>
          <w:tab w:val="left" w:pos="360"/>
        </w:tabs>
        <w:spacing w:line="276" w:lineRule="auto"/>
        <w:jc w:val="both"/>
        <w:rPr>
          <w:rFonts w:ascii="Arial" w:hAnsi="Arial" w:cs="Arial"/>
          <w:color w:val="000000" w:themeColor="text1"/>
        </w:rPr>
      </w:pPr>
      <w:r w:rsidRPr="005402C1">
        <w:rPr>
          <w:rFonts w:ascii="Arial" w:hAnsi="Arial" w:cs="Arial"/>
          <w:color w:val="000000" w:themeColor="text1"/>
          <w:kern w:val="2"/>
        </w:rPr>
        <w:t>7. Suma kar umownych nie może przekroczyć 30 % wartości wynagrodzenia umownego brutto określonego w § 1</w:t>
      </w:r>
      <w:r w:rsidR="009473A8" w:rsidRPr="005402C1">
        <w:rPr>
          <w:rFonts w:ascii="Arial" w:hAnsi="Arial" w:cs="Arial"/>
          <w:color w:val="000000" w:themeColor="text1"/>
          <w:kern w:val="2"/>
        </w:rPr>
        <w:t>0</w:t>
      </w:r>
      <w:r w:rsidRPr="005402C1">
        <w:rPr>
          <w:rFonts w:ascii="Arial" w:hAnsi="Arial" w:cs="Arial"/>
          <w:color w:val="000000" w:themeColor="text1"/>
          <w:kern w:val="2"/>
        </w:rPr>
        <w:t xml:space="preserve"> ust. 1 – z zastrzeżeniem, że do sumy kar umownych nie wlicza się kary umownej za odstąpienie od umowy z przyczyn leżących po stronie Wykonawcy, określonej </w:t>
      </w:r>
      <w:r w:rsidR="00A61089">
        <w:rPr>
          <w:rFonts w:ascii="Arial" w:hAnsi="Arial" w:cs="Arial"/>
          <w:color w:val="000000" w:themeColor="text1"/>
          <w:kern w:val="2"/>
        </w:rPr>
        <w:br/>
      </w:r>
      <w:r w:rsidRPr="005402C1">
        <w:rPr>
          <w:rFonts w:ascii="Arial" w:hAnsi="Arial" w:cs="Arial"/>
          <w:color w:val="000000" w:themeColor="text1"/>
          <w:kern w:val="2"/>
        </w:rPr>
        <w:t xml:space="preserve">w § </w:t>
      </w:r>
      <w:r w:rsidR="009473A8" w:rsidRPr="005402C1">
        <w:rPr>
          <w:rFonts w:ascii="Arial" w:hAnsi="Arial" w:cs="Arial"/>
          <w:color w:val="000000" w:themeColor="text1"/>
          <w:kern w:val="2"/>
        </w:rPr>
        <w:t>20</w:t>
      </w:r>
      <w:r w:rsidRPr="005402C1">
        <w:rPr>
          <w:rFonts w:ascii="Arial" w:hAnsi="Arial" w:cs="Arial"/>
          <w:color w:val="000000" w:themeColor="text1"/>
          <w:kern w:val="2"/>
        </w:rPr>
        <w:t xml:space="preserve"> ust. 1 pkt 1 lit. c.</w:t>
      </w:r>
    </w:p>
    <w:p w14:paraId="5BEF2990" w14:textId="77777777" w:rsidR="005C7E56" w:rsidRPr="00A61089" w:rsidRDefault="005C7E56" w:rsidP="001A1B31">
      <w:pPr>
        <w:spacing w:line="276" w:lineRule="auto"/>
        <w:jc w:val="both"/>
        <w:rPr>
          <w:rFonts w:ascii="Arial" w:hAnsi="Arial" w:cs="Arial"/>
          <w:color w:val="EE0000"/>
        </w:rPr>
      </w:pPr>
    </w:p>
    <w:p w14:paraId="358BC7D8" w14:textId="1B0311FA" w:rsidR="00D53310" w:rsidRPr="005402C1" w:rsidRDefault="00747EB2" w:rsidP="00747EB2">
      <w:pPr>
        <w:tabs>
          <w:tab w:val="left" w:pos="4464"/>
        </w:tabs>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 21</w:t>
      </w:r>
    </w:p>
    <w:p w14:paraId="4E7E7CDD" w14:textId="77777777" w:rsidR="00D53310" w:rsidRPr="005402C1" w:rsidRDefault="0077205C" w:rsidP="001A1B31">
      <w:pPr>
        <w:spacing w:line="276" w:lineRule="auto"/>
        <w:ind w:left="3264"/>
        <w:jc w:val="both"/>
        <w:rPr>
          <w:rFonts w:ascii="Arial" w:eastAsia="Arial" w:hAnsi="Arial" w:cs="Arial"/>
          <w:b/>
          <w:bCs/>
          <w:color w:val="000000" w:themeColor="text1"/>
        </w:rPr>
      </w:pPr>
      <w:r w:rsidRPr="005402C1">
        <w:rPr>
          <w:rFonts w:ascii="Arial" w:eastAsia="Arial" w:hAnsi="Arial" w:cs="Arial"/>
          <w:b/>
          <w:bCs/>
          <w:color w:val="000000" w:themeColor="text1"/>
        </w:rPr>
        <w:t>Odstąpienie od umowy</w:t>
      </w:r>
    </w:p>
    <w:p w14:paraId="43A78171" w14:textId="1DFA8019" w:rsidR="004A6A96" w:rsidRPr="005402C1" w:rsidRDefault="004A6A96" w:rsidP="009358C4">
      <w:pPr>
        <w:pStyle w:val="Akapitzlist"/>
        <w:numPr>
          <w:ilvl w:val="0"/>
          <w:numId w:val="61"/>
        </w:numPr>
        <w:spacing w:line="276" w:lineRule="auto"/>
        <w:jc w:val="both"/>
        <w:rPr>
          <w:rFonts w:ascii="Arial" w:hAnsi="Arial" w:cs="Arial"/>
          <w:color w:val="000000" w:themeColor="text1"/>
        </w:rPr>
      </w:pPr>
      <w:r w:rsidRPr="005402C1">
        <w:rPr>
          <w:rFonts w:ascii="Arial" w:hAnsi="Arial" w:cs="Arial"/>
          <w:color w:val="000000" w:themeColor="text1"/>
        </w:rPr>
        <w:t xml:space="preserve">Zamawiający może odstąpić od Umowy – na podstawie </w:t>
      </w:r>
      <w:r w:rsidRPr="005402C1">
        <w:rPr>
          <w:rFonts w:ascii="Arial" w:eastAsia="Segoe UI" w:hAnsi="Arial" w:cs="Arial"/>
          <w:color w:val="000000" w:themeColor="text1"/>
          <w:kern w:val="2"/>
        </w:rPr>
        <w:t xml:space="preserve">art.  465 ust. 7 Pzp </w:t>
      </w:r>
      <w:r w:rsidRPr="005402C1">
        <w:rPr>
          <w:rFonts w:ascii="Arial" w:hAnsi="Arial" w:cs="Arial"/>
          <w:color w:val="000000" w:themeColor="text1"/>
        </w:rPr>
        <w:t>- w przypadku konieczności, wielokrotnego dokonania przez Zamawiającego bezpośredniej zapłaty podwykonawcy lub dalszemu podwykonawcy, o którym mowa w § 1</w:t>
      </w:r>
      <w:r w:rsidR="0075770E" w:rsidRPr="005402C1">
        <w:rPr>
          <w:rFonts w:ascii="Arial" w:hAnsi="Arial" w:cs="Arial"/>
          <w:color w:val="000000" w:themeColor="text1"/>
        </w:rPr>
        <w:t>1</w:t>
      </w:r>
      <w:r w:rsidRPr="005402C1">
        <w:rPr>
          <w:rFonts w:ascii="Arial" w:hAnsi="Arial" w:cs="Arial"/>
          <w:color w:val="000000" w:themeColor="text1"/>
        </w:rPr>
        <w:t xml:space="preserve"> ust. 1</w:t>
      </w:r>
      <w:r w:rsidR="0075770E" w:rsidRPr="005402C1">
        <w:rPr>
          <w:rFonts w:ascii="Arial" w:hAnsi="Arial" w:cs="Arial"/>
          <w:color w:val="000000" w:themeColor="text1"/>
        </w:rPr>
        <w:t>4</w:t>
      </w:r>
      <w:r w:rsidRPr="005402C1">
        <w:rPr>
          <w:rFonts w:ascii="Arial" w:hAnsi="Arial" w:cs="Arial"/>
          <w:color w:val="000000" w:themeColor="text1"/>
        </w:rPr>
        <w:t xml:space="preserve"> Umowy lub konieczności dokonania bezpośrednich zapłat na sumę większą niż 5 % (pięć procent) wartości brutto wynagrodzenia wskazanego w § 1</w:t>
      </w:r>
      <w:r w:rsidR="00223EF7" w:rsidRPr="005402C1">
        <w:rPr>
          <w:rFonts w:ascii="Arial" w:hAnsi="Arial" w:cs="Arial"/>
          <w:color w:val="000000" w:themeColor="text1"/>
        </w:rPr>
        <w:t>0</w:t>
      </w:r>
      <w:r w:rsidRPr="005402C1">
        <w:rPr>
          <w:rFonts w:ascii="Arial" w:hAnsi="Arial" w:cs="Arial"/>
          <w:color w:val="000000" w:themeColor="text1"/>
        </w:rPr>
        <w:t xml:space="preserve"> ust. 1 niniejszej Umowy.</w:t>
      </w:r>
    </w:p>
    <w:p w14:paraId="0C1DA7C5" w14:textId="3FB96190" w:rsidR="004A6A96" w:rsidRPr="005402C1" w:rsidRDefault="004A6A96" w:rsidP="009358C4">
      <w:pPr>
        <w:pStyle w:val="Akapitzlist"/>
        <w:numPr>
          <w:ilvl w:val="0"/>
          <w:numId w:val="61"/>
        </w:numPr>
        <w:spacing w:line="276" w:lineRule="auto"/>
        <w:jc w:val="both"/>
        <w:rPr>
          <w:rFonts w:ascii="Arial" w:hAnsi="Arial" w:cs="Arial"/>
          <w:color w:val="000000" w:themeColor="text1"/>
        </w:rPr>
      </w:pPr>
      <w:r w:rsidRPr="005402C1">
        <w:rPr>
          <w:rFonts w:ascii="Arial" w:hAnsi="Arial" w:cs="Arial"/>
          <w:color w:val="000000" w:themeColor="text1"/>
        </w:rPr>
        <w:t>Zamawiający uprawniony jest d</w:t>
      </w:r>
      <w:r w:rsidR="00972E8F" w:rsidRPr="005402C1">
        <w:rPr>
          <w:rFonts w:ascii="Arial" w:hAnsi="Arial" w:cs="Arial"/>
          <w:color w:val="000000" w:themeColor="text1"/>
        </w:rPr>
        <w:t xml:space="preserve">o odstąpienia </w:t>
      </w:r>
      <w:r w:rsidRPr="005402C1">
        <w:rPr>
          <w:rFonts w:ascii="Arial" w:hAnsi="Arial" w:cs="Arial"/>
          <w:color w:val="000000" w:themeColor="text1"/>
        </w:rPr>
        <w:t>od umowy w przypadku, gdy:</w:t>
      </w:r>
    </w:p>
    <w:p w14:paraId="68B9E145" w14:textId="7A093C23" w:rsidR="004A6A96" w:rsidRPr="005402C1" w:rsidRDefault="004A6A96" w:rsidP="009358C4">
      <w:pPr>
        <w:numPr>
          <w:ilvl w:val="1"/>
          <w:numId w:val="59"/>
        </w:numPr>
        <w:suppressAutoHyphens/>
        <w:spacing w:after="120" w:line="276" w:lineRule="auto"/>
        <w:jc w:val="both"/>
        <w:rPr>
          <w:rFonts w:ascii="Arial" w:hAnsi="Arial" w:cs="Arial"/>
          <w:color w:val="000000" w:themeColor="text1"/>
        </w:rPr>
      </w:pPr>
      <w:r w:rsidRPr="005402C1">
        <w:rPr>
          <w:rFonts w:ascii="Arial" w:hAnsi="Arial" w:cs="Arial"/>
          <w:color w:val="000000" w:themeColor="text1"/>
        </w:rPr>
        <w:t xml:space="preserve">Wykonawca skierował, bez akceptacji Zamawiającego, do realizacji przedmiotu zamówienia  osoby </w:t>
      </w:r>
      <w:r w:rsidR="008978C2">
        <w:rPr>
          <w:rFonts w:ascii="Arial" w:hAnsi="Arial" w:cs="Arial"/>
          <w:color w:val="000000" w:themeColor="text1"/>
        </w:rPr>
        <w:t xml:space="preserve">nie będące na wykazie osób o którym mowa w </w:t>
      </w:r>
      <w:r w:rsidR="008978C2" w:rsidRPr="008978C2">
        <w:rPr>
          <w:rFonts w:ascii="Arial" w:hAnsi="Arial" w:cs="Arial"/>
          <w:color w:val="000000" w:themeColor="text1"/>
        </w:rPr>
        <w:t>§ 30</w:t>
      </w:r>
      <w:r w:rsidR="008978C2">
        <w:rPr>
          <w:rFonts w:ascii="Arial" w:hAnsi="Arial" w:cs="Arial"/>
          <w:color w:val="000000" w:themeColor="text1"/>
        </w:rPr>
        <w:t xml:space="preserve"> Części A SWZ</w:t>
      </w:r>
      <w:r w:rsidRPr="005402C1">
        <w:rPr>
          <w:rFonts w:ascii="Arial" w:hAnsi="Arial" w:cs="Arial"/>
          <w:color w:val="000000" w:themeColor="text1"/>
        </w:rPr>
        <w:t>,</w:t>
      </w:r>
    </w:p>
    <w:p w14:paraId="3E03F074" w14:textId="7326C032" w:rsidR="004A6A96" w:rsidRPr="005402C1" w:rsidRDefault="004A6A96" w:rsidP="009358C4">
      <w:pPr>
        <w:numPr>
          <w:ilvl w:val="1"/>
          <w:numId w:val="59"/>
        </w:numPr>
        <w:suppressAutoHyphens/>
        <w:spacing w:after="120" w:line="276" w:lineRule="auto"/>
        <w:jc w:val="both"/>
        <w:rPr>
          <w:rFonts w:ascii="Arial" w:hAnsi="Arial" w:cs="Arial"/>
          <w:color w:val="000000" w:themeColor="text1"/>
        </w:rPr>
      </w:pPr>
      <w:r w:rsidRPr="005402C1">
        <w:rPr>
          <w:rFonts w:ascii="Arial" w:hAnsi="Arial" w:cs="Arial"/>
          <w:color w:val="000000" w:themeColor="text1"/>
        </w:rPr>
        <w:t xml:space="preserve">Wykonawca nie rozpoczął realizacji Umowy bez uzasadnionych przyczyn oraz nie podejmuje się ich rozpoczęcia, pomimo wezwania Zamawiającego złożonego na piśmie, a bezczynność Wykonawcy trwa dłużej niż </w:t>
      </w:r>
      <w:r w:rsidR="006C1209" w:rsidRPr="005402C1">
        <w:rPr>
          <w:rFonts w:ascii="Arial" w:hAnsi="Arial" w:cs="Arial"/>
          <w:color w:val="000000" w:themeColor="text1"/>
        </w:rPr>
        <w:t>14</w:t>
      </w:r>
      <w:r w:rsidRPr="005402C1">
        <w:rPr>
          <w:rFonts w:ascii="Arial" w:hAnsi="Arial" w:cs="Arial"/>
          <w:color w:val="000000" w:themeColor="text1"/>
        </w:rPr>
        <w:t xml:space="preserve"> </w:t>
      </w:r>
      <w:r w:rsidR="006C1209" w:rsidRPr="005402C1">
        <w:rPr>
          <w:rFonts w:ascii="Arial" w:hAnsi="Arial" w:cs="Arial"/>
          <w:color w:val="000000" w:themeColor="text1"/>
        </w:rPr>
        <w:t>dni</w:t>
      </w:r>
      <w:r w:rsidRPr="005402C1">
        <w:rPr>
          <w:rFonts w:ascii="Arial" w:hAnsi="Arial" w:cs="Arial"/>
          <w:color w:val="000000" w:themeColor="text1"/>
        </w:rPr>
        <w:t>,</w:t>
      </w:r>
    </w:p>
    <w:p w14:paraId="382C6A8F" w14:textId="6B86C192" w:rsidR="004A6A96" w:rsidRPr="005402C1" w:rsidRDefault="004A6A96" w:rsidP="009358C4">
      <w:pPr>
        <w:numPr>
          <w:ilvl w:val="1"/>
          <w:numId w:val="59"/>
        </w:numPr>
        <w:suppressAutoHyphens/>
        <w:spacing w:after="120" w:line="276" w:lineRule="auto"/>
        <w:jc w:val="both"/>
        <w:rPr>
          <w:rFonts w:ascii="Arial" w:hAnsi="Arial" w:cs="Arial"/>
          <w:color w:val="000000" w:themeColor="text1"/>
        </w:rPr>
      </w:pPr>
      <w:r w:rsidRPr="005402C1">
        <w:rPr>
          <w:rFonts w:ascii="Arial" w:hAnsi="Arial" w:cs="Arial"/>
          <w:color w:val="000000" w:themeColor="text1"/>
        </w:rPr>
        <w:t xml:space="preserve">Wykonawca przerwał  z powodu okoliczności leżących po jego stronie realizację </w:t>
      </w:r>
      <w:r w:rsidR="005E0D52" w:rsidRPr="005402C1">
        <w:rPr>
          <w:rFonts w:ascii="Arial" w:hAnsi="Arial" w:cs="Arial"/>
          <w:color w:val="000000" w:themeColor="text1"/>
        </w:rPr>
        <w:t>p</w:t>
      </w:r>
      <w:r w:rsidRPr="005402C1">
        <w:rPr>
          <w:rFonts w:ascii="Arial" w:hAnsi="Arial" w:cs="Arial"/>
          <w:color w:val="000000" w:themeColor="text1"/>
        </w:rPr>
        <w:t xml:space="preserve">rzedmiotu Umowy i przerwa ta trwa dłużej niż </w:t>
      </w:r>
      <w:r w:rsidR="006C1209" w:rsidRPr="005402C1">
        <w:rPr>
          <w:rFonts w:ascii="Arial" w:hAnsi="Arial" w:cs="Arial"/>
          <w:color w:val="000000" w:themeColor="text1"/>
        </w:rPr>
        <w:t>30 dni</w:t>
      </w:r>
      <w:r w:rsidRPr="005402C1">
        <w:rPr>
          <w:rFonts w:ascii="Arial" w:hAnsi="Arial" w:cs="Arial"/>
          <w:color w:val="000000" w:themeColor="text1"/>
        </w:rPr>
        <w:t>,</w:t>
      </w:r>
    </w:p>
    <w:p w14:paraId="1B00B051" w14:textId="2708F60B" w:rsidR="004A6A96" w:rsidRPr="005402C1" w:rsidRDefault="004A6A96" w:rsidP="009358C4">
      <w:pPr>
        <w:numPr>
          <w:ilvl w:val="1"/>
          <w:numId w:val="59"/>
        </w:numPr>
        <w:suppressAutoHyphens/>
        <w:autoSpaceDE w:val="0"/>
        <w:spacing w:before="60" w:after="60" w:line="276" w:lineRule="auto"/>
        <w:jc w:val="both"/>
        <w:rPr>
          <w:rFonts w:ascii="Arial" w:hAnsi="Arial" w:cs="Arial"/>
          <w:color w:val="000000" w:themeColor="text1"/>
        </w:rPr>
      </w:pPr>
      <w:r w:rsidRPr="005402C1">
        <w:rPr>
          <w:rFonts w:ascii="Arial" w:hAnsi="Arial" w:cs="Arial"/>
          <w:color w:val="000000" w:themeColor="text1"/>
        </w:rPr>
        <w:t xml:space="preserve">Wykonawca nie przedłożył w wymaganej wysokości zabezpieczenia należytego wykonania </w:t>
      </w:r>
      <w:r w:rsidR="00313B4E" w:rsidRPr="005402C1">
        <w:rPr>
          <w:rFonts w:ascii="Arial" w:hAnsi="Arial" w:cs="Arial"/>
          <w:color w:val="000000" w:themeColor="text1"/>
        </w:rPr>
        <w:t>U</w:t>
      </w:r>
      <w:r w:rsidRPr="005402C1">
        <w:rPr>
          <w:rFonts w:ascii="Arial" w:hAnsi="Arial" w:cs="Arial"/>
          <w:color w:val="000000" w:themeColor="text1"/>
        </w:rPr>
        <w:t xml:space="preserve">mowy na okres obowiązywania Umowy lub w przypadku nieprzedłożenia w wymaganej wysokości zabezpieczenia należytego wykonania </w:t>
      </w:r>
      <w:r w:rsidR="00313B4E" w:rsidRPr="005402C1">
        <w:rPr>
          <w:rFonts w:ascii="Arial" w:hAnsi="Arial" w:cs="Arial"/>
          <w:color w:val="000000" w:themeColor="text1"/>
        </w:rPr>
        <w:t>U</w:t>
      </w:r>
      <w:r w:rsidRPr="005402C1">
        <w:rPr>
          <w:rFonts w:ascii="Arial" w:hAnsi="Arial" w:cs="Arial"/>
          <w:color w:val="000000" w:themeColor="text1"/>
        </w:rPr>
        <w:t>mowy na wydłużony okres jej obowiązywania lub wygaśnięcia z jakiegokolwiek powodu zabezpieczenia należytego wykonania Umowy w okresie jej obowiązywania lub w okresie rękojmi,</w:t>
      </w:r>
    </w:p>
    <w:p w14:paraId="0478C808" w14:textId="43C3825A" w:rsidR="004A6A96" w:rsidRPr="005402C1" w:rsidRDefault="004A6A96" w:rsidP="009358C4">
      <w:pPr>
        <w:numPr>
          <w:ilvl w:val="1"/>
          <w:numId w:val="59"/>
        </w:numPr>
        <w:suppressAutoHyphens/>
        <w:autoSpaceDE w:val="0"/>
        <w:spacing w:before="60" w:after="60" w:line="276" w:lineRule="auto"/>
        <w:jc w:val="both"/>
        <w:rPr>
          <w:rFonts w:ascii="Arial" w:hAnsi="Arial" w:cs="Arial"/>
          <w:color w:val="000000" w:themeColor="text1"/>
        </w:rPr>
      </w:pPr>
      <w:r w:rsidRPr="005402C1">
        <w:rPr>
          <w:rFonts w:ascii="Arial" w:hAnsi="Arial" w:cs="Arial"/>
          <w:color w:val="000000" w:themeColor="text1"/>
        </w:rPr>
        <w:t xml:space="preserve">Wykonawca wykonuje </w:t>
      </w:r>
      <w:r w:rsidR="00313B4E" w:rsidRPr="005402C1">
        <w:rPr>
          <w:rFonts w:ascii="Arial" w:hAnsi="Arial" w:cs="Arial"/>
          <w:color w:val="000000" w:themeColor="text1"/>
        </w:rPr>
        <w:t>P</w:t>
      </w:r>
      <w:r w:rsidRPr="005402C1">
        <w:rPr>
          <w:rFonts w:ascii="Arial" w:hAnsi="Arial" w:cs="Arial"/>
          <w:color w:val="000000" w:themeColor="text1"/>
        </w:rPr>
        <w:t xml:space="preserve">rzedmiot Umowy przy pomocy </w:t>
      </w:r>
      <w:r w:rsidR="00313B4E" w:rsidRPr="005402C1">
        <w:rPr>
          <w:rFonts w:ascii="Arial" w:hAnsi="Arial" w:cs="Arial"/>
          <w:color w:val="000000" w:themeColor="text1"/>
        </w:rPr>
        <w:t>P</w:t>
      </w:r>
      <w:r w:rsidRPr="005402C1">
        <w:rPr>
          <w:rFonts w:ascii="Arial" w:hAnsi="Arial" w:cs="Arial"/>
          <w:color w:val="000000" w:themeColor="text1"/>
        </w:rPr>
        <w:t xml:space="preserve">odwykonawcy/-ów pomimo pisemnego sprzeciwu lub zastrzeżeń Zamawiającego wobec powierzenia </w:t>
      </w:r>
      <w:r w:rsidR="00313B4E" w:rsidRPr="005402C1">
        <w:rPr>
          <w:rFonts w:ascii="Arial" w:hAnsi="Arial" w:cs="Arial"/>
          <w:color w:val="000000" w:themeColor="text1"/>
        </w:rPr>
        <w:t>P</w:t>
      </w:r>
      <w:r w:rsidRPr="005402C1">
        <w:rPr>
          <w:rFonts w:ascii="Arial" w:hAnsi="Arial" w:cs="Arial"/>
          <w:color w:val="000000" w:themeColor="text1"/>
        </w:rPr>
        <w:t xml:space="preserve">odwykonawcy lub </w:t>
      </w:r>
      <w:r w:rsidR="00313B4E" w:rsidRPr="005402C1">
        <w:rPr>
          <w:rFonts w:ascii="Arial" w:hAnsi="Arial" w:cs="Arial"/>
          <w:color w:val="000000" w:themeColor="text1"/>
        </w:rPr>
        <w:t>D</w:t>
      </w:r>
      <w:r w:rsidRPr="005402C1">
        <w:rPr>
          <w:rFonts w:ascii="Arial" w:hAnsi="Arial" w:cs="Arial"/>
          <w:color w:val="000000" w:themeColor="text1"/>
        </w:rPr>
        <w:t xml:space="preserve">alszemu </w:t>
      </w:r>
      <w:r w:rsidR="00313B4E" w:rsidRPr="005402C1">
        <w:rPr>
          <w:rFonts w:ascii="Arial" w:hAnsi="Arial" w:cs="Arial"/>
          <w:color w:val="000000" w:themeColor="text1"/>
        </w:rPr>
        <w:t>P</w:t>
      </w:r>
      <w:r w:rsidRPr="005402C1">
        <w:rPr>
          <w:rFonts w:ascii="Arial" w:hAnsi="Arial" w:cs="Arial"/>
          <w:color w:val="000000" w:themeColor="text1"/>
        </w:rPr>
        <w:t xml:space="preserve">odwykonawcy realizacji części </w:t>
      </w:r>
      <w:r w:rsidR="00313B4E" w:rsidRPr="005402C1">
        <w:rPr>
          <w:rFonts w:ascii="Arial" w:hAnsi="Arial" w:cs="Arial"/>
          <w:color w:val="000000" w:themeColor="text1"/>
        </w:rPr>
        <w:t>P</w:t>
      </w:r>
      <w:r w:rsidRPr="005402C1">
        <w:rPr>
          <w:rFonts w:ascii="Arial" w:hAnsi="Arial" w:cs="Arial"/>
          <w:color w:val="000000" w:themeColor="text1"/>
        </w:rPr>
        <w:t>rzedmiotu Umowy,</w:t>
      </w:r>
    </w:p>
    <w:p w14:paraId="289E7BA7" w14:textId="09A5AF71" w:rsidR="004A6A96" w:rsidRPr="005402C1" w:rsidRDefault="004A6A96" w:rsidP="009358C4">
      <w:pPr>
        <w:numPr>
          <w:ilvl w:val="1"/>
          <w:numId w:val="59"/>
        </w:numPr>
        <w:suppressAutoHyphens/>
        <w:autoSpaceDE w:val="0"/>
        <w:spacing w:before="60" w:after="60" w:line="276" w:lineRule="auto"/>
        <w:jc w:val="both"/>
        <w:rPr>
          <w:rFonts w:ascii="Arial" w:hAnsi="Arial" w:cs="Arial"/>
          <w:color w:val="000000" w:themeColor="text1"/>
        </w:rPr>
      </w:pPr>
      <w:r w:rsidRPr="005402C1">
        <w:rPr>
          <w:rFonts w:ascii="Arial" w:hAnsi="Arial" w:cs="Arial"/>
          <w:color w:val="000000" w:themeColor="text1"/>
        </w:rPr>
        <w:t xml:space="preserve">Wykonawca wykonuje </w:t>
      </w:r>
      <w:r w:rsidR="00313B4E" w:rsidRPr="005402C1">
        <w:rPr>
          <w:rFonts w:ascii="Arial" w:hAnsi="Arial" w:cs="Arial"/>
          <w:color w:val="000000" w:themeColor="text1"/>
        </w:rPr>
        <w:t>P</w:t>
      </w:r>
      <w:r w:rsidRPr="005402C1">
        <w:rPr>
          <w:rFonts w:ascii="Arial" w:hAnsi="Arial" w:cs="Arial"/>
          <w:color w:val="000000" w:themeColor="text1"/>
        </w:rPr>
        <w:t xml:space="preserve">rzedmiot Umowy przy pomocy </w:t>
      </w:r>
      <w:r w:rsidR="00313B4E" w:rsidRPr="005402C1">
        <w:rPr>
          <w:rFonts w:ascii="Arial" w:hAnsi="Arial" w:cs="Arial"/>
          <w:color w:val="000000" w:themeColor="text1"/>
        </w:rPr>
        <w:t>P</w:t>
      </w:r>
      <w:r w:rsidRPr="005402C1">
        <w:rPr>
          <w:rFonts w:ascii="Arial" w:hAnsi="Arial" w:cs="Arial"/>
          <w:color w:val="000000" w:themeColor="text1"/>
        </w:rPr>
        <w:t>odwykonawcy/-ów, pomimo niezgłoszenia powyższego faktu Zamawiającemu,</w:t>
      </w:r>
    </w:p>
    <w:p w14:paraId="62FA779A" w14:textId="33D3DFEA" w:rsidR="004A6A96" w:rsidRPr="005402C1" w:rsidRDefault="004A6A96" w:rsidP="009358C4">
      <w:pPr>
        <w:numPr>
          <w:ilvl w:val="1"/>
          <w:numId w:val="59"/>
        </w:numPr>
        <w:suppressAutoHyphens/>
        <w:autoSpaceDE w:val="0"/>
        <w:spacing w:before="60" w:after="60" w:line="276" w:lineRule="auto"/>
        <w:jc w:val="both"/>
        <w:rPr>
          <w:rFonts w:ascii="Arial" w:hAnsi="Arial" w:cs="Arial"/>
          <w:color w:val="000000" w:themeColor="text1"/>
        </w:rPr>
      </w:pPr>
      <w:r w:rsidRPr="005402C1">
        <w:rPr>
          <w:rFonts w:ascii="Arial" w:hAnsi="Arial" w:cs="Arial"/>
          <w:color w:val="000000" w:themeColor="text1"/>
        </w:rPr>
        <w:t xml:space="preserve">Wykonawca nie dotrzymał zobowiązań, o których mowa w § </w:t>
      </w:r>
      <w:r w:rsidR="00313B4E" w:rsidRPr="005402C1">
        <w:rPr>
          <w:rFonts w:ascii="Arial" w:hAnsi="Arial" w:cs="Arial"/>
          <w:color w:val="000000" w:themeColor="text1"/>
        </w:rPr>
        <w:t>14 Ubezpieczenie Wykonawcy</w:t>
      </w:r>
      <w:r w:rsidRPr="005402C1">
        <w:rPr>
          <w:rFonts w:ascii="Arial" w:hAnsi="Arial" w:cs="Arial"/>
          <w:color w:val="000000" w:themeColor="text1"/>
        </w:rPr>
        <w:t>,</w:t>
      </w:r>
    </w:p>
    <w:p w14:paraId="3AC240D3" w14:textId="376DAA84" w:rsidR="004A6A96" w:rsidRPr="005402C1" w:rsidRDefault="004A6A96" w:rsidP="009358C4">
      <w:pPr>
        <w:numPr>
          <w:ilvl w:val="1"/>
          <w:numId w:val="59"/>
        </w:numPr>
        <w:suppressAutoHyphens/>
        <w:spacing w:line="100" w:lineRule="atLeast"/>
        <w:jc w:val="both"/>
        <w:rPr>
          <w:rFonts w:ascii="Arial" w:hAnsi="Arial" w:cs="Arial"/>
          <w:color w:val="000000" w:themeColor="text1"/>
        </w:rPr>
      </w:pPr>
      <w:r w:rsidRPr="005402C1">
        <w:rPr>
          <w:rFonts w:ascii="Arial" w:hAnsi="Arial" w:cs="Arial"/>
          <w:color w:val="000000" w:themeColor="text1"/>
        </w:rPr>
        <w:t xml:space="preserve">Wykonawca nie dopełnił wymogu zatrudniania w stosunku pracy (przez Wykonawcę, </w:t>
      </w:r>
      <w:r w:rsidR="000B3632" w:rsidRPr="005402C1">
        <w:rPr>
          <w:rFonts w:ascii="Arial" w:hAnsi="Arial" w:cs="Arial"/>
          <w:color w:val="000000" w:themeColor="text1"/>
        </w:rPr>
        <w:t>P</w:t>
      </w:r>
      <w:r w:rsidRPr="005402C1">
        <w:rPr>
          <w:rFonts w:ascii="Arial" w:hAnsi="Arial" w:cs="Arial"/>
          <w:color w:val="000000" w:themeColor="text1"/>
        </w:rPr>
        <w:t xml:space="preserve">odwykonawcę lub </w:t>
      </w:r>
      <w:r w:rsidR="000B3632" w:rsidRPr="005402C1">
        <w:rPr>
          <w:rFonts w:ascii="Arial" w:hAnsi="Arial" w:cs="Arial"/>
          <w:color w:val="000000" w:themeColor="text1"/>
        </w:rPr>
        <w:t>D</w:t>
      </w:r>
      <w:r w:rsidRPr="005402C1">
        <w:rPr>
          <w:rFonts w:ascii="Arial" w:hAnsi="Arial" w:cs="Arial"/>
          <w:color w:val="000000" w:themeColor="text1"/>
        </w:rPr>
        <w:t xml:space="preserve">alszego podwykonawcę) osób realizujących prace wskazane w § </w:t>
      </w:r>
      <w:r w:rsidR="000B3632" w:rsidRPr="005402C1">
        <w:rPr>
          <w:rFonts w:ascii="Arial" w:hAnsi="Arial" w:cs="Arial"/>
          <w:color w:val="000000" w:themeColor="text1"/>
        </w:rPr>
        <w:t>16 ust. 1</w:t>
      </w:r>
      <w:r w:rsidRPr="005402C1">
        <w:rPr>
          <w:rFonts w:ascii="Arial" w:hAnsi="Arial" w:cs="Arial"/>
          <w:color w:val="000000" w:themeColor="text1"/>
        </w:rPr>
        <w:t>.</w:t>
      </w:r>
    </w:p>
    <w:p w14:paraId="493DA875" w14:textId="12ED9993" w:rsidR="004A6A96" w:rsidRPr="005402C1" w:rsidRDefault="004A6A96" w:rsidP="009358C4">
      <w:pPr>
        <w:pStyle w:val="Akapitzlist"/>
        <w:numPr>
          <w:ilvl w:val="0"/>
          <w:numId w:val="61"/>
        </w:numPr>
        <w:spacing w:after="120" w:line="276" w:lineRule="auto"/>
        <w:jc w:val="both"/>
        <w:rPr>
          <w:rFonts w:ascii="Arial" w:hAnsi="Arial" w:cs="Arial"/>
          <w:color w:val="000000" w:themeColor="text1"/>
        </w:rPr>
      </w:pPr>
      <w:r w:rsidRPr="005402C1">
        <w:rPr>
          <w:rFonts w:ascii="Arial" w:hAnsi="Arial" w:cs="Arial"/>
          <w:color w:val="000000" w:themeColor="text1"/>
        </w:rPr>
        <w:lastRenderedPageBreak/>
        <w:t>Uprawnienie do odstąpienia od Umowy, o którym mowa w ust. 1 i 2 powyżej – Zamawiający może wykonać w terminie do 90 dni od powzięcia wiadomości o okoliczności uprawniającej do odstąpienia od umowy</w:t>
      </w:r>
      <w:r w:rsidR="000B3632" w:rsidRPr="005402C1">
        <w:rPr>
          <w:rFonts w:ascii="Arial" w:hAnsi="Arial" w:cs="Arial"/>
          <w:color w:val="000000" w:themeColor="text1"/>
        </w:rPr>
        <w:t>,</w:t>
      </w:r>
      <w:r w:rsidRPr="005402C1">
        <w:rPr>
          <w:rFonts w:ascii="Arial" w:hAnsi="Arial" w:cs="Arial"/>
          <w:color w:val="000000" w:themeColor="text1"/>
        </w:rPr>
        <w:t xml:space="preserve"> wskazanej w ust. 1 i 2 powyżej.</w:t>
      </w:r>
    </w:p>
    <w:p w14:paraId="5D74671F" w14:textId="648A03EC" w:rsidR="004A6A96" w:rsidRPr="005402C1" w:rsidRDefault="004A6A96" w:rsidP="009358C4">
      <w:pPr>
        <w:pStyle w:val="Akapitzlist"/>
        <w:numPr>
          <w:ilvl w:val="0"/>
          <w:numId w:val="61"/>
        </w:numPr>
        <w:spacing w:after="120" w:line="276" w:lineRule="auto"/>
        <w:jc w:val="both"/>
        <w:rPr>
          <w:rFonts w:ascii="Arial" w:hAnsi="Arial" w:cs="Arial"/>
          <w:color w:val="000000" w:themeColor="text1"/>
        </w:rPr>
      </w:pPr>
      <w:r w:rsidRPr="007D61D7">
        <w:rPr>
          <w:rFonts w:ascii="Arial" w:hAnsi="Arial" w:cs="Arial"/>
          <w:color w:val="000000" w:themeColor="text1"/>
        </w:rPr>
        <w:t>Wykonawcy przysługuje prawo odstąpienia od umowy w przyp</w:t>
      </w:r>
      <w:r w:rsidRPr="009F442E">
        <w:rPr>
          <w:rFonts w:ascii="Arial" w:hAnsi="Arial" w:cs="Arial"/>
          <w:color w:val="000000" w:themeColor="text1"/>
        </w:rPr>
        <w:t xml:space="preserve">adku braku terminowej zapłaty wynagrodzenia przez Zamawiającego minimum 60 dni kalendarzowych po wyznaczonym terminie umownym – po uprzednim pisemnym wezwaniu do zapłaty </w:t>
      </w:r>
      <w:r w:rsidR="00A61089">
        <w:rPr>
          <w:rFonts w:ascii="Arial" w:hAnsi="Arial" w:cs="Arial"/>
          <w:color w:val="000000" w:themeColor="text1"/>
        </w:rPr>
        <w:br/>
      </w:r>
      <w:r w:rsidRPr="009F442E">
        <w:rPr>
          <w:rFonts w:ascii="Arial" w:hAnsi="Arial" w:cs="Arial"/>
          <w:color w:val="000000" w:themeColor="text1"/>
        </w:rPr>
        <w:t xml:space="preserve">i bezskutecznym upływie wyznaczonego dodatkowego terminu nie krótszego niż 21 dni.  </w:t>
      </w:r>
    </w:p>
    <w:p w14:paraId="61F23871" w14:textId="0EE6DA03" w:rsidR="00A56DE8" w:rsidRPr="005402C1" w:rsidRDefault="004A6A96" w:rsidP="009358C4">
      <w:pPr>
        <w:pStyle w:val="Akapitzlist"/>
        <w:numPr>
          <w:ilvl w:val="0"/>
          <w:numId w:val="61"/>
        </w:numPr>
        <w:spacing w:after="120" w:line="276" w:lineRule="auto"/>
        <w:jc w:val="both"/>
        <w:rPr>
          <w:rFonts w:ascii="Arial" w:hAnsi="Arial" w:cs="Arial"/>
          <w:color w:val="000000" w:themeColor="text1"/>
        </w:rPr>
      </w:pPr>
      <w:r w:rsidRPr="005402C1">
        <w:rPr>
          <w:rFonts w:ascii="Arial" w:hAnsi="Arial" w:cs="Arial"/>
          <w:color w:val="000000" w:themeColor="text1"/>
        </w:rPr>
        <w:t xml:space="preserve">Uprawnienie do odstąpienia od Umowy, o którym mowa w ust. 4 – Wykonawca może wykonać w terminie do 90 (dziewięćdziesięciu) dni od powzięcia wiadomości o okoliczności uprawniającej do odstąpienia od </w:t>
      </w:r>
      <w:r w:rsidR="000B3632" w:rsidRPr="005402C1">
        <w:rPr>
          <w:rFonts w:ascii="Arial" w:hAnsi="Arial" w:cs="Arial"/>
          <w:color w:val="000000" w:themeColor="text1"/>
        </w:rPr>
        <w:t>U</w:t>
      </w:r>
      <w:r w:rsidRPr="005402C1">
        <w:rPr>
          <w:rFonts w:ascii="Arial" w:hAnsi="Arial" w:cs="Arial"/>
          <w:color w:val="000000" w:themeColor="text1"/>
        </w:rPr>
        <w:t>mowy wskazanej w ust. 4 powyżej.</w:t>
      </w:r>
    </w:p>
    <w:p w14:paraId="32933AAC" w14:textId="63939383" w:rsidR="004A6A96" w:rsidRPr="005402C1" w:rsidRDefault="004A6A96" w:rsidP="009358C4">
      <w:pPr>
        <w:pStyle w:val="Akapitzlist"/>
        <w:numPr>
          <w:ilvl w:val="0"/>
          <w:numId w:val="61"/>
        </w:numPr>
        <w:spacing w:after="120" w:line="276" w:lineRule="auto"/>
        <w:jc w:val="both"/>
        <w:rPr>
          <w:rFonts w:ascii="Arial" w:hAnsi="Arial" w:cs="Arial"/>
          <w:color w:val="000000" w:themeColor="text1"/>
        </w:rPr>
      </w:pPr>
      <w:r w:rsidRPr="005402C1">
        <w:rPr>
          <w:rFonts w:ascii="Arial" w:hAnsi="Arial" w:cs="Arial"/>
          <w:color w:val="000000" w:themeColor="text1"/>
        </w:rPr>
        <w:t>Niezależnie od powyższego – Strony uprawnione są od Umowy odstąpić na zasadach określonych przepisami KC.</w:t>
      </w:r>
    </w:p>
    <w:p w14:paraId="553E9699" w14:textId="595E8F32" w:rsidR="004A6A96" w:rsidRPr="005402C1" w:rsidRDefault="004A6A96" w:rsidP="009358C4">
      <w:pPr>
        <w:pStyle w:val="Akapitzlist"/>
        <w:numPr>
          <w:ilvl w:val="0"/>
          <w:numId w:val="61"/>
        </w:numPr>
        <w:spacing w:after="120" w:line="276" w:lineRule="auto"/>
        <w:jc w:val="both"/>
        <w:rPr>
          <w:rFonts w:ascii="Arial" w:hAnsi="Arial" w:cs="Arial"/>
          <w:color w:val="000000" w:themeColor="text1"/>
        </w:rPr>
      </w:pPr>
      <w:r w:rsidRPr="005402C1">
        <w:rPr>
          <w:rFonts w:ascii="Arial" w:hAnsi="Arial" w:cs="Arial"/>
          <w:color w:val="000000" w:themeColor="text1"/>
        </w:rPr>
        <w:t>Strony dopuszczają możliwość odstąpienia od Umowy w części, w zakresie całej reszty niespełnionego świadczenia (ex nunc).</w:t>
      </w:r>
    </w:p>
    <w:p w14:paraId="5D245BAC" w14:textId="1DC57145" w:rsidR="004A6A96" w:rsidRPr="005402C1" w:rsidRDefault="004A6A96" w:rsidP="009358C4">
      <w:pPr>
        <w:pStyle w:val="Akapitzlist"/>
        <w:numPr>
          <w:ilvl w:val="0"/>
          <w:numId w:val="61"/>
        </w:numPr>
        <w:spacing w:after="120" w:line="276" w:lineRule="auto"/>
        <w:jc w:val="both"/>
        <w:rPr>
          <w:rFonts w:ascii="Arial" w:hAnsi="Arial" w:cs="Arial"/>
          <w:color w:val="000000" w:themeColor="text1"/>
        </w:rPr>
      </w:pPr>
      <w:r w:rsidRPr="005402C1">
        <w:rPr>
          <w:rFonts w:ascii="Arial" w:hAnsi="Arial" w:cs="Arial"/>
          <w:color w:val="000000" w:themeColor="text1"/>
        </w:rPr>
        <w:t xml:space="preserve">Odstąpienie od Umowy powinno nastąpić w formie pisemnej pod rygorem nieważności </w:t>
      </w:r>
      <w:r w:rsidR="00A61089">
        <w:rPr>
          <w:rFonts w:ascii="Arial" w:hAnsi="Arial" w:cs="Arial"/>
          <w:color w:val="000000" w:themeColor="text1"/>
        </w:rPr>
        <w:br/>
      </w:r>
      <w:r w:rsidRPr="005402C1">
        <w:rPr>
          <w:rFonts w:ascii="Arial" w:hAnsi="Arial" w:cs="Arial"/>
          <w:color w:val="000000" w:themeColor="text1"/>
        </w:rPr>
        <w:t xml:space="preserve">i powinno zawierać uzasadnienie. </w:t>
      </w:r>
    </w:p>
    <w:p w14:paraId="56DDCB7F" w14:textId="0F8FEA21" w:rsidR="004A6A96" w:rsidRPr="005402C1" w:rsidRDefault="004A6A96" w:rsidP="009358C4">
      <w:pPr>
        <w:pStyle w:val="Akapitzlist"/>
        <w:numPr>
          <w:ilvl w:val="0"/>
          <w:numId w:val="61"/>
        </w:numPr>
        <w:spacing w:line="276" w:lineRule="auto"/>
        <w:jc w:val="both"/>
        <w:rPr>
          <w:rFonts w:ascii="Arial" w:hAnsi="Arial" w:cs="Arial"/>
          <w:color w:val="000000" w:themeColor="text1"/>
        </w:rPr>
      </w:pPr>
      <w:r w:rsidRPr="005402C1">
        <w:rPr>
          <w:rFonts w:ascii="Arial" w:hAnsi="Arial" w:cs="Arial"/>
          <w:color w:val="000000" w:themeColor="text1"/>
        </w:rPr>
        <w:t>W wypadku odstąpienia od Umowy Wykonawcę oraz Zamawiającego obciążają następujące obowiązki szczegółowe:</w:t>
      </w:r>
    </w:p>
    <w:p w14:paraId="6647F4B8" w14:textId="0B0B9BFD" w:rsidR="00806E5F" w:rsidRPr="005402C1" w:rsidRDefault="004A6A96" w:rsidP="00E615DE">
      <w:pPr>
        <w:pStyle w:val="Tekstpodstawowy"/>
        <w:numPr>
          <w:ilvl w:val="0"/>
          <w:numId w:val="60"/>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W przypadku odstąpienia od Umowy w terminie 3 dni od dnia odstąpienia od Umowy, zostaną rozpoczęte czynności inwentaryzacji robót/prac w toku według stanu na dzień odstąpienia. Inwentaryzację przeprowadza komisja powołana przez Zamawiającego przy udziale Wykonawcy</w:t>
      </w:r>
      <w:r w:rsidR="005E0D52" w:rsidRPr="005402C1">
        <w:rPr>
          <w:rFonts w:ascii="Arial" w:hAnsi="Arial" w:cs="Arial"/>
          <w:color w:val="000000" w:themeColor="text1"/>
          <w:sz w:val="22"/>
          <w:szCs w:val="22"/>
        </w:rPr>
        <w:t xml:space="preserve"> i Inwestora Zastępczego</w:t>
      </w:r>
      <w:r w:rsidRPr="005402C1">
        <w:rPr>
          <w:rFonts w:ascii="Arial" w:hAnsi="Arial" w:cs="Arial"/>
          <w:color w:val="000000" w:themeColor="text1"/>
          <w:sz w:val="22"/>
          <w:szCs w:val="22"/>
        </w:rPr>
        <w:t xml:space="preserve">. </w:t>
      </w:r>
      <w:r w:rsidR="00806E5F" w:rsidRPr="005402C1">
        <w:rPr>
          <w:rFonts w:ascii="Arial" w:hAnsi="Arial" w:cs="Arial"/>
          <w:color w:val="000000" w:themeColor="text1"/>
          <w:sz w:val="22"/>
          <w:szCs w:val="22"/>
        </w:rPr>
        <w:t>Sprawdzona i podpisana przez inspektora nadzoru inwestorskiego Książka Obmiarów jest wymaganym, niezbędnym dokumentem budowy w przypadku odstąpienia którejkolwiek ze stron od zawartej umowy o roboty budowlane.</w:t>
      </w:r>
    </w:p>
    <w:p w14:paraId="15D4A433" w14:textId="2E98AA5A" w:rsidR="004A6A96" w:rsidRPr="005402C1" w:rsidRDefault="004A6A96" w:rsidP="00E615DE">
      <w:pPr>
        <w:pStyle w:val="Tekstpodstawowy"/>
        <w:spacing w:line="276" w:lineRule="auto"/>
        <w:ind w:left="720"/>
        <w:jc w:val="both"/>
        <w:rPr>
          <w:rFonts w:ascii="Arial" w:hAnsi="Arial" w:cs="Arial"/>
          <w:color w:val="000000" w:themeColor="text1"/>
          <w:sz w:val="22"/>
          <w:szCs w:val="22"/>
        </w:rPr>
      </w:pPr>
      <w:r w:rsidRPr="005402C1">
        <w:rPr>
          <w:rFonts w:ascii="Arial" w:hAnsi="Arial" w:cs="Arial"/>
          <w:color w:val="000000" w:themeColor="text1"/>
          <w:sz w:val="22"/>
          <w:szCs w:val="22"/>
        </w:rPr>
        <w:t xml:space="preserve">W protokole inwentaryzacji strony przedłożą zestawienie swoich roszczeń. Protokół będzie zawierał wyliczenie ilości i wartości wykonanych robót. Inwentaryzacja ilościowa będzie przebiegać przy użyciu kart obmiarowych i przez faktyczne mierzenie robót </w:t>
      </w:r>
      <w:r w:rsidR="00A61089">
        <w:rPr>
          <w:rFonts w:ascii="Arial" w:hAnsi="Arial" w:cs="Arial"/>
          <w:color w:val="000000" w:themeColor="text1"/>
          <w:sz w:val="22"/>
          <w:szCs w:val="22"/>
        </w:rPr>
        <w:br/>
      </w:r>
      <w:r w:rsidRPr="005402C1">
        <w:rPr>
          <w:rFonts w:ascii="Arial" w:hAnsi="Arial" w:cs="Arial"/>
          <w:color w:val="000000" w:themeColor="text1"/>
          <w:sz w:val="22"/>
          <w:szCs w:val="22"/>
        </w:rPr>
        <w:t xml:space="preserve">w naturze. Ceny jednostkowe robót będą przyjęte w następujący sposób: dla robót podstawowych podlegających inwentaryzacji  wykonanych przez Wykonawcę </w:t>
      </w:r>
      <w:r w:rsidR="00704ECA" w:rsidRPr="005402C1">
        <w:rPr>
          <w:rFonts w:ascii="Arial" w:hAnsi="Arial" w:cs="Arial"/>
          <w:color w:val="000000" w:themeColor="text1"/>
          <w:sz w:val="22"/>
          <w:szCs w:val="22"/>
        </w:rPr>
        <w:t>–</w:t>
      </w:r>
      <w:r w:rsidRPr="005402C1">
        <w:rPr>
          <w:rFonts w:ascii="Arial" w:hAnsi="Arial" w:cs="Arial"/>
          <w:color w:val="000000" w:themeColor="text1"/>
          <w:sz w:val="22"/>
          <w:szCs w:val="22"/>
        </w:rPr>
        <w:t xml:space="preserve"> </w:t>
      </w:r>
      <w:r w:rsidRPr="007D61D7">
        <w:rPr>
          <w:rFonts w:ascii="Arial" w:hAnsi="Arial" w:cs="Arial"/>
          <w:color w:val="000000" w:themeColor="text1"/>
          <w:sz w:val="22"/>
          <w:szCs w:val="22"/>
        </w:rPr>
        <w:t>z</w:t>
      </w:r>
      <w:r w:rsidR="00704ECA" w:rsidRPr="009F442E">
        <w:rPr>
          <w:rFonts w:ascii="Arial" w:hAnsi="Arial" w:cs="Arial"/>
          <w:color w:val="000000" w:themeColor="text1"/>
          <w:sz w:val="22"/>
          <w:szCs w:val="22"/>
        </w:rPr>
        <w:t xml:space="preserve"> oferty Wykonawcy, będącej podstawą zawarcia Umowy, a w przypadku gdy na podstawie oferty Wykonawcy nie da się określić ceny danego asortymentu jednostkowego robót - z</w:t>
      </w:r>
      <w:r w:rsidRPr="008929AC">
        <w:rPr>
          <w:rFonts w:ascii="Arial" w:hAnsi="Arial" w:cs="Arial"/>
          <w:color w:val="000000" w:themeColor="text1"/>
          <w:sz w:val="22"/>
          <w:szCs w:val="22"/>
        </w:rPr>
        <w:t xml:space="preserve"> katalogu SEKOCENBUD (Średnie ceny z rejonu prowadzenia robót) z daty złożenia oferty</w:t>
      </w:r>
      <w:r w:rsidRPr="005402C1">
        <w:rPr>
          <w:rFonts w:ascii="Arial" w:hAnsi="Arial" w:cs="Arial"/>
          <w:color w:val="000000" w:themeColor="text1"/>
          <w:sz w:val="22"/>
          <w:szCs w:val="22"/>
        </w:rPr>
        <w:t xml:space="preserve">; dla robót dodatkowych </w:t>
      </w:r>
      <w:r w:rsidR="001E6049" w:rsidRPr="005402C1">
        <w:rPr>
          <w:rFonts w:ascii="Arial" w:hAnsi="Arial" w:cs="Arial"/>
          <w:color w:val="000000" w:themeColor="text1"/>
          <w:sz w:val="22"/>
          <w:szCs w:val="22"/>
        </w:rPr>
        <w:t xml:space="preserve">podlegających inwentaryzacji </w:t>
      </w:r>
      <w:r w:rsidRPr="005402C1">
        <w:rPr>
          <w:rFonts w:ascii="Arial" w:hAnsi="Arial" w:cs="Arial"/>
          <w:color w:val="000000" w:themeColor="text1"/>
          <w:sz w:val="22"/>
          <w:szCs w:val="22"/>
        </w:rPr>
        <w:t xml:space="preserve">wykonanych przez Wykonawcę - </w:t>
      </w:r>
      <w:r w:rsidR="001E6049" w:rsidRPr="007D61D7">
        <w:rPr>
          <w:rFonts w:ascii="Arial" w:hAnsi="Arial" w:cs="Arial"/>
          <w:color w:val="000000" w:themeColor="text1"/>
          <w:sz w:val="22"/>
          <w:szCs w:val="22"/>
        </w:rPr>
        <w:t>z oferty Wykonawcy, będącej podstawą podpisania protokołu konieczności</w:t>
      </w:r>
      <w:r w:rsidR="00CA5BAB" w:rsidRPr="009F442E">
        <w:rPr>
          <w:rFonts w:ascii="Arial" w:hAnsi="Arial" w:cs="Arial"/>
          <w:color w:val="000000" w:themeColor="text1"/>
          <w:sz w:val="22"/>
          <w:szCs w:val="22"/>
        </w:rPr>
        <w:t xml:space="preserve"> dla robót dodatkowych</w:t>
      </w:r>
      <w:r w:rsidR="001E6049" w:rsidRPr="003D1557">
        <w:rPr>
          <w:rFonts w:ascii="Arial" w:hAnsi="Arial" w:cs="Arial"/>
          <w:color w:val="000000" w:themeColor="text1"/>
          <w:sz w:val="22"/>
          <w:szCs w:val="22"/>
        </w:rPr>
        <w:t>, a w przypadku gdy na podstawie oferty Wykonawcy nie da się określić ceny danego asor</w:t>
      </w:r>
      <w:r w:rsidR="001E6049" w:rsidRPr="008929AC">
        <w:rPr>
          <w:rFonts w:ascii="Arial" w:hAnsi="Arial" w:cs="Arial"/>
          <w:color w:val="000000" w:themeColor="text1"/>
          <w:sz w:val="22"/>
          <w:szCs w:val="22"/>
        </w:rPr>
        <w:t xml:space="preserve">tymentu jednostkowego robót </w:t>
      </w:r>
      <w:r w:rsidR="00A61089">
        <w:rPr>
          <w:rFonts w:ascii="Arial" w:hAnsi="Arial" w:cs="Arial"/>
          <w:color w:val="000000" w:themeColor="text1"/>
          <w:sz w:val="22"/>
          <w:szCs w:val="22"/>
        </w:rPr>
        <w:br/>
      </w:r>
      <w:r w:rsidRPr="008929AC">
        <w:rPr>
          <w:rFonts w:ascii="Arial" w:hAnsi="Arial" w:cs="Arial"/>
          <w:color w:val="000000" w:themeColor="text1"/>
          <w:sz w:val="22"/>
          <w:szCs w:val="22"/>
        </w:rPr>
        <w:t>z katalogu SEKOCENBUD (Średnie ceny z rejonu prowadzenia robót) z daty podpisania protokołu konieczności</w:t>
      </w:r>
      <w:r w:rsidRPr="005402C1">
        <w:rPr>
          <w:rFonts w:ascii="Arial" w:hAnsi="Arial" w:cs="Arial"/>
          <w:color w:val="000000" w:themeColor="text1"/>
          <w:sz w:val="22"/>
          <w:szCs w:val="22"/>
        </w:rPr>
        <w:t>.</w:t>
      </w:r>
      <w:r w:rsidR="001E6049" w:rsidRPr="005402C1">
        <w:rPr>
          <w:rFonts w:ascii="Arial" w:hAnsi="Arial" w:cs="Arial"/>
          <w:color w:val="000000" w:themeColor="text1"/>
          <w:sz w:val="22"/>
          <w:szCs w:val="22"/>
        </w:rPr>
        <w:t xml:space="preserve"> </w:t>
      </w:r>
      <w:r w:rsidRPr="005402C1">
        <w:rPr>
          <w:rFonts w:ascii="Arial" w:hAnsi="Arial" w:cs="Arial"/>
          <w:color w:val="000000" w:themeColor="text1"/>
          <w:sz w:val="22"/>
          <w:szCs w:val="22"/>
        </w:rPr>
        <w:t xml:space="preserve">W przypadku gdy w inwentaryzowanych robotach wystąpi wadliwość komisja inwentaryzacyjna dokona obniżenia wartości wynagrodzenia </w:t>
      </w:r>
      <w:r w:rsidR="00A61089">
        <w:rPr>
          <w:rFonts w:ascii="Arial" w:hAnsi="Arial" w:cs="Arial"/>
          <w:color w:val="000000" w:themeColor="text1"/>
          <w:sz w:val="22"/>
          <w:szCs w:val="22"/>
        </w:rPr>
        <w:br/>
      </w:r>
      <w:r w:rsidRPr="005402C1">
        <w:rPr>
          <w:rFonts w:ascii="Arial" w:hAnsi="Arial" w:cs="Arial"/>
          <w:color w:val="000000" w:themeColor="text1"/>
          <w:sz w:val="22"/>
          <w:szCs w:val="22"/>
        </w:rPr>
        <w:t>z tytułu wadliwości.</w:t>
      </w:r>
    </w:p>
    <w:p w14:paraId="19AC02EF" w14:textId="31CC1D8E" w:rsidR="004A6A96" w:rsidRPr="005402C1" w:rsidRDefault="004A6A96" w:rsidP="009358C4">
      <w:pPr>
        <w:pStyle w:val="Tekstpodstawowy"/>
        <w:numPr>
          <w:ilvl w:val="0"/>
          <w:numId w:val="60"/>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Wykonawca zabezpieczy przerwane roboty w zakresie obustronnie uzgodnionym. </w:t>
      </w:r>
      <w:r w:rsidR="00A61089">
        <w:rPr>
          <w:rFonts w:ascii="Arial" w:hAnsi="Arial" w:cs="Arial"/>
          <w:color w:val="000000" w:themeColor="text1"/>
          <w:sz w:val="22"/>
          <w:szCs w:val="22"/>
        </w:rPr>
        <w:br/>
      </w:r>
      <w:r w:rsidRPr="005402C1">
        <w:rPr>
          <w:rFonts w:ascii="Arial" w:hAnsi="Arial" w:cs="Arial"/>
          <w:color w:val="000000" w:themeColor="text1"/>
          <w:sz w:val="22"/>
          <w:szCs w:val="22"/>
        </w:rPr>
        <w:t>W ramach zabezpieczenia zostaną między innymi: trwale wygrodzone miejsca robót, zasłonięte i zabezpieczone otwory, zabezpieczone i oznaczone wystające element. Zabezpieczenie ma ochronić obiekt przed niszczeniem w przypadku deszczu i przed dostępem osób postronnych.</w:t>
      </w:r>
    </w:p>
    <w:p w14:paraId="76F94C75" w14:textId="0BAC9C98" w:rsidR="004A6A96" w:rsidRPr="005402C1" w:rsidRDefault="004A6A96" w:rsidP="009358C4">
      <w:pPr>
        <w:pStyle w:val="Tekstpodstawowy"/>
        <w:numPr>
          <w:ilvl w:val="0"/>
          <w:numId w:val="60"/>
        </w:numPr>
        <w:spacing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lastRenderedPageBreak/>
        <w:t xml:space="preserve">Wykonawca zgłosi do dokonania przez Zamawiającego odbioru robót przerwanych oraz robót zabezpieczających. Wykonawca niezwłocznie, najpóźniej w terminie 5 dni licząc od dnia rozpoczęcia inwentaryzacji, usunie z </w:t>
      </w:r>
      <w:r w:rsidR="005E0D52" w:rsidRPr="005402C1">
        <w:rPr>
          <w:rFonts w:ascii="Arial" w:hAnsi="Arial" w:cs="Arial"/>
          <w:color w:val="000000" w:themeColor="text1"/>
          <w:sz w:val="22"/>
          <w:szCs w:val="22"/>
        </w:rPr>
        <w:t>terenu</w:t>
      </w:r>
      <w:r w:rsidRPr="005402C1">
        <w:rPr>
          <w:rFonts w:ascii="Arial" w:hAnsi="Arial" w:cs="Arial"/>
          <w:color w:val="000000" w:themeColor="text1"/>
          <w:sz w:val="22"/>
          <w:szCs w:val="22"/>
        </w:rPr>
        <w:t xml:space="preserve"> </w:t>
      </w:r>
      <w:r w:rsidR="005E0D52" w:rsidRPr="005402C1">
        <w:rPr>
          <w:rFonts w:ascii="Arial" w:hAnsi="Arial" w:cs="Arial"/>
          <w:color w:val="000000" w:themeColor="text1"/>
          <w:sz w:val="22"/>
          <w:szCs w:val="22"/>
        </w:rPr>
        <w:t>b</w:t>
      </w:r>
      <w:r w:rsidRPr="005402C1">
        <w:rPr>
          <w:rFonts w:ascii="Arial" w:hAnsi="Arial" w:cs="Arial"/>
          <w:color w:val="000000" w:themeColor="text1"/>
          <w:sz w:val="22"/>
          <w:szCs w:val="22"/>
        </w:rPr>
        <w:t>udowy urządzenia, materiały oraz sprzęt przez niego dostarczone, nie stanowiące własności Zamawiającego.</w:t>
      </w:r>
    </w:p>
    <w:p w14:paraId="3439B583" w14:textId="2E10F7BB" w:rsidR="00D53310" w:rsidRPr="005402C1" w:rsidRDefault="004A6A96" w:rsidP="009358C4">
      <w:pPr>
        <w:pStyle w:val="Tekstpodstawowy"/>
        <w:numPr>
          <w:ilvl w:val="0"/>
          <w:numId w:val="60"/>
        </w:numPr>
        <w:spacing w:after="120" w:line="276" w:lineRule="auto"/>
        <w:jc w:val="both"/>
        <w:rPr>
          <w:rFonts w:ascii="Arial" w:hAnsi="Arial" w:cs="Arial"/>
          <w:color w:val="000000" w:themeColor="text1"/>
          <w:sz w:val="22"/>
          <w:szCs w:val="22"/>
        </w:rPr>
      </w:pPr>
      <w:r w:rsidRPr="005402C1">
        <w:rPr>
          <w:rFonts w:ascii="Arial" w:hAnsi="Arial" w:cs="Arial"/>
          <w:color w:val="000000" w:themeColor="text1"/>
          <w:sz w:val="22"/>
          <w:szCs w:val="22"/>
        </w:rPr>
        <w:t xml:space="preserve">Wykonawca i Podwykonawcy mają obowiązek uczestniczyć w czynnościach inwentaryzacji. Brak udziału przedstawicieli Wykonawcy i Podwykonawców w pracach Komisji inwentaryzacyjnej robót nie wstrzymuje jej działań, a przeprowadzone czynności inwentaryzacji robót i sporządzone przez Komisję dokumenty w czasie prowadzonych czynności (mimo braku podpisu przedstawicieli Wykonawcy </w:t>
      </w:r>
      <w:r w:rsidR="00A61089">
        <w:rPr>
          <w:rFonts w:ascii="Arial" w:hAnsi="Arial" w:cs="Arial"/>
          <w:color w:val="000000" w:themeColor="text1"/>
          <w:sz w:val="22"/>
          <w:szCs w:val="22"/>
        </w:rPr>
        <w:br/>
      </w:r>
      <w:r w:rsidRPr="005402C1">
        <w:rPr>
          <w:rFonts w:ascii="Arial" w:hAnsi="Arial" w:cs="Arial"/>
          <w:color w:val="000000" w:themeColor="text1"/>
          <w:sz w:val="22"/>
          <w:szCs w:val="22"/>
        </w:rPr>
        <w:t xml:space="preserve">i Podwykonawców) są wiążące dla Wykonawcy i dla Podwykonawców.  </w:t>
      </w:r>
    </w:p>
    <w:p w14:paraId="17617A0B" w14:textId="604A2955" w:rsidR="00747EB2" w:rsidRPr="005402C1" w:rsidRDefault="00747EB2" w:rsidP="00747EB2">
      <w:pPr>
        <w:pStyle w:val="Tekstpodstawowy"/>
        <w:spacing w:line="276" w:lineRule="auto"/>
        <w:jc w:val="center"/>
        <w:rPr>
          <w:rFonts w:ascii="Arial" w:hAnsi="Arial" w:cs="Arial"/>
          <w:b/>
          <w:bCs/>
          <w:color w:val="000000" w:themeColor="text1"/>
          <w:sz w:val="22"/>
          <w:szCs w:val="22"/>
        </w:rPr>
      </w:pPr>
      <w:r w:rsidRPr="005402C1">
        <w:rPr>
          <w:rFonts w:ascii="Arial" w:hAnsi="Arial" w:cs="Arial"/>
          <w:b/>
          <w:bCs/>
          <w:color w:val="000000" w:themeColor="text1"/>
          <w:sz w:val="22"/>
          <w:szCs w:val="22"/>
        </w:rPr>
        <w:t>§ 22</w:t>
      </w:r>
    </w:p>
    <w:p w14:paraId="70106EA3" w14:textId="5E125658" w:rsidR="00D53310" w:rsidRPr="00A61089" w:rsidRDefault="0077205C" w:rsidP="0038678D">
      <w:pPr>
        <w:spacing w:line="276" w:lineRule="auto"/>
        <w:ind w:left="3504"/>
        <w:jc w:val="both"/>
        <w:rPr>
          <w:rFonts w:ascii="Arial" w:hAnsi="Arial" w:cs="Arial"/>
          <w:color w:val="000000" w:themeColor="text1"/>
        </w:rPr>
      </w:pPr>
      <w:r w:rsidRPr="005402C1">
        <w:rPr>
          <w:rFonts w:ascii="Arial" w:eastAsia="Arial" w:hAnsi="Arial" w:cs="Arial"/>
          <w:b/>
          <w:bCs/>
          <w:color w:val="000000" w:themeColor="text1"/>
        </w:rPr>
        <w:t>Klauzula poufności</w:t>
      </w:r>
    </w:p>
    <w:p w14:paraId="41715DF3" w14:textId="77777777" w:rsidR="00D53310" w:rsidRPr="005402C1" w:rsidRDefault="0077205C" w:rsidP="001A1B31">
      <w:pPr>
        <w:spacing w:line="276" w:lineRule="auto"/>
        <w:ind w:left="4"/>
        <w:jc w:val="both"/>
        <w:rPr>
          <w:rFonts w:ascii="Arial" w:eastAsia="Arial" w:hAnsi="Arial" w:cs="Arial"/>
          <w:color w:val="000000" w:themeColor="text1"/>
        </w:rPr>
      </w:pPr>
      <w:r w:rsidRPr="005402C1">
        <w:rPr>
          <w:rFonts w:ascii="Arial" w:eastAsia="Arial" w:hAnsi="Arial" w:cs="Arial"/>
          <w:color w:val="000000" w:themeColor="text1"/>
        </w:rPr>
        <w:t>Strony zgodnie oświadczają, że wszelkie przekazywane wzajemnie informacje i dane, mają charakter poufny i nie mogą być udostępniane osobom trzecim z wyjątkiem uczestników procesu inwestycyjnego w zakresie, który jest niezbędny do prawidłowego wykonania umowy. Zakaz ten nie dotyczy informacji powszechnie znanych oraz objętych przepisami ustawy o dostępie do informacji publicznej.</w:t>
      </w:r>
    </w:p>
    <w:p w14:paraId="0DCA1471" w14:textId="77777777" w:rsidR="004C5BF0" w:rsidRPr="005402C1" w:rsidRDefault="004C5BF0" w:rsidP="001A1B31">
      <w:pPr>
        <w:spacing w:line="276" w:lineRule="auto"/>
        <w:ind w:left="4"/>
        <w:jc w:val="both"/>
        <w:rPr>
          <w:rFonts w:ascii="Arial" w:eastAsia="Arial" w:hAnsi="Arial" w:cs="Arial"/>
          <w:color w:val="EE0000"/>
        </w:rPr>
      </w:pPr>
    </w:p>
    <w:p w14:paraId="4D2D65E5" w14:textId="6F3497EB" w:rsidR="004C5BF0" w:rsidRPr="005402C1" w:rsidRDefault="004C5BF0" w:rsidP="004C5BF0">
      <w:pPr>
        <w:spacing w:line="276" w:lineRule="auto"/>
        <w:ind w:left="4"/>
        <w:jc w:val="center"/>
        <w:rPr>
          <w:rFonts w:ascii="Arial" w:eastAsia="Arial" w:hAnsi="Arial" w:cs="Arial"/>
          <w:b/>
          <w:bCs/>
          <w:color w:val="000000" w:themeColor="text1"/>
        </w:rPr>
      </w:pPr>
      <w:r w:rsidRPr="005402C1">
        <w:rPr>
          <w:rFonts w:ascii="Arial" w:eastAsia="Arial" w:hAnsi="Arial" w:cs="Arial"/>
          <w:b/>
          <w:bCs/>
          <w:color w:val="000000" w:themeColor="text1"/>
        </w:rPr>
        <w:t>§ 23</w:t>
      </w:r>
    </w:p>
    <w:p w14:paraId="22AB4FE2" w14:textId="3D3FC57B" w:rsidR="004C5BF0" w:rsidRPr="005402C1" w:rsidRDefault="004C5BF0" w:rsidP="004C5BF0">
      <w:pPr>
        <w:spacing w:line="276" w:lineRule="auto"/>
        <w:ind w:left="4"/>
        <w:jc w:val="center"/>
        <w:rPr>
          <w:rFonts w:ascii="Arial" w:eastAsia="Arial" w:hAnsi="Arial" w:cs="Arial"/>
          <w:b/>
          <w:bCs/>
          <w:color w:val="000000" w:themeColor="text1"/>
        </w:rPr>
      </w:pPr>
      <w:r w:rsidRPr="005402C1">
        <w:rPr>
          <w:rFonts w:ascii="Arial" w:eastAsia="Arial" w:hAnsi="Arial" w:cs="Arial"/>
          <w:b/>
          <w:bCs/>
          <w:color w:val="000000" w:themeColor="text1"/>
        </w:rPr>
        <w:t>Siła wyższa</w:t>
      </w:r>
    </w:p>
    <w:p w14:paraId="2339F145" w14:textId="4438BBDD" w:rsidR="004C5BF0" w:rsidRPr="005402C1" w:rsidRDefault="004C5BF0" w:rsidP="009358C4">
      <w:pPr>
        <w:pStyle w:val="Akapitzlist"/>
        <w:numPr>
          <w:ilvl w:val="0"/>
          <w:numId w:val="66"/>
        </w:numPr>
        <w:spacing w:line="276" w:lineRule="auto"/>
        <w:contextualSpacing w:val="0"/>
        <w:jc w:val="both"/>
        <w:rPr>
          <w:rFonts w:ascii="Arial" w:hAnsi="Arial" w:cs="Arial"/>
          <w:color w:val="000000" w:themeColor="text1"/>
        </w:rPr>
      </w:pPr>
      <w:r w:rsidRPr="005402C1">
        <w:rPr>
          <w:rFonts w:ascii="Arial" w:hAnsi="Arial" w:cs="Arial"/>
          <w:color w:val="000000" w:themeColor="text1"/>
        </w:rPr>
        <w:t xml:space="preserve">Strona nie jest odpowiedzialna wobec drugiej Strony w związku z niewykonaniem lub nienależytym wykonaniem jej obowiązków wynikających z niniejszej Umowy tylko </w:t>
      </w:r>
      <w:r w:rsidR="00A61089">
        <w:rPr>
          <w:rFonts w:ascii="Arial" w:hAnsi="Arial" w:cs="Arial"/>
          <w:color w:val="000000" w:themeColor="text1"/>
        </w:rPr>
        <w:br/>
      </w:r>
      <w:r w:rsidRPr="005402C1">
        <w:rPr>
          <w:rFonts w:ascii="Arial" w:hAnsi="Arial" w:cs="Arial"/>
          <w:color w:val="000000" w:themeColor="text1"/>
        </w:rPr>
        <w:t xml:space="preserve">w takim zakresie, w jakim takie niewykonanie lub nienależyte wykonanie jest wynikiem działania Siły </w:t>
      </w:r>
      <w:r w:rsidRPr="005402C1">
        <w:rPr>
          <w:rFonts w:ascii="Arial" w:eastAsia="Arial" w:hAnsi="Arial" w:cs="Arial"/>
          <w:color w:val="000000" w:themeColor="text1"/>
        </w:rPr>
        <w:t>Wyższej</w:t>
      </w:r>
      <w:r w:rsidRPr="005402C1">
        <w:rPr>
          <w:rFonts w:ascii="Arial" w:hAnsi="Arial" w:cs="Arial"/>
          <w:color w:val="000000" w:themeColor="text1"/>
        </w:rPr>
        <w:t>, o której mowa niżej.</w:t>
      </w:r>
    </w:p>
    <w:p w14:paraId="00E9B897" w14:textId="77777777" w:rsidR="004C5BF0" w:rsidRPr="005402C1" w:rsidRDefault="004C5BF0" w:rsidP="009358C4">
      <w:pPr>
        <w:pStyle w:val="Akapitzlist"/>
        <w:numPr>
          <w:ilvl w:val="0"/>
          <w:numId w:val="66"/>
        </w:numPr>
        <w:spacing w:line="276" w:lineRule="auto"/>
        <w:contextualSpacing w:val="0"/>
        <w:jc w:val="both"/>
        <w:rPr>
          <w:rFonts w:ascii="Arial" w:hAnsi="Arial" w:cs="Arial"/>
          <w:color w:val="000000" w:themeColor="text1"/>
        </w:rPr>
      </w:pPr>
      <w:r w:rsidRPr="005402C1">
        <w:rPr>
          <w:rFonts w:ascii="Arial" w:hAnsi="Arial" w:cs="Arial"/>
          <w:color w:val="000000" w:themeColor="text1"/>
        </w:rPr>
        <w:t>Siła wyższa jest to zdarzenie bądź połączenie zdarzeń obiektywnie niezależnych od Zamawiającego lub Wykonawcy, które zasadniczo i istotnie utrudniają wykonywanie części lub całości zobowiązań wynikających z niniejszej Umowy, których Zamawiający lub Wykonawca nie mógł przewidzieć i którym nie mógł zapobiec, ani ich przezwyciężyć i im przeciwdziałać poprzez działanie z należytą starannością ogólnie przewidzianą dla cywilnoprawnych stosunków zobowiązaniowych.</w:t>
      </w:r>
    </w:p>
    <w:p w14:paraId="215B2823" w14:textId="77777777" w:rsidR="004C5BF0" w:rsidRPr="005402C1" w:rsidRDefault="004C5BF0" w:rsidP="009358C4">
      <w:pPr>
        <w:pStyle w:val="Akapitzlist"/>
        <w:numPr>
          <w:ilvl w:val="0"/>
          <w:numId w:val="66"/>
        </w:numPr>
        <w:spacing w:line="276" w:lineRule="auto"/>
        <w:contextualSpacing w:val="0"/>
        <w:jc w:val="both"/>
        <w:rPr>
          <w:rStyle w:val="niedziel"/>
          <w:rFonts w:ascii="Arial" w:hAnsi="Arial" w:cs="Arial"/>
          <w:color w:val="000000" w:themeColor="text1"/>
        </w:rPr>
      </w:pPr>
      <w:r w:rsidRPr="005402C1">
        <w:rPr>
          <w:rFonts w:ascii="Arial" w:hAnsi="Arial" w:cs="Arial"/>
          <w:color w:val="000000" w:themeColor="text1"/>
        </w:rPr>
        <w:t>Jeżeli którakolwiek ze Stron stwierdzi, że umowa nie może być realizowana z powodu działania siły wyższej lub z powodu następstw działania siły wyższej, niezwłocznie powiadomi o tym na piśmie drugą St</w:t>
      </w:r>
      <w:r w:rsidRPr="005402C1">
        <w:rPr>
          <w:rStyle w:val="niedziel"/>
          <w:rFonts w:ascii="Arial" w:hAnsi="Arial" w:cs="Arial"/>
          <w:color w:val="000000" w:themeColor="text1"/>
        </w:rPr>
        <w:t>ronę.</w:t>
      </w:r>
    </w:p>
    <w:p w14:paraId="411F91CB" w14:textId="77777777" w:rsidR="004C5BF0" w:rsidRPr="005402C1" w:rsidRDefault="004C5BF0" w:rsidP="009358C4">
      <w:pPr>
        <w:pStyle w:val="Akapitzlist"/>
        <w:numPr>
          <w:ilvl w:val="0"/>
          <w:numId w:val="66"/>
        </w:numPr>
        <w:spacing w:line="276" w:lineRule="auto"/>
        <w:contextualSpacing w:val="0"/>
        <w:jc w:val="both"/>
        <w:rPr>
          <w:rFonts w:ascii="Arial" w:hAnsi="Arial" w:cs="Arial"/>
          <w:color w:val="000000" w:themeColor="text1"/>
        </w:rPr>
      </w:pPr>
      <w:r w:rsidRPr="005402C1">
        <w:rPr>
          <w:rFonts w:ascii="Arial" w:hAnsi="Arial" w:cs="Arial"/>
          <w:color w:val="000000" w:themeColor="text1"/>
        </w:rPr>
        <w:t>Okoliczności zaistnienia siły wyższej muszą zostać udowodnione przez Stronę umowy, która się na te okoliczności powołuje.</w:t>
      </w:r>
    </w:p>
    <w:p w14:paraId="40F8981E" w14:textId="77777777" w:rsidR="004C5BF0" w:rsidRPr="00A61089" w:rsidRDefault="004C5BF0" w:rsidP="004C5BF0">
      <w:pPr>
        <w:spacing w:line="276" w:lineRule="auto"/>
        <w:ind w:left="4"/>
        <w:jc w:val="center"/>
        <w:rPr>
          <w:rFonts w:ascii="Arial" w:hAnsi="Arial" w:cs="Arial"/>
          <w:b/>
          <w:bCs/>
          <w:color w:val="000000" w:themeColor="text1"/>
        </w:rPr>
      </w:pPr>
    </w:p>
    <w:p w14:paraId="352DFB22" w14:textId="77777777" w:rsidR="00D53310" w:rsidRPr="00A61089" w:rsidRDefault="00D53310" w:rsidP="001A1B31">
      <w:pPr>
        <w:spacing w:line="276" w:lineRule="auto"/>
        <w:jc w:val="both"/>
        <w:rPr>
          <w:rFonts w:ascii="Arial" w:hAnsi="Arial" w:cs="Arial"/>
          <w:color w:val="000000" w:themeColor="text1"/>
        </w:rPr>
      </w:pPr>
    </w:p>
    <w:p w14:paraId="140AB9AC" w14:textId="70D8803F" w:rsidR="00D53310" w:rsidRPr="005402C1" w:rsidRDefault="00747EB2" w:rsidP="00747EB2">
      <w:pPr>
        <w:tabs>
          <w:tab w:val="left" w:pos="4464"/>
        </w:tabs>
        <w:spacing w:line="276" w:lineRule="auto"/>
        <w:jc w:val="center"/>
        <w:rPr>
          <w:rFonts w:ascii="Arial" w:eastAsia="Arial" w:hAnsi="Arial" w:cs="Arial"/>
          <w:b/>
          <w:bCs/>
          <w:color w:val="000000" w:themeColor="text1"/>
        </w:rPr>
      </w:pPr>
      <w:r w:rsidRPr="005402C1">
        <w:rPr>
          <w:rFonts w:ascii="Arial" w:eastAsia="Arial" w:hAnsi="Arial" w:cs="Arial"/>
          <w:b/>
          <w:bCs/>
          <w:color w:val="000000" w:themeColor="text1"/>
        </w:rPr>
        <w:t>§ 2</w:t>
      </w:r>
      <w:r w:rsidR="004C5BF0" w:rsidRPr="005402C1">
        <w:rPr>
          <w:rFonts w:ascii="Arial" w:eastAsia="Arial" w:hAnsi="Arial" w:cs="Arial"/>
          <w:b/>
          <w:bCs/>
          <w:color w:val="000000" w:themeColor="text1"/>
        </w:rPr>
        <w:t>4</w:t>
      </w:r>
    </w:p>
    <w:p w14:paraId="7A81BC85" w14:textId="77777777" w:rsidR="00D53310" w:rsidRPr="005402C1" w:rsidRDefault="0077205C" w:rsidP="001A1B31">
      <w:pPr>
        <w:spacing w:line="276" w:lineRule="auto"/>
        <w:ind w:left="3204"/>
        <w:jc w:val="both"/>
        <w:rPr>
          <w:rFonts w:ascii="Arial" w:eastAsia="Arial" w:hAnsi="Arial" w:cs="Arial"/>
          <w:b/>
          <w:bCs/>
          <w:color w:val="000000" w:themeColor="text1"/>
        </w:rPr>
      </w:pPr>
      <w:r w:rsidRPr="005402C1">
        <w:rPr>
          <w:rFonts w:ascii="Arial" w:eastAsia="Arial" w:hAnsi="Arial" w:cs="Arial"/>
          <w:b/>
          <w:bCs/>
          <w:color w:val="000000" w:themeColor="text1"/>
        </w:rPr>
        <w:t>Postanowienia końcowe</w:t>
      </w:r>
    </w:p>
    <w:p w14:paraId="1325684F" w14:textId="73C5540E" w:rsidR="00D53310" w:rsidRPr="005402C1" w:rsidRDefault="0077205C" w:rsidP="009358C4">
      <w:pPr>
        <w:pStyle w:val="Akapitzlist"/>
        <w:numPr>
          <w:ilvl w:val="0"/>
          <w:numId w:val="64"/>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 xml:space="preserve">W sprawach nie uregulowanych Umową stosuje się przepisy </w:t>
      </w:r>
      <w:r w:rsidR="007570A1" w:rsidRPr="005402C1">
        <w:rPr>
          <w:rFonts w:ascii="Arial" w:eastAsia="Arial" w:hAnsi="Arial" w:cs="Arial"/>
          <w:color w:val="000000" w:themeColor="text1"/>
        </w:rPr>
        <w:t>powszechnie obowiązuj</w:t>
      </w:r>
      <w:r w:rsidR="005916E4" w:rsidRPr="005402C1">
        <w:rPr>
          <w:rFonts w:ascii="Arial" w:eastAsia="Arial" w:hAnsi="Arial" w:cs="Arial"/>
          <w:color w:val="000000" w:themeColor="text1"/>
        </w:rPr>
        <w:t>ącego prawa, w szczególności Prawa zamówień publicznych, Prawa budowlanego, Kodeksu cywilnego.</w:t>
      </w:r>
    </w:p>
    <w:p w14:paraId="376E2A36" w14:textId="682552C3" w:rsidR="00D53310" w:rsidRPr="005402C1" w:rsidRDefault="0077205C" w:rsidP="009358C4">
      <w:pPr>
        <w:pStyle w:val="Akapitzlist"/>
        <w:numPr>
          <w:ilvl w:val="0"/>
          <w:numId w:val="64"/>
        </w:numPr>
        <w:tabs>
          <w:tab w:val="left" w:pos="424"/>
        </w:tabs>
        <w:spacing w:line="276" w:lineRule="auto"/>
        <w:jc w:val="both"/>
        <w:rPr>
          <w:rFonts w:ascii="Arial" w:eastAsia="Arial" w:hAnsi="Arial" w:cs="Arial"/>
          <w:color w:val="000000" w:themeColor="text1"/>
        </w:rPr>
      </w:pPr>
      <w:bookmarkStart w:id="30" w:name="page43"/>
      <w:bookmarkEnd w:id="30"/>
      <w:r w:rsidRPr="005402C1">
        <w:rPr>
          <w:rFonts w:ascii="Arial" w:eastAsia="Arial" w:hAnsi="Arial" w:cs="Arial"/>
          <w:color w:val="000000" w:themeColor="text1"/>
        </w:rPr>
        <w:t>Wszelkie spory wynikłe w związku z realizacją umowy Strony zobowiązują się rozpatrywać bez zbędnej zwłoki w drodze wspólnych negocjacji, a w przypadku niemożności osiągnięcia kompromisu spory te będą rozstrzygane przez sąd powszechny właściwy miejscowo dla siedziby Zamawiającego.</w:t>
      </w:r>
    </w:p>
    <w:p w14:paraId="3F655124" w14:textId="6E90250E" w:rsidR="00D53310" w:rsidRPr="005402C1" w:rsidRDefault="0077205C" w:rsidP="009358C4">
      <w:pPr>
        <w:pStyle w:val="Akapitzlist"/>
        <w:numPr>
          <w:ilvl w:val="0"/>
          <w:numId w:val="64"/>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lastRenderedPageBreak/>
        <w:t>Wykonawca nie może dokonywać przelewu wierzytelności wynikających z niniejszej umowy bez pisemnej zgody Zamawiającego.</w:t>
      </w:r>
    </w:p>
    <w:p w14:paraId="26757E08" w14:textId="2C2365F5" w:rsidR="00D53310" w:rsidRPr="005402C1" w:rsidRDefault="0077205C" w:rsidP="009358C4">
      <w:pPr>
        <w:pStyle w:val="Akapitzlist"/>
        <w:numPr>
          <w:ilvl w:val="0"/>
          <w:numId w:val="64"/>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Wszelkie zmiany umowy wymagają formy pisemnej pod rygorem nieważności.</w:t>
      </w:r>
    </w:p>
    <w:p w14:paraId="7301ECB8" w14:textId="6FA2FFDA" w:rsidR="00D53310" w:rsidRPr="005402C1" w:rsidRDefault="0077205C" w:rsidP="009358C4">
      <w:pPr>
        <w:pStyle w:val="Akapitzlist"/>
        <w:numPr>
          <w:ilvl w:val="0"/>
          <w:numId w:val="64"/>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W przypadku, gdy w trakcie realizacji Umowy przetwarzane będą dane osobowe, Wykonawca zobowiązany jest do stosowania przepisów Rozporządzenia Parlamentu Europejskiego i Rady Unii Europejskiej 2016/679 z dnia 27 kwietnia 2016 r. w sprawie ochrony osób fizycznych w związku z przetwarzaniem danych osobowych i w sprawie swobodnego przepływu takich danych oraz uchylenia dyrektywy 95/46/WE (dalej „RODO”), przepisów ustawy z dnia 10 maja 2018 r. o ochronie danych osobowych oraz i innych przepisów prawa w tym zakresie.</w:t>
      </w:r>
    </w:p>
    <w:p w14:paraId="45FB438B" w14:textId="7B882101" w:rsidR="00D53310" w:rsidRPr="005402C1" w:rsidRDefault="0077205C" w:rsidP="009358C4">
      <w:pPr>
        <w:pStyle w:val="Akapitzlist"/>
        <w:numPr>
          <w:ilvl w:val="0"/>
          <w:numId w:val="64"/>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Umowa zostaje zawarta z dniem jej podpisania przez obie Strony.</w:t>
      </w:r>
    </w:p>
    <w:p w14:paraId="535B07CF" w14:textId="77777777" w:rsidR="00D53310" w:rsidRPr="005402C1" w:rsidRDefault="0077205C" w:rsidP="009358C4">
      <w:pPr>
        <w:pStyle w:val="Akapitzlist"/>
        <w:numPr>
          <w:ilvl w:val="0"/>
          <w:numId w:val="64"/>
        </w:numPr>
        <w:tabs>
          <w:tab w:val="left" w:pos="424"/>
        </w:tabs>
        <w:spacing w:line="276" w:lineRule="auto"/>
        <w:jc w:val="both"/>
        <w:rPr>
          <w:rFonts w:ascii="Arial" w:eastAsia="Arial" w:hAnsi="Arial" w:cs="Arial"/>
          <w:color w:val="000000" w:themeColor="text1"/>
        </w:rPr>
      </w:pPr>
      <w:r w:rsidRPr="005402C1">
        <w:rPr>
          <w:rFonts w:ascii="Arial" w:eastAsia="Arial" w:hAnsi="Arial" w:cs="Arial"/>
          <w:color w:val="000000" w:themeColor="text1"/>
        </w:rPr>
        <w:t>Umowa została sporządzona w formie elektronicznej z użyciem kwalifikowanych podpisów elektronicznych.</w:t>
      </w:r>
    </w:p>
    <w:p w14:paraId="664761A5" w14:textId="1DC32F0D" w:rsidR="00747EB2" w:rsidRPr="005402C1" w:rsidRDefault="00747EB2" w:rsidP="009358C4">
      <w:pPr>
        <w:pStyle w:val="Akapitzlist"/>
        <w:numPr>
          <w:ilvl w:val="0"/>
          <w:numId w:val="64"/>
        </w:numPr>
        <w:tabs>
          <w:tab w:val="left" w:pos="424"/>
        </w:tabs>
        <w:spacing w:line="276" w:lineRule="auto"/>
        <w:jc w:val="both"/>
        <w:rPr>
          <w:rFonts w:ascii="Arial" w:eastAsia="Arial" w:hAnsi="Arial" w:cs="Arial"/>
          <w:color w:val="000000" w:themeColor="text1"/>
        </w:rPr>
        <w:sectPr w:rsidR="00747EB2" w:rsidRPr="005402C1">
          <w:footerReference w:type="default" r:id="rId8"/>
          <w:pgSz w:w="11900" w:h="16840"/>
          <w:pgMar w:top="1440" w:right="1400" w:bottom="151" w:left="1416" w:header="0" w:footer="0" w:gutter="0"/>
          <w:cols w:space="708" w:equalWidth="0">
            <w:col w:w="9084"/>
          </w:cols>
        </w:sectPr>
      </w:pPr>
      <w:r w:rsidRPr="005402C1">
        <w:rPr>
          <w:rFonts w:ascii="Arial" w:eastAsia="Arial" w:hAnsi="Arial" w:cs="Arial"/>
          <w:color w:val="000000" w:themeColor="text1"/>
        </w:rPr>
        <w:t>Integraln</w:t>
      </w:r>
      <w:r w:rsidR="00E921CD" w:rsidRPr="005402C1">
        <w:rPr>
          <w:rFonts w:ascii="Arial" w:eastAsia="Arial" w:hAnsi="Arial" w:cs="Arial"/>
          <w:color w:val="000000" w:themeColor="text1"/>
        </w:rPr>
        <w:t>ą</w:t>
      </w:r>
      <w:r w:rsidRPr="005402C1">
        <w:rPr>
          <w:rFonts w:ascii="Arial" w:eastAsia="Arial" w:hAnsi="Arial" w:cs="Arial"/>
          <w:color w:val="000000" w:themeColor="text1"/>
        </w:rPr>
        <w:t xml:space="preserve"> część umowy stanowią:</w:t>
      </w:r>
    </w:p>
    <w:p w14:paraId="6D453B3A" w14:textId="76316C5C" w:rsidR="00D53310" w:rsidRPr="00A61089" w:rsidRDefault="00D53310" w:rsidP="001A1B31">
      <w:pPr>
        <w:spacing w:line="276" w:lineRule="auto"/>
        <w:jc w:val="both"/>
        <w:rPr>
          <w:rFonts w:ascii="Arial" w:hAnsi="Arial" w:cs="Arial"/>
          <w:color w:val="000000" w:themeColor="text1"/>
        </w:rPr>
      </w:pPr>
    </w:p>
    <w:p w14:paraId="61170493" w14:textId="4B175EAF" w:rsidR="009759C5" w:rsidRPr="00A61089" w:rsidRDefault="009759C5" w:rsidP="001A1B31">
      <w:pPr>
        <w:spacing w:line="276" w:lineRule="auto"/>
        <w:jc w:val="both"/>
        <w:rPr>
          <w:rFonts w:ascii="Arial" w:hAnsi="Arial" w:cs="Arial"/>
          <w:color w:val="000000" w:themeColor="text1"/>
        </w:rPr>
      </w:pPr>
    </w:p>
    <w:p w14:paraId="5A982CE6" w14:textId="77777777" w:rsidR="009759C5" w:rsidRPr="00A61089" w:rsidRDefault="009759C5" w:rsidP="001A1B31">
      <w:pPr>
        <w:spacing w:line="276" w:lineRule="auto"/>
        <w:jc w:val="both"/>
        <w:rPr>
          <w:rFonts w:ascii="Arial" w:hAnsi="Arial" w:cs="Arial"/>
          <w:color w:val="000000" w:themeColor="text1"/>
        </w:rPr>
      </w:pPr>
    </w:p>
    <w:p w14:paraId="125AA688" w14:textId="62F712B3" w:rsidR="00D53310" w:rsidRPr="00A61089" w:rsidRDefault="0077205C" w:rsidP="009358C4">
      <w:pPr>
        <w:numPr>
          <w:ilvl w:val="0"/>
          <w:numId w:val="36"/>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Specyfikacja Warunków Zamówienia;</w:t>
      </w:r>
    </w:p>
    <w:p w14:paraId="30903939" w14:textId="28AF3F03" w:rsidR="00D53310" w:rsidRPr="00A61089" w:rsidRDefault="0077205C" w:rsidP="009358C4">
      <w:pPr>
        <w:numPr>
          <w:ilvl w:val="0"/>
          <w:numId w:val="36"/>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Oferta Wykonawcy;</w:t>
      </w:r>
    </w:p>
    <w:p w14:paraId="3F9E1237" w14:textId="5DBB04D9" w:rsidR="00D53310" w:rsidRPr="00A61089" w:rsidRDefault="0077205C" w:rsidP="009358C4">
      <w:pPr>
        <w:numPr>
          <w:ilvl w:val="0"/>
          <w:numId w:val="36"/>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Kopie umów/polis ubezpieczenia;</w:t>
      </w:r>
    </w:p>
    <w:p w14:paraId="1706B4B0" w14:textId="2D085A7E" w:rsidR="00D53310" w:rsidRPr="00A61089" w:rsidRDefault="00747EB2" w:rsidP="009358C4">
      <w:pPr>
        <w:numPr>
          <w:ilvl w:val="0"/>
          <w:numId w:val="36"/>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Wzory</w:t>
      </w:r>
      <w:r w:rsidR="0077205C" w:rsidRPr="005402C1">
        <w:rPr>
          <w:rFonts w:ascii="Arial" w:eastAsia="Arial" w:hAnsi="Arial" w:cs="Arial"/>
          <w:color w:val="000000" w:themeColor="text1"/>
        </w:rPr>
        <w:t xml:space="preserve"> oświadcze</w:t>
      </w:r>
      <w:r w:rsidR="00391E31" w:rsidRPr="005402C1">
        <w:rPr>
          <w:rFonts w:ascii="Arial" w:eastAsia="Arial" w:hAnsi="Arial" w:cs="Arial"/>
          <w:color w:val="000000" w:themeColor="text1"/>
        </w:rPr>
        <w:t>ń</w:t>
      </w:r>
      <w:r w:rsidR="0077205C" w:rsidRPr="005402C1">
        <w:rPr>
          <w:rFonts w:ascii="Arial" w:eastAsia="Arial" w:hAnsi="Arial" w:cs="Arial"/>
          <w:color w:val="000000" w:themeColor="text1"/>
        </w:rPr>
        <w:t xml:space="preserve"> Podwykonaw</w:t>
      </w:r>
      <w:r w:rsidR="0038678D" w:rsidRPr="005402C1">
        <w:rPr>
          <w:rFonts w:ascii="Arial" w:eastAsia="Arial" w:hAnsi="Arial" w:cs="Arial"/>
          <w:color w:val="000000" w:themeColor="text1"/>
        </w:rPr>
        <w:t xml:space="preserve">cy i </w:t>
      </w:r>
      <w:r w:rsidR="0077205C" w:rsidRPr="005402C1">
        <w:rPr>
          <w:rFonts w:ascii="Arial" w:eastAsia="Arial" w:hAnsi="Arial" w:cs="Arial"/>
          <w:color w:val="000000" w:themeColor="text1"/>
        </w:rPr>
        <w:t>Dalszego Podwykonawcy;</w:t>
      </w:r>
    </w:p>
    <w:p w14:paraId="774E72FD" w14:textId="77777777" w:rsidR="00D53310" w:rsidRPr="00A61089" w:rsidRDefault="0077205C" w:rsidP="009358C4">
      <w:pPr>
        <w:numPr>
          <w:ilvl w:val="0"/>
          <w:numId w:val="36"/>
        </w:numPr>
        <w:tabs>
          <w:tab w:val="left" w:pos="424"/>
        </w:tabs>
        <w:spacing w:line="276" w:lineRule="auto"/>
        <w:ind w:left="424" w:hanging="424"/>
        <w:jc w:val="both"/>
        <w:rPr>
          <w:rFonts w:ascii="Arial" w:eastAsia="Arial" w:hAnsi="Arial" w:cs="Arial"/>
          <w:color w:val="000000" w:themeColor="text1"/>
        </w:rPr>
      </w:pPr>
      <w:r w:rsidRPr="005402C1">
        <w:rPr>
          <w:rFonts w:ascii="Arial" w:eastAsia="Arial" w:hAnsi="Arial" w:cs="Arial"/>
          <w:color w:val="000000" w:themeColor="text1"/>
        </w:rPr>
        <w:t>Karta gwarancyjna.</w:t>
      </w:r>
    </w:p>
    <w:p w14:paraId="179E56D0" w14:textId="77777777" w:rsidR="00D53310" w:rsidRPr="00A61089" w:rsidRDefault="00D53310" w:rsidP="001A1B31">
      <w:pPr>
        <w:spacing w:line="276" w:lineRule="auto"/>
        <w:jc w:val="both"/>
        <w:rPr>
          <w:rFonts w:ascii="Arial" w:hAnsi="Arial" w:cs="Arial"/>
          <w:color w:val="000000" w:themeColor="text1"/>
        </w:rPr>
      </w:pPr>
    </w:p>
    <w:p w14:paraId="307529A1" w14:textId="77777777" w:rsidR="00D53310" w:rsidRPr="00A61089" w:rsidRDefault="00D53310" w:rsidP="001A1B31">
      <w:pPr>
        <w:spacing w:line="276" w:lineRule="auto"/>
        <w:jc w:val="both"/>
        <w:rPr>
          <w:rFonts w:ascii="Arial" w:hAnsi="Arial" w:cs="Arial"/>
          <w:color w:val="000000" w:themeColor="text1"/>
        </w:rPr>
      </w:pPr>
    </w:p>
    <w:p w14:paraId="37023B1A" w14:textId="77777777" w:rsidR="00D53310" w:rsidRPr="00A61089" w:rsidRDefault="00D53310" w:rsidP="001A1B31">
      <w:pPr>
        <w:spacing w:line="276" w:lineRule="auto"/>
        <w:jc w:val="both"/>
        <w:rPr>
          <w:rFonts w:ascii="Arial" w:hAnsi="Arial" w:cs="Arial"/>
          <w:color w:val="000000" w:themeColor="text1"/>
        </w:rPr>
      </w:pPr>
    </w:p>
    <w:p w14:paraId="6BA23434" w14:textId="77777777" w:rsidR="00D53310" w:rsidRPr="00A61089" w:rsidRDefault="00D53310" w:rsidP="001A1B31">
      <w:pPr>
        <w:spacing w:line="276" w:lineRule="auto"/>
        <w:jc w:val="both"/>
        <w:rPr>
          <w:rFonts w:ascii="Arial" w:hAnsi="Arial" w:cs="Arial"/>
          <w:color w:val="000000" w:themeColor="text1"/>
        </w:rPr>
      </w:pPr>
    </w:p>
    <w:p w14:paraId="48B98DF9" w14:textId="77777777" w:rsidR="00D53310" w:rsidRPr="00A61089" w:rsidRDefault="00D53310" w:rsidP="001A1B31">
      <w:pPr>
        <w:spacing w:line="276" w:lineRule="auto"/>
        <w:jc w:val="both"/>
        <w:rPr>
          <w:rFonts w:ascii="Arial" w:hAnsi="Arial" w:cs="Arial"/>
          <w:color w:val="EE0000"/>
        </w:rPr>
      </w:pPr>
    </w:p>
    <w:p w14:paraId="118876A1" w14:textId="77777777" w:rsidR="00D53310" w:rsidRPr="00A61089" w:rsidRDefault="00D53310" w:rsidP="001A1B31">
      <w:pPr>
        <w:spacing w:line="276" w:lineRule="auto"/>
        <w:jc w:val="both"/>
        <w:rPr>
          <w:rFonts w:ascii="Arial" w:hAnsi="Arial" w:cs="Arial"/>
          <w:color w:val="EE0000"/>
        </w:rPr>
      </w:pPr>
    </w:p>
    <w:p w14:paraId="3B3BCAEA" w14:textId="77777777" w:rsidR="00D53310" w:rsidRPr="00A61089" w:rsidRDefault="00D53310" w:rsidP="001A1B31">
      <w:pPr>
        <w:spacing w:line="276" w:lineRule="auto"/>
        <w:jc w:val="both"/>
        <w:rPr>
          <w:rFonts w:ascii="Arial" w:hAnsi="Arial" w:cs="Arial"/>
          <w:color w:val="EE0000"/>
        </w:rPr>
      </w:pPr>
    </w:p>
    <w:p w14:paraId="7FE45755" w14:textId="77777777" w:rsidR="00D53310" w:rsidRPr="00A61089" w:rsidRDefault="00D53310" w:rsidP="001A1B31">
      <w:pPr>
        <w:spacing w:line="276" w:lineRule="auto"/>
        <w:jc w:val="both"/>
        <w:rPr>
          <w:rFonts w:ascii="Arial" w:hAnsi="Arial" w:cs="Arial"/>
          <w:color w:val="EE0000"/>
        </w:rPr>
      </w:pPr>
    </w:p>
    <w:p w14:paraId="75F76065" w14:textId="77777777" w:rsidR="00D53310" w:rsidRPr="00A61089" w:rsidRDefault="00D53310" w:rsidP="001A1B31">
      <w:pPr>
        <w:spacing w:line="276" w:lineRule="auto"/>
        <w:jc w:val="both"/>
        <w:rPr>
          <w:rFonts w:ascii="Arial" w:hAnsi="Arial" w:cs="Arial"/>
          <w:color w:val="EE0000"/>
        </w:rPr>
      </w:pPr>
    </w:p>
    <w:p w14:paraId="2E3A0119" w14:textId="77777777" w:rsidR="00D53310" w:rsidRPr="00A61089" w:rsidRDefault="00D53310" w:rsidP="001A1B31">
      <w:pPr>
        <w:spacing w:line="276" w:lineRule="auto"/>
        <w:jc w:val="both"/>
        <w:rPr>
          <w:rFonts w:ascii="Arial" w:hAnsi="Arial" w:cs="Arial"/>
          <w:color w:val="EE0000"/>
        </w:rPr>
      </w:pPr>
    </w:p>
    <w:p w14:paraId="1137CD72" w14:textId="090C3084" w:rsidR="00D53310" w:rsidRPr="00A61089" w:rsidRDefault="00D53310" w:rsidP="001A1B31">
      <w:pPr>
        <w:spacing w:line="276" w:lineRule="auto"/>
        <w:ind w:left="8184"/>
        <w:jc w:val="both"/>
        <w:rPr>
          <w:rFonts w:ascii="Arial" w:hAnsi="Arial" w:cs="Arial"/>
          <w:color w:val="EE0000"/>
        </w:rPr>
      </w:pPr>
    </w:p>
    <w:sectPr w:rsidR="00D53310" w:rsidRPr="00A61089">
      <w:type w:val="continuous"/>
      <w:pgSz w:w="11900" w:h="16840"/>
      <w:pgMar w:top="1440" w:right="1400" w:bottom="151" w:left="1416" w:header="0" w:footer="0" w:gutter="0"/>
      <w:cols w:space="708" w:equalWidth="0">
        <w:col w:w="9084"/>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4BAAD" w14:textId="77777777" w:rsidR="00CD1EE6" w:rsidRDefault="00CD1EE6" w:rsidP="00D62BE5">
      <w:r>
        <w:separator/>
      </w:r>
    </w:p>
  </w:endnote>
  <w:endnote w:type="continuationSeparator" w:id="0">
    <w:p w14:paraId="71FF35F7" w14:textId="77777777" w:rsidR="00CD1EE6" w:rsidRDefault="00CD1EE6" w:rsidP="00D62BE5">
      <w:r>
        <w:continuationSeparator/>
      </w:r>
    </w:p>
  </w:endnote>
  <w:endnote w:type="continuationNotice" w:id="1">
    <w:p w14:paraId="5E5B01A3" w14:textId="77777777" w:rsidR="00CD1EE6" w:rsidRDefault="00CD1E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Bliss 2 Regular">
    <w:altName w:val="Times New Roman"/>
    <w:charset w:val="EE"/>
    <w:family w:val="roman"/>
    <w:pitch w:val="variable"/>
  </w:font>
  <w:font w:name="ArialMT">
    <w:altName w:val="Klee One"/>
    <w:charset w:val="EE"/>
    <w:family w:val="swiss"/>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37DDA" w14:textId="25B4EBD3" w:rsidR="00A1187D" w:rsidRDefault="00A1187D">
    <w:pPr>
      <w:pStyle w:val="Stopka"/>
    </w:pPr>
  </w:p>
  <w:p w14:paraId="28C7B387" w14:textId="103F0C86" w:rsidR="00A1187D" w:rsidRDefault="00A1187D">
    <w:pPr>
      <w:pStyle w:val="Stopka"/>
    </w:pPr>
  </w:p>
  <w:p w14:paraId="5DD03949" w14:textId="18327FBC" w:rsidR="00A1187D" w:rsidRDefault="00A1187D">
    <w:pPr>
      <w:pStyle w:val="Stopka"/>
    </w:pPr>
  </w:p>
  <w:p w14:paraId="645B1D72" w14:textId="16858990" w:rsidR="00A1187D" w:rsidRDefault="00A1187D">
    <w:pPr>
      <w:pStyle w:val="Stopka"/>
    </w:pPr>
  </w:p>
  <w:p w14:paraId="1BFB296A" w14:textId="77777777" w:rsidR="00A1187D" w:rsidRDefault="00A1187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9A500" w14:textId="77777777" w:rsidR="00CD1EE6" w:rsidRDefault="00CD1EE6" w:rsidP="00D62BE5">
      <w:r>
        <w:separator/>
      </w:r>
    </w:p>
  </w:footnote>
  <w:footnote w:type="continuationSeparator" w:id="0">
    <w:p w14:paraId="57EB1073" w14:textId="77777777" w:rsidR="00CD1EE6" w:rsidRDefault="00CD1EE6" w:rsidP="00D62BE5">
      <w:r>
        <w:continuationSeparator/>
      </w:r>
    </w:p>
  </w:footnote>
  <w:footnote w:type="continuationNotice" w:id="1">
    <w:p w14:paraId="6EBACE21" w14:textId="77777777" w:rsidR="00CD1EE6" w:rsidRDefault="00CD1E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64ADE4E"/>
    <w:name w:val="WW8Num1"/>
    <w:lvl w:ilvl="0">
      <w:start w:val="1"/>
      <w:numFmt w:val="decimal"/>
      <w:lvlText w:val="%1."/>
      <w:lvlJc w:val="left"/>
      <w:pPr>
        <w:tabs>
          <w:tab w:val="num" w:pos="9150"/>
        </w:tabs>
        <w:ind w:left="9150" w:hanging="360"/>
      </w:pPr>
      <w:rPr>
        <w:rFonts w:cs="Times New Roman"/>
        <w:color w:val="000000"/>
        <w:sz w:val="22"/>
        <w:szCs w:val="22"/>
      </w:rPr>
    </w:lvl>
    <w:lvl w:ilvl="1">
      <w:start w:val="1"/>
      <w:numFmt w:val="decimal"/>
      <w:lvlText w:val="%2."/>
      <w:lvlJc w:val="left"/>
      <w:pPr>
        <w:tabs>
          <w:tab w:val="num" w:pos="9794"/>
        </w:tabs>
        <w:ind w:left="9794" w:hanging="360"/>
      </w:pPr>
    </w:lvl>
    <w:lvl w:ilvl="2">
      <w:start w:val="1"/>
      <w:numFmt w:val="decimal"/>
      <w:lvlText w:val="%2.%3."/>
      <w:lvlJc w:val="left"/>
      <w:pPr>
        <w:tabs>
          <w:tab w:val="num" w:pos="10154"/>
        </w:tabs>
        <w:ind w:left="10154" w:hanging="360"/>
      </w:pPr>
    </w:lvl>
    <w:lvl w:ilvl="3">
      <w:start w:val="1"/>
      <w:numFmt w:val="decimal"/>
      <w:lvlText w:val="%2.%3.%4."/>
      <w:lvlJc w:val="left"/>
      <w:pPr>
        <w:tabs>
          <w:tab w:val="num" w:pos="10514"/>
        </w:tabs>
        <w:ind w:left="10514" w:hanging="360"/>
      </w:pPr>
    </w:lvl>
    <w:lvl w:ilvl="4">
      <w:start w:val="1"/>
      <w:numFmt w:val="decimal"/>
      <w:lvlText w:val="%2.%3.%4.%5."/>
      <w:lvlJc w:val="left"/>
      <w:pPr>
        <w:tabs>
          <w:tab w:val="num" w:pos="10874"/>
        </w:tabs>
        <w:ind w:left="10874" w:hanging="360"/>
      </w:pPr>
    </w:lvl>
    <w:lvl w:ilvl="5">
      <w:start w:val="1"/>
      <w:numFmt w:val="decimal"/>
      <w:lvlText w:val="%2.%3.%4.%5.%6."/>
      <w:lvlJc w:val="left"/>
      <w:pPr>
        <w:tabs>
          <w:tab w:val="num" w:pos="11234"/>
        </w:tabs>
        <w:ind w:left="11234" w:hanging="360"/>
      </w:pPr>
    </w:lvl>
    <w:lvl w:ilvl="6">
      <w:start w:val="1"/>
      <w:numFmt w:val="decimal"/>
      <w:lvlText w:val="%2.%3.%4.%5.%6.%7."/>
      <w:lvlJc w:val="left"/>
      <w:pPr>
        <w:tabs>
          <w:tab w:val="num" w:pos="11594"/>
        </w:tabs>
        <w:ind w:left="11594" w:hanging="360"/>
      </w:pPr>
    </w:lvl>
    <w:lvl w:ilvl="7">
      <w:start w:val="1"/>
      <w:numFmt w:val="decimal"/>
      <w:lvlText w:val="%2.%3.%4.%5.%6.%7.%8."/>
      <w:lvlJc w:val="left"/>
      <w:pPr>
        <w:tabs>
          <w:tab w:val="num" w:pos="11954"/>
        </w:tabs>
        <w:ind w:left="11954" w:hanging="360"/>
      </w:pPr>
    </w:lvl>
    <w:lvl w:ilvl="8">
      <w:start w:val="1"/>
      <w:numFmt w:val="decimal"/>
      <w:lvlText w:val="%2.%3.%4.%5.%6.%7.%8.%9."/>
      <w:lvlJc w:val="left"/>
      <w:pPr>
        <w:tabs>
          <w:tab w:val="num" w:pos="12314"/>
        </w:tabs>
        <w:ind w:left="12314"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rFonts w:ascii="Calibri" w:hAnsi="Calibri" w:cs="Calibri" w:hint="default"/>
        <w:sz w:val="24"/>
        <w:szCs w:val="24"/>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Calibri" w:hAnsi="Calibri" w:cs="Calibri"/>
        <w:sz w:val="24"/>
        <w:szCs w:val="24"/>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Calibri" w:eastAsia="Segoe UI" w:hAnsi="Calibri" w:cs="Times New Roman"/>
        <w:bCs/>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lowerLetter"/>
      <w:lvlText w:val="%1)"/>
      <w:lvlJc w:val="left"/>
      <w:pPr>
        <w:tabs>
          <w:tab w:val="num" w:pos="720"/>
        </w:tabs>
        <w:ind w:left="720" w:hanging="360"/>
      </w:pPr>
      <w:rPr>
        <w:rFonts w:ascii="Calibri" w:hAnsi="Calibri" w:cs="Times New Roman"/>
        <w:sz w:val="22"/>
        <w:szCs w:val="22"/>
      </w:r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sz w:val="24"/>
        <w:szCs w:val="24"/>
      </w:rPr>
    </w:lvl>
    <w:lvl w:ilvl="1">
      <w:start w:val="1"/>
      <w:numFmt w:val="decimal"/>
      <w:lvlText w:val="%2)"/>
      <w:lvlJc w:val="left"/>
      <w:pPr>
        <w:tabs>
          <w:tab w:val="num" w:pos="1080"/>
        </w:tabs>
        <w:ind w:left="1080" w:hanging="360"/>
      </w:pPr>
      <w:rPr>
        <w:rFonts w:eastAsia="Times New Roman" w:cs="Times New Roman"/>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8" w15:restartNumberingAfterBreak="0">
    <w:nsid w:val="0000000B"/>
    <w:multiLevelType w:val="multilevel"/>
    <w:tmpl w:val="B25AD238"/>
    <w:name w:val="WW8Num11"/>
    <w:lvl w:ilvl="0">
      <w:start w:val="1"/>
      <w:numFmt w:val="lowerLetter"/>
      <w:lvlText w:val="%1)"/>
      <w:lvlJc w:val="left"/>
      <w:pPr>
        <w:tabs>
          <w:tab w:val="num" w:pos="720"/>
        </w:tabs>
        <w:ind w:left="720" w:hanging="360"/>
      </w:pPr>
      <w:rPr>
        <w:rFonts w:ascii="Arial" w:eastAsia="Segoe UI" w:hAnsi="Arial" w:cs="Arial" w:hint="default"/>
        <w:kern w:val="2"/>
        <w:sz w:val="22"/>
        <w:szCs w:val="22"/>
      </w:rPr>
    </w:lvl>
    <w:lvl w:ilvl="1">
      <w:start w:val="1"/>
      <w:numFmt w:val="lowerLetter"/>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1"/>
      <w:numFmt w:val="lowerLetter"/>
      <w:lvlText w:val="%2.%3.%4)"/>
      <w:lvlJc w:val="left"/>
      <w:pPr>
        <w:tabs>
          <w:tab w:val="num" w:pos="1800"/>
        </w:tabs>
        <w:ind w:left="1800" w:hanging="360"/>
      </w:pPr>
    </w:lvl>
    <w:lvl w:ilvl="4">
      <w:start w:val="1"/>
      <w:numFmt w:val="lowerLetter"/>
      <w:lvlText w:val="%2.%3.%4.%5)"/>
      <w:lvlJc w:val="left"/>
      <w:pPr>
        <w:tabs>
          <w:tab w:val="num" w:pos="2160"/>
        </w:tabs>
        <w:ind w:left="2160" w:hanging="360"/>
      </w:pPr>
    </w:lvl>
    <w:lvl w:ilvl="5">
      <w:start w:val="1"/>
      <w:numFmt w:val="lowerLetter"/>
      <w:lvlText w:val="%2.%3.%4.%5.%6)"/>
      <w:lvlJc w:val="left"/>
      <w:pPr>
        <w:tabs>
          <w:tab w:val="num" w:pos="2520"/>
        </w:tabs>
        <w:ind w:left="2520" w:hanging="360"/>
      </w:pPr>
    </w:lvl>
    <w:lvl w:ilvl="6">
      <w:start w:val="1"/>
      <w:numFmt w:val="lowerLetter"/>
      <w:lvlText w:val="%2.%3.%4.%5.%6.%7)"/>
      <w:lvlJc w:val="left"/>
      <w:pPr>
        <w:tabs>
          <w:tab w:val="num" w:pos="2880"/>
        </w:tabs>
        <w:ind w:left="2880" w:hanging="360"/>
      </w:pPr>
    </w:lvl>
    <w:lvl w:ilvl="7">
      <w:start w:val="1"/>
      <w:numFmt w:val="lowerLetter"/>
      <w:lvlText w:val="%2.%3.%4.%5.%6.%7.%8)"/>
      <w:lvlJc w:val="left"/>
      <w:pPr>
        <w:tabs>
          <w:tab w:val="num" w:pos="3240"/>
        </w:tabs>
        <w:ind w:left="3240" w:hanging="360"/>
      </w:pPr>
    </w:lvl>
    <w:lvl w:ilvl="8">
      <w:start w:val="1"/>
      <w:numFmt w:val="lowerLetter"/>
      <w:lvlText w:val="%2.%3.%4.%5.%6.%7.%8.%9)"/>
      <w:lvlJc w:val="left"/>
      <w:pPr>
        <w:tabs>
          <w:tab w:val="num" w:pos="3600"/>
        </w:tabs>
        <w:ind w:left="3600" w:hanging="360"/>
      </w:pPr>
    </w:lvl>
  </w:abstractNum>
  <w:abstractNum w:abstractNumId="9" w15:restartNumberingAfterBreak="0">
    <w:nsid w:val="0000000C"/>
    <w:multiLevelType w:val="multilevel"/>
    <w:tmpl w:val="23F4C87E"/>
    <w:name w:val="WW8Num12"/>
    <w:lvl w:ilvl="0">
      <w:start w:val="1"/>
      <w:numFmt w:val="decimal"/>
      <w:lvlText w:val="%1)"/>
      <w:lvlJc w:val="left"/>
      <w:pPr>
        <w:tabs>
          <w:tab w:val="num" w:pos="786"/>
        </w:tabs>
        <w:ind w:left="786" w:hanging="360"/>
      </w:pPr>
      <w:rPr>
        <w:rFonts w:ascii="Arial" w:hAnsi="Arial" w:cs="Arial" w:hint="default"/>
        <w:strike w:val="0"/>
        <w:sz w:val="22"/>
        <w:szCs w:val="22"/>
      </w:rPr>
    </w:lvl>
    <w:lvl w:ilvl="1">
      <w:start w:val="1"/>
      <w:numFmt w:val="decimal"/>
      <w:lvlText w:val="%2."/>
      <w:lvlJc w:val="left"/>
      <w:pPr>
        <w:tabs>
          <w:tab w:val="num" w:pos="1146"/>
        </w:tabs>
        <w:ind w:left="1146" w:hanging="360"/>
      </w:pPr>
    </w:lvl>
    <w:lvl w:ilvl="2">
      <w:start w:val="1"/>
      <w:numFmt w:val="decimal"/>
      <w:lvlText w:val="%2.%3."/>
      <w:lvlJc w:val="left"/>
      <w:pPr>
        <w:tabs>
          <w:tab w:val="num" w:pos="1506"/>
        </w:tabs>
        <w:ind w:left="1506" w:hanging="360"/>
      </w:pPr>
    </w:lvl>
    <w:lvl w:ilvl="3">
      <w:start w:val="1"/>
      <w:numFmt w:val="decimal"/>
      <w:lvlText w:val="%2.%3.%4."/>
      <w:lvlJc w:val="left"/>
      <w:pPr>
        <w:tabs>
          <w:tab w:val="num" w:pos="1866"/>
        </w:tabs>
        <w:ind w:left="1866" w:hanging="360"/>
      </w:pPr>
    </w:lvl>
    <w:lvl w:ilvl="4">
      <w:start w:val="1"/>
      <w:numFmt w:val="decimal"/>
      <w:lvlText w:val="%2.%3.%4.%5."/>
      <w:lvlJc w:val="left"/>
      <w:pPr>
        <w:tabs>
          <w:tab w:val="num" w:pos="2226"/>
        </w:tabs>
        <w:ind w:left="2226" w:hanging="360"/>
      </w:pPr>
    </w:lvl>
    <w:lvl w:ilvl="5">
      <w:start w:val="1"/>
      <w:numFmt w:val="decimal"/>
      <w:lvlText w:val="%2.%3.%4.%5.%6."/>
      <w:lvlJc w:val="left"/>
      <w:pPr>
        <w:tabs>
          <w:tab w:val="num" w:pos="2586"/>
        </w:tabs>
        <w:ind w:left="2586" w:hanging="360"/>
      </w:pPr>
    </w:lvl>
    <w:lvl w:ilvl="6">
      <w:start w:val="1"/>
      <w:numFmt w:val="decimal"/>
      <w:lvlText w:val="%2.%3.%4.%5.%6.%7."/>
      <w:lvlJc w:val="left"/>
      <w:pPr>
        <w:tabs>
          <w:tab w:val="num" w:pos="2946"/>
        </w:tabs>
        <w:ind w:left="2946" w:hanging="360"/>
      </w:pPr>
    </w:lvl>
    <w:lvl w:ilvl="7">
      <w:start w:val="1"/>
      <w:numFmt w:val="decimal"/>
      <w:lvlText w:val="%2.%3.%4.%5.%6.%7.%8."/>
      <w:lvlJc w:val="left"/>
      <w:pPr>
        <w:tabs>
          <w:tab w:val="num" w:pos="3306"/>
        </w:tabs>
        <w:ind w:left="3306" w:hanging="360"/>
      </w:pPr>
    </w:lvl>
    <w:lvl w:ilvl="8">
      <w:start w:val="1"/>
      <w:numFmt w:val="decimal"/>
      <w:lvlText w:val="%2.%3.%4.%5.%6.%7.%8.%9."/>
      <w:lvlJc w:val="left"/>
      <w:pPr>
        <w:tabs>
          <w:tab w:val="num" w:pos="3666"/>
        </w:tabs>
        <w:ind w:left="3666" w:hanging="360"/>
      </w:pPr>
    </w:lvl>
  </w:abstractNum>
  <w:abstractNum w:abstractNumId="10" w15:restartNumberingAfterBreak="0">
    <w:nsid w:val="0000000D"/>
    <w:multiLevelType w:val="multilevel"/>
    <w:tmpl w:val="0000000D"/>
    <w:name w:val="WW8Num13"/>
    <w:lvl w:ilvl="0">
      <w:start w:val="1"/>
      <w:numFmt w:val="lowerLetter"/>
      <w:lvlText w:val="%1)"/>
      <w:lvlJc w:val="left"/>
      <w:pPr>
        <w:tabs>
          <w:tab w:val="num" w:pos="-1276"/>
        </w:tabs>
        <w:ind w:left="720" w:hanging="360"/>
      </w:pPr>
      <w:rPr>
        <w:rFonts w:eastAsia="Segoe UI"/>
        <w:kern w:val="2"/>
        <w:sz w:val="22"/>
        <w:szCs w:val="22"/>
      </w:rPr>
    </w:lvl>
    <w:lvl w:ilvl="1">
      <w:start w:val="1"/>
      <w:numFmt w:val="lowerLetter"/>
      <w:lvlText w:val="%2."/>
      <w:lvlJc w:val="left"/>
      <w:pPr>
        <w:tabs>
          <w:tab w:val="num" w:pos="-1276"/>
        </w:tabs>
        <w:ind w:left="1440" w:hanging="360"/>
      </w:pPr>
    </w:lvl>
    <w:lvl w:ilvl="2">
      <w:start w:val="1"/>
      <w:numFmt w:val="lowerRoman"/>
      <w:lvlText w:val="%2.%3."/>
      <w:lvlJc w:val="right"/>
      <w:pPr>
        <w:tabs>
          <w:tab w:val="num" w:pos="-1276"/>
        </w:tabs>
        <w:ind w:left="2160" w:hanging="180"/>
      </w:pPr>
    </w:lvl>
    <w:lvl w:ilvl="3">
      <w:start w:val="1"/>
      <w:numFmt w:val="decimal"/>
      <w:lvlText w:val="%2.%3.%4."/>
      <w:lvlJc w:val="left"/>
      <w:pPr>
        <w:tabs>
          <w:tab w:val="num" w:pos="-1276"/>
        </w:tabs>
        <w:ind w:left="2880" w:hanging="360"/>
      </w:pPr>
    </w:lvl>
    <w:lvl w:ilvl="4">
      <w:start w:val="1"/>
      <w:numFmt w:val="lowerLetter"/>
      <w:lvlText w:val="%2.%3.%4.%5."/>
      <w:lvlJc w:val="left"/>
      <w:pPr>
        <w:tabs>
          <w:tab w:val="num" w:pos="-1276"/>
        </w:tabs>
        <w:ind w:left="3600" w:hanging="360"/>
      </w:pPr>
    </w:lvl>
    <w:lvl w:ilvl="5">
      <w:start w:val="1"/>
      <w:numFmt w:val="lowerRoman"/>
      <w:lvlText w:val="%2.%3.%4.%5.%6."/>
      <w:lvlJc w:val="right"/>
      <w:pPr>
        <w:tabs>
          <w:tab w:val="num" w:pos="-1276"/>
        </w:tabs>
        <w:ind w:left="4320" w:hanging="180"/>
      </w:pPr>
    </w:lvl>
    <w:lvl w:ilvl="6">
      <w:start w:val="1"/>
      <w:numFmt w:val="decimal"/>
      <w:lvlText w:val="%2.%3.%4.%5.%6.%7."/>
      <w:lvlJc w:val="left"/>
      <w:pPr>
        <w:tabs>
          <w:tab w:val="num" w:pos="-1276"/>
        </w:tabs>
        <w:ind w:left="5040" w:hanging="360"/>
      </w:pPr>
    </w:lvl>
    <w:lvl w:ilvl="7">
      <w:start w:val="1"/>
      <w:numFmt w:val="lowerLetter"/>
      <w:lvlText w:val="%2.%3.%4.%5.%6.%7.%8."/>
      <w:lvlJc w:val="left"/>
      <w:pPr>
        <w:tabs>
          <w:tab w:val="num" w:pos="-1276"/>
        </w:tabs>
        <w:ind w:left="5760" w:hanging="360"/>
      </w:pPr>
    </w:lvl>
    <w:lvl w:ilvl="8">
      <w:start w:val="1"/>
      <w:numFmt w:val="lowerRoman"/>
      <w:lvlText w:val="%2.%3.%4.%5.%6.%7.%8.%9."/>
      <w:lvlJc w:val="right"/>
      <w:pPr>
        <w:tabs>
          <w:tab w:val="num" w:pos="-1276"/>
        </w:tabs>
        <w:ind w:left="6480" w:hanging="180"/>
      </w:pPr>
    </w:lvl>
  </w:abstractNum>
  <w:abstractNum w:abstractNumId="11" w15:restartNumberingAfterBreak="0">
    <w:nsid w:val="00000010"/>
    <w:multiLevelType w:val="multilevel"/>
    <w:tmpl w:val="BFE8B1CC"/>
    <w:name w:val="WW8Num16"/>
    <w:lvl w:ilvl="0">
      <w:start w:val="1"/>
      <w:numFmt w:val="decimal"/>
      <w:lvlText w:val="%1)"/>
      <w:lvlJc w:val="left"/>
      <w:pPr>
        <w:tabs>
          <w:tab w:val="num" w:pos="720"/>
        </w:tabs>
        <w:ind w:left="720" w:hanging="360"/>
      </w:pPr>
      <w:rPr>
        <w:rFonts w:ascii="Calibri" w:hAnsi="Calibri" w:cs="Calibri"/>
        <w:sz w:val="24"/>
        <w:szCs w:val="24"/>
      </w:rPr>
    </w:lvl>
    <w:lvl w:ilvl="1">
      <w:start w:val="1"/>
      <w:numFmt w:val="decimal"/>
      <w:lvlText w:val="%2."/>
      <w:lvlJc w:val="left"/>
      <w:pPr>
        <w:tabs>
          <w:tab w:val="num" w:pos="1080"/>
        </w:tabs>
        <w:ind w:left="1080" w:hanging="360"/>
      </w:pPr>
    </w:lvl>
    <w:lvl w:ilvl="2">
      <w:start w:val="1"/>
      <w:numFmt w:val="decimal"/>
      <w:lvlText w:val="%3)"/>
      <w:lvlJc w:val="left"/>
      <w:pPr>
        <w:ind w:left="1440" w:hanging="360"/>
      </w:pPr>
      <w:rPr>
        <w:rFonts w:ascii="Calibri" w:hAnsi="Calibri" w:cs="Calibri"/>
        <w:sz w:val="24"/>
        <w:szCs w:val="24"/>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Calibri" w:eastAsia="Segoe UI" w:hAnsi="Calibri" w:cs="Calibri"/>
        <w:bCs/>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3" w15:restartNumberingAfterBreak="0">
    <w:nsid w:val="00000012"/>
    <w:multiLevelType w:val="multilevel"/>
    <w:tmpl w:val="00000012"/>
    <w:name w:val="WW8Num18"/>
    <w:lvl w:ilvl="0">
      <w:start w:val="1"/>
      <w:numFmt w:val="decimal"/>
      <w:lvlText w:val="%1)"/>
      <w:lvlJc w:val="left"/>
      <w:pPr>
        <w:tabs>
          <w:tab w:val="num" w:pos="720"/>
        </w:tabs>
        <w:ind w:left="720" w:hanging="360"/>
      </w:pPr>
      <w:rPr>
        <w:rFonts w:ascii="Calibri" w:eastAsia="Segoe UI" w:hAnsi="Calibri" w:cs="Calibri"/>
        <w:bCs/>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4" w15:restartNumberingAfterBreak="0">
    <w:nsid w:val="00000013"/>
    <w:multiLevelType w:val="multilevel"/>
    <w:tmpl w:val="00000013"/>
    <w:name w:val="WW8Num19"/>
    <w:lvl w:ilvl="0">
      <w:start w:val="1"/>
      <w:numFmt w:val="decimal"/>
      <w:lvlText w:val="%1)"/>
      <w:lvlJc w:val="left"/>
      <w:pPr>
        <w:tabs>
          <w:tab w:val="num" w:pos="720"/>
        </w:tabs>
        <w:ind w:left="720" w:hanging="360"/>
      </w:pPr>
      <w:rPr>
        <w:rFonts w:cs="Calibri"/>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5" w15:restartNumberingAfterBreak="0">
    <w:nsid w:val="00000014"/>
    <w:multiLevelType w:val="multilevel"/>
    <w:tmpl w:val="9A3A1E68"/>
    <w:name w:val="WW8Num20"/>
    <w:lvl w:ilvl="0">
      <w:start w:val="1"/>
      <w:numFmt w:val="decimal"/>
      <w:lvlText w:val="%1)"/>
      <w:lvlJc w:val="left"/>
      <w:pPr>
        <w:tabs>
          <w:tab w:val="num" w:pos="0"/>
        </w:tabs>
        <w:ind w:left="1440" w:hanging="360"/>
      </w:pPr>
      <w:rPr>
        <w:rFonts w:ascii="Arial" w:eastAsia="SimSun" w:hAnsi="Arial" w:cs="Arial" w:hint="default"/>
        <w:sz w:val="22"/>
        <w:szCs w:val="22"/>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6" w15:restartNumberingAfterBreak="0">
    <w:nsid w:val="00000015"/>
    <w:multiLevelType w:val="multilevel"/>
    <w:tmpl w:val="8A101FD4"/>
    <w:name w:val="WW8Num21"/>
    <w:lvl w:ilvl="0">
      <w:start w:val="1"/>
      <w:numFmt w:val="decimal"/>
      <w:lvlText w:val="%1)"/>
      <w:lvlJc w:val="left"/>
      <w:pPr>
        <w:tabs>
          <w:tab w:val="num" w:pos="-512"/>
        </w:tabs>
        <w:ind w:left="928" w:hanging="360"/>
      </w:pPr>
      <w:rPr>
        <w:rFonts w:ascii="Arial" w:hAnsi="Arial" w:cs="Arial" w:hint="default"/>
        <w:b w:val="0"/>
        <w:bCs w:val="0"/>
        <w:strike w:val="0"/>
        <w:sz w:val="22"/>
        <w:szCs w:val="22"/>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libri" w:hAnsi="Calibri" w:cs="Calibri"/>
        <w:sz w:val="24"/>
        <w:szCs w:val="24"/>
      </w:rPr>
    </w:lvl>
  </w:abstractNum>
  <w:abstractNum w:abstractNumId="18" w15:restartNumberingAfterBreak="0">
    <w:nsid w:val="00000018"/>
    <w:multiLevelType w:val="singleLevel"/>
    <w:tmpl w:val="00000018"/>
    <w:name w:val="WW8Num24"/>
    <w:lvl w:ilvl="0">
      <w:start w:val="1"/>
      <w:numFmt w:val="lowerLetter"/>
      <w:lvlText w:val="%1)"/>
      <w:lvlJc w:val="left"/>
      <w:pPr>
        <w:tabs>
          <w:tab w:val="num" w:pos="0"/>
        </w:tabs>
        <w:ind w:left="1637" w:hanging="360"/>
      </w:pPr>
      <w:rPr>
        <w:rFonts w:ascii="Calibri" w:hAnsi="Calibri" w:cs="Calibri"/>
        <w:sz w:val="24"/>
        <w:szCs w:val="24"/>
      </w:rPr>
    </w:lvl>
  </w:abstractNum>
  <w:abstractNum w:abstractNumId="19" w15:restartNumberingAfterBreak="0">
    <w:nsid w:val="00000019"/>
    <w:multiLevelType w:val="multilevel"/>
    <w:tmpl w:val="000000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0" w15:restartNumberingAfterBreak="0">
    <w:nsid w:val="0000001F"/>
    <w:multiLevelType w:val="multilevel"/>
    <w:tmpl w:val="0000001F"/>
    <w:name w:val="WW8Num33"/>
    <w:lvl w:ilvl="0">
      <w:start w:val="1"/>
      <w:numFmt w:val="lowerLetter"/>
      <w:lvlText w:val="%1)"/>
      <w:lvlJc w:val="left"/>
      <w:pPr>
        <w:tabs>
          <w:tab w:val="num" w:pos="-5"/>
        </w:tabs>
        <w:ind w:left="1991" w:hanging="360"/>
      </w:pPr>
      <w:rPr>
        <w:rFonts w:eastAsia="Segoe UI"/>
        <w:kern w:val="1"/>
        <w:sz w:val="22"/>
        <w:szCs w:val="22"/>
      </w:rPr>
    </w:lvl>
    <w:lvl w:ilvl="1">
      <w:start w:val="1"/>
      <w:numFmt w:val="lowerLetter"/>
      <w:lvlText w:val="%2."/>
      <w:lvlJc w:val="left"/>
      <w:pPr>
        <w:tabs>
          <w:tab w:val="num" w:pos="-5"/>
        </w:tabs>
        <w:ind w:left="2711" w:hanging="360"/>
      </w:pPr>
    </w:lvl>
    <w:lvl w:ilvl="2">
      <w:start w:val="1"/>
      <w:numFmt w:val="lowerRoman"/>
      <w:lvlText w:val="%2.%3."/>
      <w:lvlJc w:val="right"/>
      <w:pPr>
        <w:tabs>
          <w:tab w:val="num" w:pos="-5"/>
        </w:tabs>
        <w:ind w:left="3431" w:hanging="180"/>
      </w:pPr>
    </w:lvl>
    <w:lvl w:ilvl="3">
      <w:start w:val="1"/>
      <w:numFmt w:val="decimal"/>
      <w:lvlText w:val="%2.%3.%4."/>
      <w:lvlJc w:val="left"/>
      <w:pPr>
        <w:tabs>
          <w:tab w:val="num" w:pos="-5"/>
        </w:tabs>
        <w:ind w:left="4151" w:hanging="360"/>
      </w:pPr>
    </w:lvl>
    <w:lvl w:ilvl="4">
      <w:start w:val="1"/>
      <w:numFmt w:val="lowerLetter"/>
      <w:lvlText w:val="%2.%3.%4.%5."/>
      <w:lvlJc w:val="left"/>
      <w:pPr>
        <w:tabs>
          <w:tab w:val="num" w:pos="-5"/>
        </w:tabs>
        <w:ind w:left="4871" w:hanging="360"/>
      </w:pPr>
    </w:lvl>
    <w:lvl w:ilvl="5">
      <w:start w:val="1"/>
      <w:numFmt w:val="lowerRoman"/>
      <w:lvlText w:val="%2.%3.%4.%5.%6."/>
      <w:lvlJc w:val="right"/>
      <w:pPr>
        <w:tabs>
          <w:tab w:val="num" w:pos="-5"/>
        </w:tabs>
        <w:ind w:left="5591" w:hanging="180"/>
      </w:pPr>
    </w:lvl>
    <w:lvl w:ilvl="6">
      <w:start w:val="1"/>
      <w:numFmt w:val="decimal"/>
      <w:lvlText w:val="%2.%3.%4.%5.%6.%7."/>
      <w:lvlJc w:val="left"/>
      <w:pPr>
        <w:tabs>
          <w:tab w:val="num" w:pos="-5"/>
        </w:tabs>
        <w:ind w:left="6311" w:hanging="360"/>
      </w:pPr>
    </w:lvl>
    <w:lvl w:ilvl="7">
      <w:start w:val="1"/>
      <w:numFmt w:val="lowerLetter"/>
      <w:lvlText w:val="%2.%3.%4.%5.%6.%7.%8."/>
      <w:lvlJc w:val="left"/>
      <w:pPr>
        <w:tabs>
          <w:tab w:val="num" w:pos="-5"/>
        </w:tabs>
        <w:ind w:left="7031" w:hanging="360"/>
      </w:pPr>
    </w:lvl>
    <w:lvl w:ilvl="8">
      <w:start w:val="1"/>
      <w:numFmt w:val="lowerRoman"/>
      <w:lvlText w:val="%2.%3.%4.%5.%6.%7.%8.%9."/>
      <w:lvlJc w:val="right"/>
      <w:pPr>
        <w:tabs>
          <w:tab w:val="num" w:pos="-5"/>
        </w:tabs>
        <w:ind w:left="7751" w:hanging="180"/>
      </w:pPr>
    </w:lvl>
  </w:abstractNum>
  <w:abstractNum w:abstractNumId="21" w15:restartNumberingAfterBreak="0">
    <w:nsid w:val="00000028"/>
    <w:multiLevelType w:val="multilevel"/>
    <w:tmpl w:val="00000028"/>
    <w:name w:val="WW8Num4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7DC28FF"/>
    <w:multiLevelType w:val="hybridMultilevel"/>
    <w:tmpl w:val="E9A054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928"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8501B5A"/>
    <w:multiLevelType w:val="multilevel"/>
    <w:tmpl w:val="EED64D7C"/>
    <w:lvl w:ilvl="0">
      <w:start w:val="1"/>
      <w:numFmt w:val="decimal"/>
      <w:lvlText w:val="%1)"/>
      <w:lvlJc w:val="left"/>
      <w:pPr>
        <w:tabs>
          <w:tab w:val="num" w:pos="720"/>
        </w:tabs>
        <w:ind w:left="720" w:hanging="360"/>
      </w:pPr>
      <w:rPr>
        <w:rFonts w:eastAsia="Segoe UI"/>
        <w:kern w:val="2"/>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4" w15:restartNumberingAfterBreak="0">
    <w:nsid w:val="08F2B15E"/>
    <w:multiLevelType w:val="hybridMultilevel"/>
    <w:tmpl w:val="2E9C6F8C"/>
    <w:lvl w:ilvl="0" w:tplc="BBD692F4">
      <w:start w:val="1"/>
      <w:numFmt w:val="decimal"/>
      <w:lvlText w:val="%1."/>
      <w:lvlJc w:val="left"/>
      <w:rPr>
        <w:color w:val="auto"/>
      </w:rPr>
    </w:lvl>
    <w:lvl w:ilvl="1" w:tplc="875EA908">
      <w:start w:val="1"/>
      <w:numFmt w:val="decimal"/>
      <w:lvlText w:val="%2)"/>
      <w:lvlJc w:val="left"/>
    </w:lvl>
    <w:lvl w:ilvl="2" w:tplc="1208187E">
      <w:start w:val="1"/>
      <w:numFmt w:val="lowerLetter"/>
      <w:lvlText w:val="%3)"/>
      <w:lvlJc w:val="left"/>
    </w:lvl>
    <w:lvl w:ilvl="3" w:tplc="0B96EE6C">
      <w:numFmt w:val="decimal"/>
      <w:lvlText w:val=""/>
      <w:lvlJc w:val="left"/>
    </w:lvl>
    <w:lvl w:ilvl="4" w:tplc="4810DDD0">
      <w:numFmt w:val="decimal"/>
      <w:lvlText w:val=""/>
      <w:lvlJc w:val="left"/>
    </w:lvl>
    <w:lvl w:ilvl="5" w:tplc="FF54D218">
      <w:numFmt w:val="decimal"/>
      <w:lvlText w:val=""/>
      <w:lvlJc w:val="left"/>
    </w:lvl>
    <w:lvl w:ilvl="6" w:tplc="9842CAEE">
      <w:numFmt w:val="decimal"/>
      <w:lvlText w:val=""/>
      <w:lvlJc w:val="left"/>
    </w:lvl>
    <w:lvl w:ilvl="7" w:tplc="8C1A2A54">
      <w:numFmt w:val="decimal"/>
      <w:lvlText w:val=""/>
      <w:lvlJc w:val="left"/>
    </w:lvl>
    <w:lvl w:ilvl="8" w:tplc="55B20A4A">
      <w:numFmt w:val="decimal"/>
      <w:lvlText w:val=""/>
      <w:lvlJc w:val="left"/>
    </w:lvl>
  </w:abstractNum>
  <w:abstractNum w:abstractNumId="25" w15:restartNumberingAfterBreak="0">
    <w:nsid w:val="09DAF632"/>
    <w:multiLevelType w:val="hybridMultilevel"/>
    <w:tmpl w:val="F6CEC942"/>
    <w:lvl w:ilvl="0" w:tplc="60528FB2">
      <w:start w:val="1"/>
      <w:numFmt w:val="decimal"/>
      <w:lvlText w:val="%1."/>
      <w:lvlJc w:val="left"/>
      <w:rPr>
        <w:rFonts w:ascii="Arial" w:eastAsia="Arial" w:hAnsi="Arial" w:cs="Arial"/>
      </w:rPr>
    </w:lvl>
    <w:lvl w:ilvl="1" w:tplc="BBF67C4A">
      <w:start w:val="1"/>
      <w:numFmt w:val="decimal"/>
      <w:lvlText w:val="%2)"/>
      <w:lvlJc w:val="left"/>
    </w:lvl>
    <w:lvl w:ilvl="2" w:tplc="80A0EBC2">
      <w:start w:val="1"/>
      <w:numFmt w:val="bullet"/>
      <w:lvlText w:val="§"/>
      <w:lvlJc w:val="left"/>
    </w:lvl>
    <w:lvl w:ilvl="3" w:tplc="29DEA0C4">
      <w:numFmt w:val="decimal"/>
      <w:lvlText w:val=""/>
      <w:lvlJc w:val="left"/>
    </w:lvl>
    <w:lvl w:ilvl="4" w:tplc="3026AD8C">
      <w:numFmt w:val="decimal"/>
      <w:lvlText w:val=""/>
      <w:lvlJc w:val="left"/>
    </w:lvl>
    <w:lvl w:ilvl="5" w:tplc="44560234">
      <w:numFmt w:val="decimal"/>
      <w:lvlText w:val=""/>
      <w:lvlJc w:val="left"/>
    </w:lvl>
    <w:lvl w:ilvl="6" w:tplc="C76403A6">
      <w:numFmt w:val="decimal"/>
      <w:lvlText w:val=""/>
      <w:lvlJc w:val="left"/>
    </w:lvl>
    <w:lvl w:ilvl="7" w:tplc="58AA0E46">
      <w:numFmt w:val="decimal"/>
      <w:lvlText w:val=""/>
      <w:lvlJc w:val="left"/>
    </w:lvl>
    <w:lvl w:ilvl="8" w:tplc="DAA0DE8A">
      <w:numFmt w:val="decimal"/>
      <w:lvlText w:val=""/>
      <w:lvlJc w:val="left"/>
    </w:lvl>
  </w:abstractNum>
  <w:abstractNum w:abstractNumId="26" w15:restartNumberingAfterBreak="0">
    <w:nsid w:val="0A0382C5"/>
    <w:multiLevelType w:val="hybridMultilevel"/>
    <w:tmpl w:val="6DAE1BD0"/>
    <w:lvl w:ilvl="0" w:tplc="39BC4424">
      <w:start w:val="36"/>
      <w:numFmt w:val="decimal"/>
      <w:lvlText w:val="%1)"/>
      <w:lvlJc w:val="left"/>
    </w:lvl>
    <w:lvl w:ilvl="1" w:tplc="9072CB08">
      <w:numFmt w:val="decimal"/>
      <w:lvlText w:val=""/>
      <w:lvlJc w:val="left"/>
    </w:lvl>
    <w:lvl w:ilvl="2" w:tplc="978E86B6">
      <w:numFmt w:val="decimal"/>
      <w:lvlText w:val=""/>
      <w:lvlJc w:val="left"/>
    </w:lvl>
    <w:lvl w:ilvl="3" w:tplc="98CA030C">
      <w:numFmt w:val="decimal"/>
      <w:lvlText w:val=""/>
      <w:lvlJc w:val="left"/>
    </w:lvl>
    <w:lvl w:ilvl="4" w:tplc="27C28722">
      <w:numFmt w:val="decimal"/>
      <w:lvlText w:val=""/>
      <w:lvlJc w:val="left"/>
    </w:lvl>
    <w:lvl w:ilvl="5" w:tplc="912E39F4">
      <w:numFmt w:val="decimal"/>
      <w:lvlText w:val=""/>
      <w:lvlJc w:val="left"/>
    </w:lvl>
    <w:lvl w:ilvl="6" w:tplc="B20C0A68">
      <w:numFmt w:val="decimal"/>
      <w:lvlText w:val=""/>
      <w:lvlJc w:val="left"/>
    </w:lvl>
    <w:lvl w:ilvl="7" w:tplc="AF8C30AA">
      <w:numFmt w:val="decimal"/>
      <w:lvlText w:val=""/>
      <w:lvlJc w:val="left"/>
    </w:lvl>
    <w:lvl w:ilvl="8" w:tplc="53C8A7EA">
      <w:numFmt w:val="decimal"/>
      <w:lvlText w:val=""/>
      <w:lvlJc w:val="left"/>
    </w:lvl>
  </w:abstractNum>
  <w:abstractNum w:abstractNumId="27" w15:restartNumberingAfterBreak="0">
    <w:nsid w:val="0C4C7133"/>
    <w:multiLevelType w:val="hybridMultilevel"/>
    <w:tmpl w:val="B7748430"/>
    <w:lvl w:ilvl="0" w:tplc="3CC2715E">
      <w:start w:val="1"/>
      <w:numFmt w:val="lowerLetter"/>
      <w:lvlText w:val="%1)"/>
      <w:lvlJc w:val="left"/>
      <w:pPr>
        <w:ind w:left="784" w:hanging="360"/>
      </w:pPr>
      <w:rPr>
        <w:rFonts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28" w15:restartNumberingAfterBreak="0">
    <w:nsid w:val="10233C99"/>
    <w:multiLevelType w:val="hybridMultilevel"/>
    <w:tmpl w:val="A280B242"/>
    <w:lvl w:ilvl="0" w:tplc="3924A42A">
      <w:start w:val="1"/>
      <w:numFmt w:val="bullet"/>
      <w:lvlText w:val="w"/>
      <w:lvlJc w:val="left"/>
    </w:lvl>
    <w:lvl w:ilvl="1" w:tplc="518E4F1C">
      <w:numFmt w:val="decimal"/>
      <w:lvlText w:val=""/>
      <w:lvlJc w:val="left"/>
    </w:lvl>
    <w:lvl w:ilvl="2" w:tplc="4FD04D36">
      <w:numFmt w:val="decimal"/>
      <w:lvlText w:val=""/>
      <w:lvlJc w:val="left"/>
    </w:lvl>
    <w:lvl w:ilvl="3" w:tplc="8B8C147C">
      <w:numFmt w:val="decimal"/>
      <w:lvlText w:val=""/>
      <w:lvlJc w:val="left"/>
    </w:lvl>
    <w:lvl w:ilvl="4" w:tplc="589E4168">
      <w:numFmt w:val="decimal"/>
      <w:lvlText w:val=""/>
      <w:lvlJc w:val="left"/>
    </w:lvl>
    <w:lvl w:ilvl="5" w:tplc="8A4893AE">
      <w:numFmt w:val="decimal"/>
      <w:lvlText w:val=""/>
      <w:lvlJc w:val="left"/>
    </w:lvl>
    <w:lvl w:ilvl="6" w:tplc="27B6B4CA">
      <w:numFmt w:val="decimal"/>
      <w:lvlText w:val=""/>
      <w:lvlJc w:val="left"/>
    </w:lvl>
    <w:lvl w:ilvl="7" w:tplc="1C90049C">
      <w:numFmt w:val="decimal"/>
      <w:lvlText w:val=""/>
      <w:lvlJc w:val="left"/>
    </w:lvl>
    <w:lvl w:ilvl="8" w:tplc="11761806">
      <w:numFmt w:val="decimal"/>
      <w:lvlText w:val=""/>
      <w:lvlJc w:val="left"/>
    </w:lvl>
  </w:abstractNum>
  <w:abstractNum w:abstractNumId="29" w15:restartNumberingAfterBreak="0">
    <w:nsid w:val="11447B73"/>
    <w:multiLevelType w:val="hybridMultilevel"/>
    <w:tmpl w:val="8DB49662"/>
    <w:lvl w:ilvl="0" w:tplc="AFACDEC8">
      <w:start w:val="30"/>
      <w:numFmt w:val="decimal"/>
      <w:lvlText w:val="%1)"/>
      <w:lvlJc w:val="left"/>
    </w:lvl>
    <w:lvl w:ilvl="1" w:tplc="21B0D3AE">
      <w:numFmt w:val="decimal"/>
      <w:lvlText w:val=""/>
      <w:lvlJc w:val="left"/>
    </w:lvl>
    <w:lvl w:ilvl="2" w:tplc="791A4272">
      <w:numFmt w:val="decimal"/>
      <w:lvlText w:val=""/>
      <w:lvlJc w:val="left"/>
    </w:lvl>
    <w:lvl w:ilvl="3" w:tplc="786679D0">
      <w:numFmt w:val="decimal"/>
      <w:lvlText w:val=""/>
      <w:lvlJc w:val="left"/>
    </w:lvl>
    <w:lvl w:ilvl="4" w:tplc="BF129052">
      <w:numFmt w:val="decimal"/>
      <w:lvlText w:val=""/>
      <w:lvlJc w:val="left"/>
    </w:lvl>
    <w:lvl w:ilvl="5" w:tplc="1BF29022">
      <w:numFmt w:val="decimal"/>
      <w:lvlText w:val=""/>
      <w:lvlJc w:val="left"/>
    </w:lvl>
    <w:lvl w:ilvl="6" w:tplc="03FE8AE2">
      <w:numFmt w:val="decimal"/>
      <w:lvlText w:val=""/>
      <w:lvlJc w:val="left"/>
    </w:lvl>
    <w:lvl w:ilvl="7" w:tplc="A5AAE868">
      <w:numFmt w:val="decimal"/>
      <w:lvlText w:val=""/>
      <w:lvlJc w:val="left"/>
    </w:lvl>
    <w:lvl w:ilvl="8" w:tplc="95C2C1E2">
      <w:numFmt w:val="decimal"/>
      <w:lvlText w:val=""/>
      <w:lvlJc w:val="left"/>
    </w:lvl>
  </w:abstractNum>
  <w:abstractNum w:abstractNumId="30" w15:restartNumberingAfterBreak="0">
    <w:nsid w:val="14FCE74E"/>
    <w:multiLevelType w:val="hybridMultilevel"/>
    <w:tmpl w:val="FFDE8E1E"/>
    <w:lvl w:ilvl="0" w:tplc="7D1E43FA">
      <w:start w:val="7"/>
      <w:numFmt w:val="decimal"/>
      <w:lvlText w:val="%1."/>
      <w:lvlJc w:val="left"/>
    </w:lvl>
    <w:lvl w:ilvl="1" w:tplc="5086A3C4">
      <w:numFmt w:val="decimal"/>
      <w:lvlText w:val=""/>
      <w:lvlJc w:val="left"/>
    </w:lvl>
    <w:lvl w:ilvl="2" w:tplc="0C824A56">
      <w:numFmt w:val="decimal"/>
      <w:lvlText w:val=""/>
      <w:lvlJc w:val="left"/>
    </w:lvl>
    <w:lvl w:ilvl="3" w:tplc="48E4E4AC">
      <w:numFmt w:val="decimal"/>
      <w:lvlText w:val=""/>
      <w:lvlJc w:val="left"/>
    </w:lvl>
    <w:lvl w:ilvl="4" w:tplc="22A212BA">
      <w:numFmt w:val="decimal"/>
      <w:lvlText w:val=""/>
      <w:lvlJc w:val="left"/>
    </w:lvl>
    <w:lvl w:ilvl="5" w:tplc="BBB822B6">
      <w:numFmt w:val="decimal"/>
      <w:lvlText w:val=""/>
      <w:lvlJc w:val="left"/>
    </w:lvl>
    <w:lvl w:ilvl="6" w:tplc="FD90021C">
      <w:numFmt w:val="decimal"/>
      <w:lvlText w:val=""/>
      <w:lvlJc w:val="left"/>
    </w:lvl>
    <w:lvl w:ilvl="7" w:tplc="2A56A698">
      <w:numFmt w:val="decimal"/>
      <w:lvlText w:val=""/>
      <w:lvlJc w:val="left"/>
    </w:lvl>
    <w:lvl w:ilvl="8" w:tplc="80781572">
      <w:numFmt w:val="decimal"/>
      <w:lvlText w:val=""/>
      <w:lvlJc w:val="left"/>
    </w:lvl>
  </w:abstractNum>
  <w:abstractNum w:abstractNumId="31" w15:restartNumberingAfterBreak="0">
    <w:nsid w:val="168E121F"/>
    <w:multiLevelType w:val="hybridMultilevel"/>
    <w:tmpl w:val="C8365F8C"/>
    <w:lvl w:ilvl="0" w:tplc="D5F6C25C">
      <w:start w:val="2"/>
      <w:numFmt w:val="decimal"/>
      <w:lvlText w:val="%1)"/>
      <w:lvlJc w:val="left"/>
    </w:lvl>
    <w:lvl w:ilvl="1" w:tplc="E9109B7C">
      <w:numFmt w:val="decimal"/>
      <w:lvlText w:val=""/>
      <w:lvlJc w:val="left"/>
    </w:lvl>
    <w:lvl w:ilvl="2" w:tplc="7D20CE44">
      <w:numFmt w:val="decimal"/>
      <w:lvlText w:val=""/>
      <w:lvlJc w:val="left"/>
    </w:lvl>
    <w:lvl w:ilvl="3" w:tplc="9BDA657C">
      <w:numFmt w:val="decimal"/>
      <w:lvlText w:val=""/>
      <w:lvlJc w:val="left"/>
    </w:lvl>
    <w:lvl w:ilvl="4" w:tplc="D8C24CD8">
      <w:numFmt w:val="decimal"/>
      <w:lvlText w:val=""/>
      <w:lvlJc w:val="left"/>
    </w:lvl>
    <w:lvl w:ilvl="5" w:tplc="579EBEF2">
      <w:numFmt w:val="decimal"/>
      <w:lvlText w:val=""/>
      <w:lvlJc w:val="left"/>
    </w:lvl>
    <w:lvl w:ilvl="6" w:tplc="D75A1D6A">
      <w:numFmt w:val="decimal"/>
      <w:lvlText w:val=""/>
      <w:lvlJc w:val="left"/>
    </w:lvl>
    <w:lvl w:ilvl="7" w:tplc="AEA8120A">
      <w:numFmt w:val="decimal"/>
      <w:lvlText w:val=""/>
      <w:lvlJc w:val="left"/>
    </w:lvl>
    <w:lvl w:ilvl="8" w:tplc="649E7CE4">
      <w:numFmt w:val="decimal"/>
      <w:lvlText w:val=""/>
      <w:lvlJc w:val="left"/>
    </w:lvl>
  </w:abstractNum>
  <w:abstractNum w:abstractNumId="32" w15:restartNumberingAfterBreak="0">
    <w:nsid w:val="18F06845"/>
    <w:multiLevelType w:val="hybridMultilevel"/>
    <w:tmpl w:val="CF125E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1A27709E"/>
    <w:multiLevelType w:val="hybridMultilevel"/>
    <w:tmpl w:val="CA48E1F6"/>
    <w:lvl w:ilvl="0" w:tplc="3C9477B4">
      <w:start w:val="28"/>
      <w:numFmt w:val="decimal"/>
      <w:lvlText w:val="%1)"/>
      <w:lvlJc w:val="left"/>
      <w:rPr>
        <w:color w:val="auto"/>
      </w:rPr>
    </w:lvl>
    <w:lvl w:ilvl="1" w:tplc="FF0E63E4">
      <w:start w:val="1"/>
      <w:numFmt w:val="lowerLetter"/>
      <w:lvlText w:val="%2"/>
      <w:lvlJc w:val="left"/>
    </w:lvl>
    <w:lvl w:ilvl="2" w:tplc="B0A88B3C">
      <w:numFmt w:val="decimal"/>
      <w:lvlText w:val=""/>
      <w:lvlJc w:val="left"/>
    </w:lvl>
    <w:lvl w:ilvl="3" w:tplc="FD7415F0">
      <w:numFmt w:val="decimal"/>
      <w:lvlText w:val=""/>
      <w:lvlJc w:val="left"/>
    </w:lvl>
    <w:lvl w:ilvl="4" w:tplc="FBE41D5E">
      <w:numFmt w:val="decimal"/>
      <w:lvlText w:val=""/>
      <w:lvlJc w:val="left"/>
    </w:lvl>
    <w:lvl w:ilvl="5" w:tplc="125A5EE8">
      <w:numFmt w:val="decimal"/>
      <w:lvlText w:val=""/>
      <w:lvlJc w:val="left"/>
    </w:lvl>
    <w:lvl w:ilvl="6" w:tplc="86E2FAB2">
      <w:numFmt w:val="decimal"/>
      <w:lvlText w:val=""/>
      <w:lvlJc w:val="left"/>
    </w:lvl>
    <w:lvl w:ilvl="7" w:tplc="2A681AE0">
      <w:numFmt w:val="decimal"/>
      <w:lvlText w:val=""/>
      <w:lvlJc w:val="left"/>
    </w:lvl>
    <w:lvl w:ilvl="8" w:tplc="4F3663F6">
      <w:numFmt w:val="decimal"/>
      <w:lvlText w:val=""/>
      <w:lvlJc w:val="left"/>
    </w:lvl>
  </w:abstractNum>
  <w:abstractNum w:abstractNumId="34" w15:restartNumberingAfterBreak="0">
    <w:nsid w:val="1A32234B"/>
    <w:multiLevelType w:val="hybridMultilevel"/>
    <w:tmpl w:val="AFCE275E"/>
    <w:lvl w:ilvl="0" w:tplc="0FCAF73C">
      <w:start w:val="1"/>
      <w:numFmt w:val="decimal"/>
      <w:lvlText w:val="%1"/>
      <w:lvlJc w:val="left"/>
    </w:lvl>
    <w:lvl w:ilvl="1" w:tplc="3FC4B5F8">
      <w:start w:val="2"/>
      <w:numFmt w:val="lowerLetter"/>
      <w:lvlText w:val="%2)"/>
      <w:lvlJc w:val="left"/>
    </w:lvl>
    <w:lvl w:ilvl="2" w:tplc="A37C5A70">
      <w:numFmt w:val="decimal"/>
      <w:lvlText w:val=""/>
      <w:lvlJc w:val="left"/>
    </w:lvl>
    <w:lvl w:ilvl="3" w:tplc="DD1C2F4C">
      <w:numFmt w:val="decimal"/>
      <w:lvlText w:val=""/>
      <w:lvlJc w:val="left"/>
    </w:lvl>
    <w:lvl w:ilvl="4" w:tplc="C6229D2C">
      <w:numFmt w:val="decimal"/>
      <w:lvlText w:val=""/>
      <w:lvlJc w:val="left"/>
    </w:lvl>
    <w:lvl w:ilvl="5" w:tplc="14544D14">
      <w:numFmt w:val="decimal"/>
      <w:lvlText w:val=""/>
      <w:lvlJc w:val="left"/>
    </w:lvl>
    <w:lvl w:ilvl="6" w:tplc="622E08C8">
      <w:numFmt w:val="decimal"/>
      <w:lvlText w:val=""/>
      <w:lvlJc w:val="left"/>
    </w:lvl>
    <w:lvl w:ilvl="7" w:tplc="24088BB4">
      <w:numFmt w:val="decimal"/>
      <w:lvlText w:val=""/>
      <w:lvlJc w:val="left"/>
    </w:lvl>
    <w:lvl w:ilvl="8" w:tplc="ED1A9312">
      <w:numFmt w:val="decimal"/>
      <w:lvlText w:val=""/>
      <w:lvlJc w:val="left"/>
    </w:lvl>
  </w:abstractNum>
  <w:abstractNum w:abstractNumId="35" w15:restartNumberingAfterBreak="0">
    <w:nsid w:val="1D545C4D"/>
    <w:multiLevelType w:val="hybridMultilevel"/>
    <w:tmpl w:val="53265516"/>
    <w:lvl w:ilvl="0" w:tplc="AB1A743C">
      <w:start w:val="1"/>
      <w:numFmt w:val="decimal"/>
      <w:lvlText w:val="%1"/>
      <w:lvlJc w:val="left"/>
    </w:lvl>
    <w:lvl w:ilvl="1" w:tplc="BCDE4A78">
      <w:start w:val="1"/>
      <w:numFmt w:val="decimal"/>
      <w:lvlText w:val="%2)"/>
      <w:lvlJc w:val="left"/>
    </w:lvl>
    <w:lvl w:ilvl="2" w:tplc="6ADC0F9C">
      <w:numFmt w:val="decimal"/>
      <w:lvlText w:val=""/>
      <w:lvlJc w:val="left"/>
    </w:lvl>
    <w:lvl w:ilvl="3" w:tplc="32A67B24">
      <w:numFmt w:val="decimal"/>
      <w:lvlText w:val=""/>
      <w:lvlJc w:val="left"/>
    </w:lvl>
    <w:lvl w:ilvl="4" w:tplc="7AD2426E">
      <w:numFmt w:val="decimal"/>
      <w:lvlText w:val=""/>
      <w:lvlJc w:val="left"/>
    </w:lvl>
    <w:lvl w:ilvl="5" w:tplc="D8966D78">
      <w:numFmt w:val="decimal"/>
      <w:lvlText w:val=""/>
      <w:lvlJc w:val="left"/>
    </w:lvl>
    <w:lvl w:ilvl="6" w:tplc="0D24839E">
      <w:numFmt w:val="decimal"/>
      <w:lvlText w:val=""/>
      <w:lvlJc w:val="left"/>
    </w:lvl>
    <w:lvl w:ilvl="7" w:tplc="C3CC066C">
      <w:numFmt w:val="decimal"/>
      <w:lvlText w:val=""/>
      <w:lvlJc w:val="left"/>
    </w:lvl>
    <w:lvl w:ilvl="8" w:tplc="CD18BFD4">
      <w:numFmt w:val="decimal"/>
      <w:lvlText w:val=""/>
      <w:lvlJc w:val="left"/>
    </w:lvl>
  </w:abstractNum>
  <w:abstractNum w:abstractNumId="36" w15:restartNumberingAfterBreak="0">
    <w:nsid w:val="1DBABF00"/>
    <w:multiLevelType w:val="hybridMultilevel"/>
    <w:tmpl w:val="16CE3120"/>
    <w:lvl w:ilvl="0" w:tplc="EA6CF6B4">
      <w:start w:val="1"/>
      <w:numFmt w:val="decimal"/>
      <w:lvlText w:val="%1."/>
      <w:lvlJc w:val="left"/>
    </w:lvl>
    <w:lvl w:ilvl="1" w:tplc="D9005B96">
      <w:numFmt w:val="decimal"/>
      <w:lvlText w:val=""/>
      <w:lvlJc w:val="left"/>
    </w:lvl>
    <w:lvl w:ilvl="2" w:tplc="10C0D246">
      <w:numFmt w:val="decimal"/>
      <w:lvlText w:val=""/>
      <w:lvlJc w:val="left"/>
    </w:lvl>
    <w:lvl w:ilvl="3" w:tplc="3D207A70">
      <w:numFmt w:val="decimal"/>
      <w:lvlText w:val=""/>
      <w:lvlJc w:val="left"/>
    </w:lvl>
    <w:lvl w:ilvl="4" w:tplc="9B0803C4">
      <w:numFmt w:val="decimal"/>
      <w:lvlText w:val=""/>
      <w:lvlJc w:val="left"/>
    </w:lvl>
    <w:lvl w:ilvl="5" w:tplc="C1684B94">
      <w:numFmt w:val="decimal"/>
      <w:lvlText w:val=""/>
      <w:lvlJc w:val="left"/>
    </w:lvl>
    <w:lvl w:ilvl="6" w:tplc="DACED298">
      <w:numFmt w:val="decimal"/>
      <w:lvlText w:val=""/>
      <w:lvlJc w:val="left"/>
    </w:lvl>
    <w:lvl w:ilvl="7" w:tplc="91B66664">
      <w:numFmt w:val="decimal"/>
      <w:lvlText w:val=""/>
      <w:lvlJc w:val="left"/>
    </w:lvl>
    <w:lvl w:ilvl="8" w:tplc="6B564378">
      <w:numFmt w:val="decimal"/>
      <w:lvlText w:val=""/>
      <w:lvlJc w:val="left"/>
    </w:lvl>
  </w:abstractNum>
  <w:abstractNum w:abstractNumId="37" w15:restartNumberingAfterBreak="0">
    <w:nsid w:val="1FBFE8E0"/>
    <w:multiLevelType w:val="hybridMultilevel"/>
    <w:tmpl w:val="D624D38C"/>
    <w:lvl w:ilvl="0" w:tplc="513CC6E0">
      <w:start w:val="3"/>
      <w:numFmt w:val="decimal"/>
      <w:lvlText w:val="%1."/>
      <w:lvlJc w:val="left"/>
    </w:lvl>
    <w:lvl w:ilvl="1" w:tplc="0C6A8566">
      <w:start w:val="1"/>
      <w:numFmt w:val="decimal"/>
      <w:lvlText w:val="%2"/>
      <w:lvlJc w:val="left"/>
    </w:lvl>
    <w:lvl w:ilvl="2" w:tplc="25408422">
      <w:start w:val="1"/>
      <w:numFmt w:val="decimal"/>
      <w:lvlText w:val="%3)"/>
      <w:lvlJc w:val="left"/>
    </w:lvl>
    <w:lvl w:ilvl="3" w:tplc="8F52DFB4">
      <w:numFmt w:val="decimal"/>
      <w:lvlText w:val=""/>
      <w:lvlJc w:val="left"/>
    </w:lvl>
    <w:lvl w:ilvl="4" w:tplc="99D4033A">
      <w:numFmt w:val="decimal"/>
      <w:lvlText w:val=""/>
      <w:lvlJc w:val="left"/>
    </w:lvl>
    <w:lvl w:ilvl="5" w:tplc="13EE0594">
      <w:numFmt w:val="decimal"/>
      <w:lvlText w:val=""/>
      <w:lvlJc w:val="left"/>
    </w:lvl>
    <w:lvl w:ilvl="6" w:tplc="57109206">
      <w:numFmt w:val="decimal"/>
      <w:lvlText w:val=""/>
      <w:lvlJc w:val="left"/>
    </w:lvl>
    <w:lvl w:ilvl="7" w:tplc="784EE6F8">
      <w:numFmt w:val="decimal"/>
      <w:lvlText w:val=""/>
      <w:lvlJc w:val="left"/>
    </w:lvl>
    <w:lvl w:ilvl="8" w:tplc="42843368">
      <w:numFmt w:val="decimal"/>
      <w:lvlText w:val=""/>
      <w:lvlJc w:val="left"/>
    </w:lvl>
  </w:abstractNum>
  <w:abstractNum w:abstractNumId="38" w15:restartNumberingAfterBreak="0">
    <w:nsid w:val="25E03321"/>
    <w:multiLevelType w:val="hybridMultilevel"/>
    <w:tmpl w:val="6D0A9632"/>
    <w:lvl w:ilvl="0" w:tplc="AFEED028">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A1534BF"/>
    <w:multiLevelType w:val="hybridMultilevel"/>
    <w:tmpl w:val="52060CC0"/>
    <w:lvl w:ilvl="0" w:tplc="7B0291DC">
      <w:start w:val="1"/>
      <w:numFmt w:val="lowerLetter"/>
      <w:lvlText w:val="%1)"/>
      <w:lvlJc w:val="left"/>
      <w:pPr>
        <w:ind w:left="784" w:hanging="360"/>
      </w:pPr>
      <w:rPr>
        <w:rFonts w:eastAsiaTheme="minorEastAsia" w:hint="default"/>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0" w15:restartNumberingAfterBreak="0">
    <w:nsid w:val="2A155DBC"/>
    <w:multiLevelType w:val="hybridMultilevel"/>
    <w:tmpl w:val="BE3CAF00"/>
    <w:lvl w:ilvl="0" w:tplc="1FAC5A2C">
      <w:start w:val="1"/>
      <w:numFmt w:val="decimal"/>
      <w:lvlText w:val="%1."/>
      <w:lvlJc w:val="left"/>
    </w:lvl>
    <w:lvl w:ilvl="1" w:tplc="CD9C90CA">
      <w:start w:val="1"/>
      <w:numFmt w:val="decimal"/>
      <w:lvlText w:val="%2)"/>
      <w:lvlJc w:val="left"/>
    </w:lvl>
    <w:lvl w:ilvl="2" w:tplc="2466C518">
      <w:numFmt w:val="decimal"/>
      <w:lvlText w:val=""/>
      <w:lvlJc w:val="left"/>
    </w:lvl>
    <w:lvl w:ilvl="3" w:tplc="BADC035E">
      <w:numFmt w:val="decimal"/>
      <w:lvlText w:val=""/>
      <w:lvlJc w:val="left"/>
    </w:lvl>
    <w:lvl w:ilvl="4" w:tplc="68F62A76">
      <w:numFmt w:val="decimal"/>
      <w:lvlText w:val=""/>
      <w:lvlJc w:val="left"/>
    </w:lvl>
    <w:lvl w:ilvl="5" w:tplc="6ABAE584">
      <w:numFmt w:val="decimal"/>
      <w:lvlText w:val=""/>
      <w:lvlJc w:val="left"/>
    </w:lvl>
    <w:lvl w:ilvl="6" w:tplc="9CB207E8">
      <w:numFmt w:val="decimal"/>
      <w:lvlText w:val=""/>
      <w:lvlJc w:val="left"/>
    </w:lvl>
    <w:lvl w:ilvl="7" w:tplc="907687D6">
      <w:numFmt w:val="decimal"/>
      <w:lvlText w:val=""/>
      <w:lvlJc w:val="left"/>
    </w:lvl>
    <w:lvl w:ilvl="8" w:tplc="98D48BCE">
      <w:numFmt w:val="decimal"/>
      <w:lvlText w:val=""/>
      <w:lvlJc w:val="left"/>
    </w:lvl>
  </w:abstractNum>
  <w:abstractNum w:abstractNumId="41" w15:restartNumberingAfterBreak="0">
    <w:nsid w:val="2DF6D648"/>
    <w:multiLevelType w:val="hybridMultilevel"/>
    <w:tmpl w:val="8534A48E"/>
    <w:lvl w:ilvl="0" w:tplc="89726E84">
      <w:start w:val="1"/>
      <w:numFmt w:val="decimal"/>
      <w:lvlText w:val="%1"/>
      <w:lvlJc w:val="left"/>
    </w:lvl>
    <w:lvl w:ilvl="1" w:tplc="17CEBD42">
      <w:start w:val="1"/>
      <w:numFmt w:val="decimal"/>
      <w:lvlText w:val="%2"/>
      <w:lvlJc w:val="left"/>
    </w:lvl>
    <w:lvl w:ilvl="2" w:tplc="209673C8">
      <w:start w:val="8"/>
      <w:numFmt w:val="decimal"/>
      <w:lvlText w:val="%3)"/>
      <w:lvlJc w:val="left"/>
    </w:lvl>
    <w:lvl w:ilvl="3" w:tplc="26585B58">
      <w:numFmt w:val="decimal"/>
      <w:lvlText w:val=""/>
      <w:lvlJc w:val="left"/>
    </w:lvl>
    <w:lvl w:ilvl="4" w:tplc="AFB67608">
      <w:numFmt w:val="decimal"/>
      <w:lvlText w:val=""/>
      <w:lvlJc w:val="left"/>
    </w:lvl>
    <w:lvl w:ilvl="5" w:tplc="7EF2706E">
      <w:numFmt w:val="decimal"/>
      <w:lvlText w:val=""/>
      <w:lvlJc w:val="left"/>
    </w:lvl>
    <w:lvl w:ilvl="6" w:tplc="A6E40AB8">
      <w:numFmt w:val="decimal"/>
      <w:lvlText w:val=""/>
      <w:lvlJc w:val="left"/>
    </w:lvl>
    <w:lvl w:ilvl="7" w:tplc="A6B88434">
      <w:numFmt w:val="decimal"/>
      <w:lvlText w:val=""/>
      <w:lvlJc w:val="left"/>
    </w:lvl>
    <w:lvl w:ilvl="8" w:tplc="20547D60">
      <w:numFmt w:val="decimal"/>
      <w:lvlText w:val=""/>
      <w:lvlJc w:val="left"/>
    </w:lvl>
  </w:abstractNum>
  <w:abstractNum w:abstractNumId="42" w15:restartNumberingAfterBreak="0">
    <w:nsid w:val="2F2E3B9C"/>
    <w:multiLevelType w:val="hybridMultilevel"/>
    <w:tmpl w:val="F28479BA"/>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10C50B3"/>
    <w:multiLevelType w:val="hybridMultilevel"/>
    <w:tmpl w:val="A7700AC8"/>
    <w:lvl w:ilvl="0" w:tplc="1E5AB65E">
      <w:start w:val="7"/>
      <w:numFmt w:val="decimal"/>
      <w:lvlText w:val="%1."/>
      <w:lvlJc w:val="left"/>
      <w:rPr>
        <w:rFonts w:ascii="Arial" w:hAnsi="Arial" w:cs="Arial" w:hint="default"/>
        <w:sz w:val="22"/>
        <w:szCs w:val="22"/>
      </w:rPr>
    </w:lvl>
    <w:lvl w:ilvl="1" w:tplc="C8D414CC">
      <w:numFmt w:val="decimal"/>
      <w:lvlText w:val=""/>
      <w:lvlJc w:val="left"/>
    </w:lvl>
    <w:lvl w:ilvl="2" w:tplc="35929950">
      <w:numFmt w:val="decimal"/>
      <w:lvlText w:val=""/>
      <w:lvlJc w:val="left"/>
    </w:lvl>
    <w:lvl w:ilvl="3" w:tplc="132845AA">
      <w:numFmt w:val="decimal"/>
      <w:lvlText w:val=""/>
      <w:lvlJc w:val="left"/>
    </w:lvl>
    <w:lvl w:ilvl="4" w:tplc="012A2632">
      <w:numFmt w:val="decimal"/>
      <w:lvlText w:val=""/>
      <w:lvlJc w:val="left"/>
    </w:lvl>
    <w:lvl w:ilvl="5" w:tplc="D5107786">
      <w:numFmt w:val="decimal"/>
      <w:lvlText w:val=""/>
      <w:lvlJc w:val="left"/>
    </w:lvl>
    <w:lvl w:ilvl="6" w:tplc="E99A3E62">
      <w:numFmt w:val="decimal"/>
      <w:lvlText w:val=""/>
      <w:lvlJc w:val="left"/>
    </w:lvl>
    <w:lvl w:ilvl="7" w:tplc="9E687DD6">
      <w:numFmt w:val="decimal"/>
      <w:lvlText w:val=""/>
      <w:lvlJc w:val="left"/>
    </w:lvl>
    <w:lvl w:ilvl="8" w:tplc="E620FC1A">
      <w:numFmt w:val="decimal"/>
      <w:lvlText w:val=""/>
      <w:lvlJc w:val="left"/>
    </w:lvl>
  </w:abstractNum>
  <w:abstractNum w:abstractNumId="44" w15:restartNumberingAfterBreak="0">
    <w:nsid w:val="31FC4D2F"/>
    <w:multiLevelType w:val="multilevel"/>
    <w:tmpl w:val="B834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222E7CD"/>
    <w:multiLevelType w:val="hybridMultilevel"/>
    <w:tmpl w:val="48764C2A"/>
    <w:lvl w:ilvl="0" w:tplc="3514B024">
      <w:start w:val="4"/>
      <w:numFmt w:val="decimal"/>
      <w:lvlText w:val="%1."/>
      <w:lvlJc w:val="left"/>
    </w:lvl>
    <w:lvl w:ilvl="1" w:tplc="DCFC3538">
      <w:start w:val="1"/>
      <w:numFmt w:val="decimal"/>
      <w:lvlText w:val="%2)"/>
      <w:lvlJc w:val="left"/>
    </w:lvl>
    <w:lvl w:ilvl="2" w:tplc="05B658BA">
      <w:numFmt w:val="decimal"/>
      <w:lvlText w:val=""/>
      <w:lvlJc w:val="left"/>
    </w:lvl>
    <w:lvl w:ilvl="3" w:tplc="58088188">
      <w:numFmt w:val="decimal"/>
      <w:lvlText w:val=""/>
      <w:lvlJc w:val="left"/>
    </w:lvl>
    <w:lvl w:ilvl="4" w:tplc="BD34EFB8">
      <w:numFmt w:val="decimal"/>
      <w:lvlText w:val=""/>
      <w:lvlJc w:val="left"/>
    </w:lvl>
    <w:lvl w:ilvl="5" w:tplc="118A3478">
      <w:numFmt w:val="decimal"/>
      <w:lvlText w:val=""/>
      <w:lvlJc w:val="left"/>
    </w:lvl>
    <w:lvl w:ilvl="6" w:tplc="50540732">
      <w:numFmt w:val="decimal"/>
      <w:lvlText w:val=""/>
      <w:lvlJc w:val="left"/>
    </w:lvl>
    <w:lvl w:ilvl="7" w:tplc="4D786D58">
      <w:numFmt w:val="decimal"/>
      <w:lvlText w:val=""/>
      <w:lvlJc w:val="left"/>
    </w:lvl>
    <w:lvl w:ilvl="8" w:tplc="55AE8640">
      <w:numFmt w:val="decimal"/>
      <w:lvlText w:val=""/>
      <w:lvlJc w:val="left"/>
    </w:lvl>
  </w:abstractNum>
  <w:abstractNum w:abstractNumId="46" w15:restartNumberingAfterBreak="0">
    <w:nsid w:val="33562866"/>
    <w:multiLevelType w:val="hybridMultilevel"/>
    <w:tmpl w:val="2CCA8FAC"/>
    <w:lvl w:ilvl="0" w:tplc="4BCEADC8">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3426495E"/>
    <w:multiLevelType w:val="hybridMultilevel"/>
    <w:tmpl w:val="B85AD07E"/>
    <w:name w:val="WW8Num232"/>
    <w:lvl w:ilvl="0" w:tplc="FFFAABBC">
      <w:start w:val="1"/>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D116E38"/>
    <w:multiLevelType w:val="hybridMultilevel"/>
    <w:tmpl w:val="A024303E"/>
    <w:name w:val="WW8Num23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3DD15094"/>
    <w:multiLevelType w:val="hybridMultilevel"/>
    <w:tmpl w:val="011E593A"/>
    <w:lvl w:ilvl="0" w:tplc="6E009318">
      <w:start w:val="1"/>
      <w:numFmt w:val="decimal"/>
      <w:lvlText w:val="%1)"/>
      <w:lvlJc w:val="left"/>
    </w:lvl>
    <w:lvl w:ilvl="1" w:tplc="9AE85458">
      <w:numFmt w:val="decimal"/>
      <w:lvlText w:val=""/>
      <w:lvlJc w:val="left"/>
    </w:lvl>
    <w:lvl w:ilvl="2" w:tplc="49A46CD8">
      <w:numFmt w:val="decimal"/>
      <w:lvlText w:val=""/>
      <w:lvlJc w:val="left"/>
    </w:lvl>
    <w:lvl w:ilvl="3" w:tplc="2D48A2DA">
      <w:numFmt w:val="decimal"/>
      <w:lvlText w:val=""/>
      <w:lvlJc w:val="left"/>
    </w:lvl>
    <w:lvl w:ilvl="4" w:tplc="F0ACB59C">
      <w:numFmt w:val="decimal"/>
      <w:lvlText w:val=""/>
      <w:lvlJc w:val="left"/>
    </w:lvl>
    <w:lvl w:ilvl="5" w:tplc="C396D0EC">
      <w:numFmt w:val="decimal"/>
      <w:lvlText w:val=""/>
      <w:lvlJc w:val="left"/>
    </w:lvl>
    <w:lvl w:ilvl="6" w:tplc="A86265B0">
      <w:numFmt w:val="decimal"/>
      <w:lvlText w:val=""/>
      <w:lvlJc w:val="left"/>
    </w:lvl>
    <w:lvl w:ilvl="7" w:tplc="8E2A680A">
      <w:numFmt w:val="decimal"/>
      <w:lvlText w:val=""/>
      <w:lvlJc w:val="left"/>
    </w:lvl>
    <w:lvl w:ilvl="8" w:tplc="E4426720">
      <w:numFmt w:val="decimal"/>
      <w:lvlText w:val=""/>
      <w:lvlJc w:val="left"/>
    </w:lvl>
  </w:abstractNum>
  <w:abstractNum w:abstractNumId="50" w15:restartNumberingAfterBreak="0">
    <w:nsid w:val="3F6AB60F"/>
    <w:multiLevelType w:val="hybridMultilevel"/>
    <w:tmpl w:val="F2EE59C6"/>
    <w:lvl w:ilvl="0" w:tplc="6CE640AE">
      <w:numFmt w:val="decimal"/>
      <w:lvlText w:val="%1."/>
      <w:lvlJc w:val="left"/>
    </w:lvl>
    <w:lvl w:ilvl="1" w:tplc="A956D6FE">
      <w:start w:val="1"/>
      <w:numFmt w:val="decimal"/>
      <w:lvlText w:val="%2)"/>
      <w:lvlJc w:val="left"/>
    </w:lvl>
    <w:lvl w:ilvl="2" w:tplc="5226F498">
      <w:start w:val="1"/>
      <w:numFmt w:val="bullet"/>
      <w:lvlText w:val="§"/>
      <w:lvlJc w:val="left"/>
    </w:lvl>
    <w:lvl w:ilvl="3" w:tplc="2DAC9786">
      <w:numFmt w:val="decimal"/>
      <w:lvlText w:val=""/>
      <w:lvlJc w:val="left"/>
    </w:lvl>
    <w:lvl w:ilvl="4" w:tplc="5F42E39A">
      <w:numFmt w:val="decimal"/>
      <w:lvlText w:val=""/>
      <w:lvlJc w:val="left"/>
    </w:lvl>
    <w:lvl w:ilvl="5" w:tplc="346A0C8E">
      <w:numFmt w:val="decimal"/>
      <w:lvlText w:val=""/>
      <w:lvlJc w:val="left"/>
    </w:lvl>
    <w:lvl w:ilvl="6" w:tplc="1B60AB62">
      <w:numFmt w:val="decimal"/>
      <w:lvlText w:val=""/>
      <w:lvlJc w:val="left"/>
    </w:lvl>
    <w:lvl w:ilvl="7" w:tplc="55786B8E">
      <w:numFmt w:val="decimal"/>
      <w:lvlText w:val=""/>
      <w:lvlJc w:val="left"/>
    </w:lvl>
    <w:lvl w:ilvl="8" w:tplc="B4DA9E30">
      <w:numFmt w:val="decimal"/>
      <w:lvlText w:val=""/>
      <w:lvlJc w:val="left"/>
    </w:lvl>
  </w:abstractNum>
  <w:abstractNum w:abstractNumId="51" w15:restartNumberingAfterBreak="0">
    <w:nsid w:val="3FA62ACA"/>
    <w:multiLevelType w:val="hybridMultilevel"/>
    <w:tmpl w:val="B42EFF3C"/>
    <w:lvl w:ilvl="0" w:tplc="62BC43D4">
      <w:start w:val="4"/>
      <w:numFmt w:val="decimal"/>
      <w:lvlText w:val="%1."/>
      <w:lvlJc w:val="left"/>
    </w:lvl>
    <w:lvl w:ilvl="1" w:tplc="9864CAD6">
      <w:numFmt w:val="decimal"/>
      <w:lvlText w:val=""/>
      <w:lvlJc w:val="left"/>
    </w:lvl>
    <w:lvl w:ilvl="2" w:tplc="2F6CA480">
      <w:numFmt w:val="decimal"/>
      <w:lvlText w:val=""/>
      <w:lvlJc w:val="left"/>
    </w:lvl>
    <w:lvl w:ilvl="3" w:tplc="3FAC0312">
      <w:numFmt w:val="decimal"/>
      <w:lvlText w:val=""/>
      <w:lvlJc w:val="left"/>
    </w:lvl>
    <w:lvl w:ilvl="4" w:tplc="2A9E4620">
      <w:numFmt w:val="decimal"/>
      <w:lvlText w:val=""/>
      <w:lvlJc w:val="left"/>
    </w:lvl>
    <w:lvl w:ilvl="5" w:tplc="C08E90C4">
      <w:numFmt w:val="decimal"/>
      <w:lvlText w:val=""/>
      <w:lvlJc w:val="left"/>
    </w:lvl>
    <w:lvl w:ilvl="6" w:tplc="5AFA88AA">
      <w:numFmt w:val="decimal"/>
      <w:lvlText w:val=""/>
      <w:lvlJc w:val="left"/>
    </w:lvl>
    <w:lvl w:ilvl="7" w:tplc="7FFC6B78">
      <w:numFmt w:val="decimal"/>
      <w:lvlText w:val=""/>
      <w:lvlJc w:val="left"/>
    </w:lvl>
    <w:lvl w:ilvl="8" w:tplc="68DAD47A">
      <w:numFmt w:val="decimal"/>
      <w:lvlText w:val=""/>
      <w:lvlJc w:val="left"/>
    </w:lvl>
  </w:abstractNum>
  <w:abstractNum w:abstractNumId="52" w15:restartNumberingAfterBreak="0">
    <w:nsid w:val="3FCD4D82"/>
    <w:multiLevelType w:val="hybridMultilevel"/>
    <w:tmpl w:val="88E8BF82"/>
    <w:lvl w:ilvl="0" w:tplc="28A80B30">
      <w:start w:val="2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2C296BD"/>
    <w:multiLevelType w:val="hybridMultilevel"/>
    <w:tmpl w:val="5770F710"/>
    <w:lvl w:ilvl="0" w:tplc="C27A516A">
      <w:start w:val="1"/>
      <w:numFmt w:val="decimal"/>
      <w:lvlText w:val="%1)"/>
      <w:lvlJc w:val="left"/>
    </w:lvl>
    <w:lvl w:ilvl="1" w:tplc="C766429C">
      <w:numFmt w:val="decimal"/>
      <w:lvlText w:val=""/>
      <w:lvlJc w:val="left"/>
    </w:lvl>
    <w:lvl w:ilvl="2" w:tplc="EAA67418">
      <w:numFmt w:val="decimal"/>
      <w:lvlText w:val=""/>
      <w:lvlJc w:val="left"/>
    </w:lvl>
    <w:lvl w:ilvl="3" w:tplc="587AB36E">
      <w:numFmt w:val="decimal"/>
      <w:lvlText w:val=""/>
      <w:lvlJc w:val="left"/>
    </w:lvl>
    <w:lvl w:ilvl="4" w:tplc="F9724628">
      <w:numFmt w:val="decimal"/>
      <w:lvlText w:val=""/>
      <w:lvlJc w:val="left"/>
    </w:lvl>
    <w:lvl w:ilvl="5" w:tplc="D6BA2F02">
      <w:numFmt w:val="decimal"/>
      <w:lvlText w:val=""/>
      <w:lvlJc w:val="left"/>
    </w:lvl>
    <w:lvl w:ilvl="6" w:tplc="EBDA9BBE">
      <w:numFmt w:val="decimal"/>
      <w:lvlText w:val=""/>
      <w:lvlJc w:val="left"/>
    </w:lvl>
    <w:lvl w:ilvl="7" w:tplc="2DCAF27A">
      <w:numFmt w:val="decimal"/>
      <w:lvlText w:val=""/>
      <w:lvlJc w:val="left"/>
    </w:lvl>
    <w:lvl w:ilvl="8" w:tplc="BFEC7736">
      <w:numFmt w:val="decimal"/>
      <w:lvlText w:val=""/>
      <w:lvlJc w:val="left"/>
    </w:lvl>
  </w:abstractNum>
  <w:abstractNum w:abstractNumId="54" w15:restartNumberingAfterBreak="0">
    <w:nsid w:val="434D103C"/>
    <w:multiLevelType w:val="hybridMultilevel"/>
    <w:tmpl w:val="ECFE4A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BDD331F"/>
    <w:multiLevelType w:val="hybridMultilevel"/>
    <w:tmpl w:val="0CDA4F9C"/>
    <w:lvl w:ilvl="0" w:tplc="9620F74E">
      <w:start w:val="1"/>
      <w:numFmt w:val="decimal"/>
      <w:lvlText w:val="%1."/>
      <w:lvlJc w:val="left"/>
      <w:pPr>
        <w:ind w:left="360" w:hanging="360"/>
      </w:pPr>
      <w:rPr>
        <w:sz w:val="22"/>
        <w:szCs w:val="22"/>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C04A8AF"/>
    <w:multiLevelType w:val="hybridMultilevel"/>
    <w:tmpl w:val="F4F60D72"/>
    <w:lvl w:ilvl="0" w:tplc="13B68EC2">
      <w:start w:val="1"/>
      <w:numFmt w:val="decimal"/>
      <w:lvlText w:val="%1"/>
      <w:lvlJc w:val="left"/>
    </w:lvl>
    <w:lvl w:ilvl="1" w:tplc="0A801BEC">
      <w:start w:val="1"/>
      <w:numFmt w:val="decimal"/>
      <w:lvlText w:val="%2)"/>
      <w:lvlJc w:val="left"/>
    </w:lvl>
    <w:lvl w:ilvl="2" w:tplc="7CBA7AFA">
      <w:numFmt w:val="decimal"/>
      <w:lvlText w:val=""/>
      <w:lvlJc w:val="left"/>
    </w:lvl>
    <w:lvl w:ilvl="3" w:tplc="578E5D14">
      <w:numFmt w:val="decimal"/>
      <w:lvlText w:val=""/>
      <w:lvlJc w:val="left"/>
    </w:lvl>
    <w:lvl w:ilvl="4" w:tplc="43FC7B82">
      <w:numFmt w:val="decimal"/>
      <w:lvlText w:val=""/>
      <w:lvlJc w:val="left"/>
    </w:lvl>
    <w:lvl w:ilvl="5" w:tplc="C464C0B0">
      <w:numFmt w:val="decimal"/>
      <w:lvlText w:val=""/>
      <w:lvlJc w:val="left"/>
    </w:lvl>
    <w:lvl w:ilvl="6" w:tplc="9236B490">
      <w:numFmt w:val="decimal"/>
      <w:lvlText w:val=""/>
      <w:lvlJc w:val="left"/>
    </w:lvl>
    <w:lvl w:ilvl="7" w:tplc="9A72B6AA">
      <w:numFmt w:val="decimal"/>
      <w:lvlText w:val=""/>
      <w:lvlJc w:val="left"/>
    </w:lvl>
    <w:lvl w:ilvl="8" w:tplc="20468370">
      <w:numFmt w:val="decimal"/>
      <w:lvlText w:val=""/>
      <w:lvlJc w:val="left"/>
    </w:lvl>
  </w:abstractNum>
  <w:abstractNum w:abstractNumId="57" w15:restartNumberingAfterBreak="0">
    <w:nsid w:val="50801EE1"/>
    <w:multiLevelType w:val="hybridMultilevel"/>
    <w:tmpl w:val="4112C4FA"/>
    <w:lvl w:ilvl="0" w:tplc="26AE65E8">
      <w:start w:val="1"/>
      <w:numFmt w:val="decimal"/>
      <w:lvlText w:val="%1."/>
      <w:lvlJc w:val="left"/>
    </w:lvl>
    <w:lvl w:ilvl="1" w:tplc="061CB790">
      <w:numFmt w:val="decimal"/>
      <w:lvlText w:val=""/>
      <w:lvlJc w:val="left"/>
    </w:lvl>
    <w:lvl w:ilvl="2" w:tplc="AF4EBDB0">
      <w:numFmt w:val="decimal"/>
      <w:lvlText w:val=""/>
      <w:lvlJc w:val="left"/>
    </w:lvl>
    <w:lvl w:ilvl="3" w:tplc="A0FC957E">
      <w:numFmt w:val="decimal"/>
      <w:lvlText w:val=""/>
      <w:lvlJc w:val="left"/>
    </w:lvl>
    <w:lvl w:ilvl="4" w:tplc="90FCB546">
      <w:numFmt w:val="decimal"/>
      <w:lvlText w:val=""/>
      <w:lvlJc w:val="left"/>
    </w:lvl>
    <w:lvl w:ilvl="5" w:tplc="D79C040E">
      <w:numFmt w:val="decimal"/>
      <w:lvlText w:val=""/>
      <w:lvlJc w:val="left"/>
    </w:lvl>
    <w:lvl w:ilvl="6" w:tplc="DB4A59A8">
      <w:numFmt w:val="decimal"/>
      <w:lvlText w:val=""/>
      <w:lvlJc w:val="left"/>
    </w:lvl>
    <w:lvl w:ilvl="7" w:tplc="1EF2A566">
      <w:numFmt w:val="decimal"/>
      <w:lvlText w:val=""/>
      <w:lvlJc w:val="left"/>
    </w:lvl>
    <w:lvl w:ilvl="8" w:tplc="DFAA3296">
      <w:numFmt w:val="decimal"/>
      <w:lvlText w:val=""/>
      <w:lvlJc w:val="left"/>
    </w:lvl>
  </w:abstractNum>
  <w:abstractNum w:abstractNumId="58" w15:restartNumberingAfterBreak="0">
    <w:nsid w:val="5092CA79"/>
    <w:multiLevelType w:val="hybridMultilevel"/>
    <w:tmpl w:val="C01EC79E"/>
    <w:lvl w:ilvl="0" w:tplc="B330D64A">
      <w:start w:val="1"/>
      <w:numFmt w:val="decimal"/>
      <w:lvlText w:val="%1."/>
      <w:lvlJc w:val="left"/>
      <w:rPr>
        <w:color w:val="000000" w:themeColor="text1"/>
      </w:rPr>
    </w:lvl>
    <w:lvl w:ilvl="1" w:tplc="FE56EC3C">
      <w:start w:val="1"/>
      <w:numFmt w:val="decimal"/>
      <w:lvlText w:val="%2)"/>
      <w:lvlJc w:val="left"/>
    </w:lvl>
    <w:lvl w:ilvl="2" w:tplc="3D3C9844">
      <w:numFmt w:val="decimal"/>
      <w:lvlText w:val=""/>
      <w:lvlJc w:val="left"/>
    </w:lvl>
    <w:lvl w:ilvl="3" w:tplc="D0AA984A">
      <w:numFmt w:val="decimal"/>
      <w:lvlText w:val=""/>
      <w:lvlJc w:val="left"/>
    </w:lvl>
    <w:lvl w:ilvl="4" w:tplc="F3F0005C">
      <w:numFmt w:val="decimal"/>
      <w:lvlText w:val=""/>
      <w:lvlJc w:val="left"/>
    </w:lvl>
    <w:lvl w:ilvl="5" w:tplc="392A7EF6">
      <w:numFmt w:val="decimal"/>
      <w:lvlText w:val=""/>
      <w:lvlJc w:val="left"/>
    </w:lvl>
    <w:lvl w:ilvl="6" w:tplc="2CCCD702">
      <w:numFmt w:val="decimal"/>
      <w:lvlText w:val=""/>
      <w:lvlJc w:val="left"/>
    </w:lvl>
    <w:lvl w:ilvl="7" w:tplc="E88A7DBC">
      <w:numFmt w:val="decimal"/>
      <w:lvlText w:val=""/>
      <w:lvlJc w:val="left"/>
    </w:lvl>
    <w:lvl w:ilvl="8" w:tplc="1EC01418">
      <w:numFmt w:val="decimal"/>
      <w:lvlText w:val=""/>
      <w:lvlJc w:val="left"/>
    </w:lvl>
  </w:abstractNum>
  <w:abstractNum w:abstractNumId="59" w15:restartNumberingAfterBreak="0">
    <w:nsid w:val="51D9C564"/>
    <w:multiLevelType w:val="hybridMultilevel"/>
    <w:tmpl w:val="12FC9AC0"/>
    <w:lvl w:ilvl="0" w:tplc="BD74A33C">
      <w:start w:val="24"/>
      <w:numFmt w:val="decimal"/>
      <w:lvlText w:val="%1)"/>
      <w:lvlJc w:val="left"/>
    </w:lvl>
    <w:lvl w:ilvl="1" w:tplc="DA5A5D58">
      <w:numFmt w:val="decimal"/>
      <w:lvlText w:val=""/>
      <w:lvlJc w:val="left"/>
    </w:lvl>
    <w:lvl w:ilvl="2" w:tplc="5D3E8A2C">
      <w:numFmt w:val="decimal"/>
      <w:lvlText w:val=""/>
      <w:lvlJc w:val="left"/>
    </w:lvl>
    <w:lvl w:ilvl="3" w:tplc="3EFCBC38">
      <w:numFmt w:val="decimal"/>
      <w:lvlText w:val=""/>
      <w:lvlJc w:val="left"/>
    </w:lvl>
    <w:lvl w:ilvl="4" w:tplc="66D4529E">
      <w:numFmt w:val="decimal"/>
      <w:lvlText w:val=""/>
      <w:lvlJc w:val="left"/>
    </w:lvl>
    <w:lvl w:ilvl="5" w:tplc="E18AE686">
      <w:numFmt w:val="decimal"/>
      <w:lvlText w:val=""/>
      <w:lvlJc w:val="left"/>
    </w:lvl>
    <w:lvl w:ilvl="6" w:tplc="219CB9E6">
      <w:numFmt w:val="decimal"/>
      <w:lvlText w:val=""/>
      <w:lvlJc w:val="left"/>
    </w:lvl>
    <w:lvl w:ilvl="7" w:tplc="57CE05E2">
      <w:numFmt w:val="decimal"/>
      <w:lvlText w:val=""/>
      <w:lvlJc w:val="left"/>
    </w:lvl>
    <w:lvl w:ilvl="8" w:tplc="324626C4">
      <w:numFmt w:val="decimal"/>
      <w:lvlText w:val=""/>
      <w:lvlJc w:val="left"/>
    </w:lvl>
  </w:abstractNum>
  <w:abstractNum w:abstractNumId="60" w15:restartNumberingAfterBreak="0">
    <w:nsid w:val="53299938"/>
    <w:multiLevelType w:val="hybridMultilevel"/>
    <w:tmpl w:val="FA82E70C"/>
    <w:lvl w:ilvl="0" w:tplc="7AB4D476">
      <w:start w:val="1"/>
      <w:numFmt w:val="decimal"/>
      <w:lvlText w:val="%1"/>
      <w:lvlJc w:val="left"/>
    </w:lvl>
    <w:lvl w:ilvl="1" w:tplc="47200078">
      <w:start w:val="6"/>
      <w:numFmt w:val="decimal"/>
      <w:lvlText w:val="%2)"/>
      <w:lvlJc w:val="left"/>
    </w:lvl>
    <w:lvl w:ilvl="2" w:tplc="61E4FEB6">
      <w:start w:val="1"/>
      <w:numFmt w:val="decimal"/>
      <w:lvlText w:val="%3"/>
      <w:lvlJc w:val="left"/>
    </w:lvl>
    <w:lvl w:ilvl="3" w:tplc="2D487674">
      <w:numFmt w:val="decimal"/>
      <w:lvlText w:val=""/>
      <w:lvlJc w:val="left"/>
    </w:lvl>
    <w:lvl w:ilvl="4" w:tplc="D94AAF26">
      <w:numFmt w:val="decimal"/>
      <w:lvlText w:val=""/>
      <w:lvlJc w:val="left"/>
    </w:lvl>
    <w:lvl w:ilvl="5" w:tplc="E5D001D0">
      <w:numFmt w:val="decimal"/>
      <w:lvlText w:val=""/>
      <w:lvlJc w:val="left"/>
    </w:lvl>
    <w:lvl w:ilvl="6" w:tplc="D8F024BE">
      <w:numFmt w:val="decimal"/>
      <w:lvlText w:val=""/>
      <w:lvlJc w:val="left"/>
    </w:lvl>
    <w:lvl w:ilvl="7" w:tplc="FA9E33D8">
      <w:numFmt w:val="decimal"/>
      <w:lvlText w:val=""/>
      <w:lvlJc w:val="left"/>
    </w:lvl>
    <w:lvl w:ilvl="8" w:tplc="6A46690E">
      <w:numFmt w:val="decimal"/>
      <w:lvlText w:val=""/>
      <w:lvlJc w:val="left"/>
    </w:lvl>
  </w:abstractNum>
  <w:abstractNum w:abstractNumId="61" w15:restartNumberingAfterBreak="0">
    <w:nsid w:val="555C55B5"/>
    <w:multiLevelType w:val="hybridMultilevel"/>
    <w:tmpl w:val="807C7A72"/>
    <w:lvl w:ilvl="0" w:tplc="D6E836AA">
      <w:start w:val="1"/>
      <w:numFmt w:val="decimal"/>
      <w:lvlText w:val="%1."/>
      <w:lvlJc w:val="left"/>
    </w:lvl>
    <w:lvl w:ilvl="1" w:tplc="8648DCB6">
      <w:numFmt w:val="decimal"/>
      <w:lvlText w:val=""/>
      <w:lvlJc w:val="left"/>
    </w:lvl>
    <w:lvl w:ilvl="2" w:tplc="C2B6510C">
      <w:numFmt w:val="decimal"/>
      <w:lvlText w:val=""/>
      <w:lvlJc w:val="left"/>
    </w:lvl>
    <w:lvl w:ilvl="3" w:tplc="B1E87CD0">
      <w:numFmt w:val="decimal"/>
      <w:lvlText w:val=""/>
      <w:lvlJc w:val="left"/>
    </w:lvl>
    <w:lvl w:ilvl="4" w:tplc="DC903F70">
      <w:numFmt w:val="decimal"/>
      <w:lvlText w:val=""/>
      <w:lvlJc w:val="left"/>
    </w:lvl>
    <w:lvl w:ilvl="5" w:tplc="00A03E9E">
      <w:numFmt w:val="decimal"/>
      <w:lvlText w:val=""/>
      <w:lvlJc w:val="left"/>
    </w:lvl>
    <w:lvl w:ilvl="6" w:tplc="A5C2B43C">
      <w:numFmt w:val="decimal"/>
      <w:lvlText w:val=""/>
      <w:lvlJc w:val="left"/>
    </w:lvl>
    <w:lvl w:ilvl="7" w:tplc="E90E43A4">
      <w:numFmt w:val="decimal"/>
      <w:lvlText w:val=""/>
      <w:lvlJc w:val="left"/>
    </w:lvl>
    <w:lvl w:ilvl="8" w:tplc="55506ED8">
      <w:numFmt w:val="decimal"/>
      <w:lvlText w:val=""/>
      <w:lvlJc w:val="left"/>
    </w:lvl>
  </w:abstractNum>
  <w:abstractNum w:abstractNumId="62" w15:restartNumberingAfterBreak="0">
    <w:nsid w:val="59ADEA3D"/>
    <w:multiLevelType w:val="hybridMultilevel"/>
    <w:tmpl w:val="B4CA21C2"/>
    <w:lvl w:ilvl="0" w:tplc="83549210">
      <w:start w:val="5"/>
      <w:numFmt w:val="decimal"/>
      <w:lvlText w:val="%1."/>
      <w:lvlJc w:val="left"/>
    </w:lvl>
    <w:lvl w:ilvl="1" w:tplc="ECF2BA2C">
      <w:start w:val="1"/>
      <w:numFmt w:val="decimal"/>
      <w:lvlText w:val="%2"/>
      <w:lvlJc w:val="left"/>
    </w:lvl>
    <w:lvl w:ilvl="2" w:tplc="C12AEA7E">
      <w:numFmt w:val="decimal"/>
      <w:lvlText w:val=""/>
      <w:lvlJc w:val="left"/>
    </w:lvl>
    <w:lvl w:ilvl="3" w:tplc="9AEE466C">
      <w:numFmt w:val="decimal"/>
      <w:lvlText w:val=""/>
      <w:lvlJc w:val="left"/>
    </w:lvl>
    <w:lvl w:ilvl="4" w:tplc="23223034">
      <w:numFmt w:val="decimal"/>
      <w:lvlText w:val=""/>
      <w:lvlJc w:val="left"/>
    </w:lvl>
    <w:lvl w:ilvl="5" w:tplc="811A26E4">
      <w:numFmt w:val="decimal"/>
      <w:lvlText w:val=""/>
      <w:lvlJc w:val="left"/>
    </w:lvl>
    <w:lvl w:ilvl="6" w:tplc="3DBCAC0A">
      <w:numFmt w:val="decimal"/>
      <w:lvlText w:val=""/>
      <w:lvlJc w:val="left"/>
    </w:lvl>
    <w:lvl w:ilvl="7" w:tplc="A4389466">
      <w:numFmt w:val="decimal"/>
      <w:lvlText w:val=""/>
      <w:lvlJc w:val="left"/>
    </w:lvl>
    <w:lvl w:ilvl="8" w:tplc="798A44AE">
      <w:numFmt w:val="decimal"/>
      <w:lvlText w:val=""/>
      <w:lvlJc w:val="left"/>
    </w:lvl>
  </w:abstractNum>
  <w:abstractNum w:abstractNumId="63" w15:restartNumberingAfterBreak="0">
    <w:nsid w:val="5DC79EA8"/>
    <w:multiLevelType w:val="hybridMultilevel"/>
    <w:tmpl w:val="A9220398"/>
    <w:lvl w:ilvl="0" w:tplc="4F96950C">
      <w:start w:val="12"/>
      <w:numFmt w:val="decimal"/>
      <w:lvlText w:val="%1)"/>
      <w:lvlJc w:val="left"/>
    </w:lvl>
    <w:lvl w:ilvl="1" w:tplc="64A80882">
      <w:start w:val="1"/>
      <w:numFmt w:val="lowerLetter"/>
      <w:lvlText w:val="%2)"/>
      <w:lvlJc w:val="left"/>
    </w:lvl>
    <w:lvl w:ilvl="2" w:tplc="BDDE761C">
      <w:numFmt w:val="decimal"/>
      <w:lvlText w:val=""/>
      <w:lvlJc w:val="left"/>
    </w:lvl>
    <w:lvl w:ilvl="3" w:tplc="9EE087C6">
      <w:numFmt w:val="decimal"/>
      <w:lvlText w:val=""/>
      <w:lvlJc w:val="left"/>
    </w:lvl>
    <w:lvl w:ilvl="4" w:tplc="223E2FEE">
      <w:numFmt w:val="decimal"/>
      <w:lvlText w:val=""/>
      <w:lvlJc w:val="left"/>
    </w:lvl>
    <w:lvl w:ilvl="5" w:tplc="0BB69BF4">
      <w:numFmt w:val="decimal"/>
      <w:lvlText w:val=""/>
      <w:lvlJc w:val="left"/>
    </w:lvl>
    <w:lvl w:ilvl="6" w:tplc="5E9C20C0">
      <w:numFmt w:val="decimal"/>
      <w:lvlText w:val=""/>
      <w:lvlJc w:val="left"/>
    </w:lvl>
    <w:lvl w:ilvl="7" w:tplc="DF64AAE8">
      <w:numFmt w:val="decimal"/>
      <w:lvlText w:val=""/>
      <w:lvlJc w:val="left"/>
    </w:lvl>
    <w:lvl w:ilvl="8" w:tplc="25266962">
      <w:numFmt w:val="decimal"/>
      <w:lvlText w:val=""/>
      <w:lvlJc w:val="left"/>
    </w:lvl>
  </w:abstractNum>
  <w:abstractNum w:abstractNumId="64" w15:restartNumberingAfterBreak="0">
    <w:nsid w:val="5FF87E05"/>
    <w:multiLevelType w:val="hybridMultilevel"/>
    <w:tmpl w:val="A9EEA3FC"/>
    <w:lvl w:ilvl="0" w:tplc="6C489D72">
      <w:start w:val="14"/>
      <w:numFmt w:val="decimal"/>
      <w:lvlText w:val="%1."/>
      <w:lvlJc w:val="left"/>
      <w:rPr>
        <w:i w:val="0"/>
        <w:strike w:val="0"/>
      </w:rPr>
    </w:lvl>
    <w:lvl w:ilvl="1" w:tplc="B75A8862">
      <w:start w:val="1"/>
      <w:numFmt w:val="decimal"/>
      <w:lvlText w:val="%2)"/>
      <w:lvlJc w:val="left"/>
    </w:lvl>
    <w:lvl w:ilvl="2" w:tplc="AF9439A4">
      <w:numFmt w:val="decimal"/>
      <w:lvlText w:val=""/>
      <w:lvlJc w:val="left"/>
    </w:lvl>
    <w:lvl w:ilvl="3" w:tplc="98DE0496">
      <w:numFmt w:val="decimal"/>
      <w:lvlText w:val=""/>
      <w:lvlJc w:val="left"/>
    </w:lvl>
    <w:lvl w:ilvl="4" w:tplc="49D85AB2">
      <w:numFmt w:val="decimal"/>
      <w:lvlText w:val=""/>
      <w:lvlJc w:val="left"/>
    </w:lvl>
    <w:lvl w:ilvl="5" w:tplc="C2F4AB80">
      <w:numFmt w:val="decimal"/>
      <w:lvlText w:val=""/>
      <w:lvlJc w:val="left"/>
    </w:lvl>
    <w:lvl w:ilvl="6" w:tplc="F6D04960">
      <w:numFmt w:val="decimal"/>
      <w:lvlText w:val=""/>
      <w:lvlJc w:val="left"/>
    </w:lvl>
    <w:lvl w:ilvl="7" w:tplc="3BAA7164">
      <w:numFmt w:val="decimal"/>
      <w:lvlText w:val=""/>
      <w:lvlJc w:val="left"/>
    </w:lvl>
    <w:lvl w:ilvl="8" w:tplc="76F8A3C2">
      <w:numFmt w:val="decimal"/>
      <w:lvlText w:val=""/>
      <w:lvlJc w:val="left"/>
    </w:lvl>
  </w:abstractNum>
  <w:abstractNum w:abstractNumId="65" w15:restartNumberingAfterBreak="0">
    <w:nsid w:val="61574095"/>
    <w:multiLevelType w:val="hybridMultilevel"/>
    <w:tmpl w:val="377CF48A"/>
    <w:lvl w:ilvl="0" w:tplc="0C52E9CC">
      <w:start w:val="1"/>
      <w:numFmt w:val="decimal"/>
      <w:lvlText w:val="%1"/>
      <w:lvlJc w:val="left"/>
    </w:lvl>
    <w:lvl w:ilvl="1" w:tplc="BBAA17C8">
      <w:start w:val="9"/>
      <w:numFmt w:val="decimal"/>
      <w:lvlText w:val="%2)"/>
      <w:lvlJc w:val="left"/>
    </w:lvl>
    <w:lvl w:ilvl="2" w:tplc="DC16D23A">
      <w:numFmt w:val="decimal"/>
      <w:lvlText w:val=""/>
      <w:lvlJc w:val="left"/>
    </w:lvl>
    <w:lvl w:ilvl="3" w:tplc="79CAC884">
      <w:numFmt w:val="decimal"/>
      <w:lvlText w:val=""/>
      <w:lvlJc w:val="left"/>
    </w:lvl>
    <w:lvl w:ilvl="4" w:tplc="066A5E00">
      <w:numFmt w:val="decimal"/>
      <w:lvlText w:val=""/>
      <w:lvlJc w:val="left"/>
    </w:lvl>
    <w:lvl w:ilvl="5" w:tplc="B51ECACC">
      <w:numFmt w:val="decimal"/>
      <w:lvlText w:val=""/>
      <w:lvlJc w:val="left"/>
    </w:lvl>
    <w:lvl w:ilvl="6" w:tplc="7B1A3158">
      <w:numFmt w:val="decimal"/>
      <w:lvlText w:val=""/>
      <w:lvlJc w:val="left"/>
    </w:lvl>
    <w:lvl w:ilvl="7" w:tplc="571E6F1C">
      <w:numFmt w:val="decimal"/>
      <w:lvlText w:val=""/>
      <w:lvlJc w:val="left"/>
    </w:lvl>
    <w:lvl w:ilvl="8" w:tplc="0B7C0ED0">
      <w:numFmt w:val="decimal"/>
      <w:lvlText w:val=""/>
      <w:lvlJc w:val="left"/>
    </w:lvl>
  </w:abstractNum>
  <w:abstractNum w:abstractNumId="66" w15:restartNumberingAfterBreak="0">
    <w:nsid w:val="661E3F1E"/>
    <w:multiLevelType w:val="hybridMultilevel"/>
    <w:tmpl w:val="20F6F0A2"/>
    <w:lvl w:ilvl="0" w:tplc="2BBAE864">
      <w:start w:val="1"/>
      <w:numFmt w:val="decimal"/>
      <w:lvlText w:val="%1)"/>
      <w:lvlJc w:val="left"/>
    </w:lvl>
    <w:lvl w:ilvl="1" w:tplc="DE0051C6">
      <w:numFmt w:val="decimal"/>
      <w:lvlText w:val=""/>
      <w:lvlJc w:val="left"/>
    </w:lvl>
    <w:lvl w:ilvl="2" w:tplc="9E14DFE8">
      <w:numFmt w:val="decimal"/>
      <w:lvlText w:val=""/>
      <w:lvlJc w:val="left"/>
    </w:lvl>
    <w:lvl w:ilvl="3" w:tplc="464A032A">
      <w:numFmt w:val="decimal"/>
      <w:lvlText w:val=""/>
      <w:lvlJc w:val="left"/>
    </w:lvl>
    <w:lvl w:ilvl="4" w:tplc="AB9E726A">
      <w:numFmt w:val="decimal"/>
      <w:lvlText w:val=""/>
      <w:lvlJc w:val="left"/>
    </w:lvl>
    <w:lvl w:ilvl="5" w:tplc="C7049FB8">
      <w:numFmt w:val="decimal"/>
      <w:lvlText w:val=""/>
      <w:lvlJc w:val="left"/>
    </w:lvl>
    <w:lvl w:ilvl="6" w:tplc="C97C3110">
      <w:numFmt w:val="decimal"/>
      <w:lvlText w:val=""/>
      <w:lvlJc w:val="left"/>
    </w:lvl>
    <w:lvl w:ilvl="7" w:tplc="909E89A2">
      <w:numFmt w:val="decimal"/>
      <w:lvlText w:val=""/>
      <w:lvlJc w:val="left"/>
    </w:lvl>
    <w:lvl w:ilvl="8" w:tplc="7520A830">
      <w:numFmt w:val="decimal"/>
      <w:lvlText w:val=""/>
      <w:lvlJc w:val="left"/>
    </w:lvl>
  </w:abstractNum>
  <w:abstractNum w:abstractNumId="67" w15:restartNumberingAfterBreak="0">
    <w:nsid w:val="68EBC550"/>
    <w:multiLevelType w:val="hybridMultilevel"/>
    <w:tmpl w:val="19E00602"/>
    <w:lvl w:ilvl="0" w:tplc="CA04BA1C">
      <w:start w:val="5"/>
      <w:numFmt w:val="decimal"/>
      <w:lvlText w:val="%1)"/>
      <w:lvlJc w:val="left"/>
      <w:rPr>
        <w:strike w:val="0"/>
      </w:rPr>
    </w:lvl>
    <w:lvl w:ilvl="1" w:tplc="52D2A0D4">
      <w:start w:val="1"/>
      <w:numFmt w:val="lowerLetter"/>
      <w:lvlText w:val="%2"/>
      <w:lvlJc w:val="left"/>
    </w:lvl>
    <w:lvl w:ilvl="2" w:tplc="8F0AEC1C">
      <w:numFmt w:val="decimal"/>
      <w:lvlText w:val=""/>
      <w:lvlJc w:val="left"/>
    </w:lvl>
    <w:lvl w:ilvl="3" w:tplc="998AE20A">
      <w:numFmt w:val="decimal"/>
      <w:lvlText w:val=""/>
      <w:lvlJc w:val="left"/>
    </w:lvl>
    <w:lvl w:ilvl="4" w:tplc="47DAE0BC">
      <w:numFmt w:val="decimal"/>
      <w:lvlText w:val=""/>
      <w:lvlJc w:val="left"/>
    </w:lvl>
    <w:lvl w:ilvl="5" w:tplc="05F867D4">
      <w:numFmt w:val="decimal"/>
      <w:lvlText w:val=""/>
      <w:lvlJc w:val="left"/>
    </w:lvl>
    <w:lvl w:ilvl="6" w:tplc="CFAA4AAC">
      <w:numFmt w:val="decimal"/>
      <w:lvlText w:val=""/>
      <w:lvlJc w:val="left"/>
    </w:lvl>
    <w:lvl w:ilvl="7" w:tplc="1BA02C68">
      <w:numFmt w:val="decimal"/>
      <w:lvlText w:val=""/>
      <w:lvlJc w:val="left"/>
    </w:lvl>
    <w:lvl w:ilvl="8" w:tplc="0C8CC76E">
      <w:numFmt w:val="decimal"/>
      <w:lvlText w:val=""/>
      <w:lvlJc w:val="left"/>
    </w:lvl>
  </w:abstractNum>
  <w:abstractNum w:abstractNumId="68" w15:restartNumberingAfterBreak="0">
    <w:nsid w:val="69AE7DC0"/>
    <w:multiLevelType w:val="hybridMultilevel"/>
    <w:tmpl w:val="E4121E92"/>
    <w:lvl w:ilvl="0" w:tplc="05F87E1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A3DD3E8"/>
    <w:multiLevelType w:val="hybridMultilevel"/>
    <w:tmpl w:val="00D4334E"/>
    <w:lvl w:ilvl="0" w:tplc="8C5AE00A">
      <w:start w:val="1"/>
      <w:numFmt w:val="decimal"/>
      <w:lvlText w:val="%1."/>
      <w:lvlJc w:val="left"/>
      <w:rPr>
        <w:rFonts w:ascii="Arial" w:eastAsia="Arial" w:hAnsi="Arial" w:cs="Arial"/>
      </w:rPr>
    </w:lvl>
    <w:lvl w:ilvl="1" w:tplc="A546128A">
      <w:start w:val="1"/>
      <w:numFmt w:val="decimal"/>
      <w:lvlText w:val="%2)"/>
      <w:lvlJc w:val="left"/>
    </w:lvl>
    <w:lvl w:ilvl="2" w:tplc="BA7E0C40">
      <w:start w:val="1"/>
      <w:numFmt w:val="lowerRoman"/>
      <w:lvlText w:val="%3"/>
      <w:lvlJc w:val="left"/>
    </w:lvl>
    <w:lvl w:ilvl="3" w:tplc="396E8538">
      <w:start w:val="1"/>
      <w:numFmt w:val="bullet"/>
      <w:lvlText w:val="§"/>
      <w:lvlJc w:val="left"/>
    </w:lvl>
    <w:lvl w:ilvl="4" w:tplc="2B967258">
      <w:numFmt w:val="decimal"/>
      <w:lvlText w:val=""/>
      <w:lvlJc w:val="left"/>
    </w:lvl>
    <w:lvl w:ilvl="5" w:tplc="29063B8E">
      <w:numFmt w:val="decimal"/>
      <w:lvlText w:val=""/>
      <w:lvlJc w:val="left"/>
    </w:lvl>
    <w:lvl w:ilvl="6" w:tplc="1C320454">
      <w:numFmt w:val="decimal"/>
      <w:lvlText w:val=""/>
      <w:lvlJc w:val="left"/>
    </w:lvl>
    <w:lvl w:ilvl="7" w:tplc="55A4E99E">
      <w:numFmt w:val="decimal"/>
      <w:lvlText w:val=""/>
      <w:lvlJc w:val="left"/>
    </w:lvl>
    <w:lvl w:ilvl="8" w:tplc="FEEADD52">
      <w:numFmt w:val="decimal"/>
      <w:lvlText w:val=""/>
      <w:lvlJc w:val="left"/>
    </w:lvl>
  </w:abstractNum>
  <w:abstractNum w:abstractNumId="70" w15:restartNumberingAfterBreak="0">
    <w:nsid w:val="6EB979A3"/>
    <w:multiLevelType w:val="hybridMultilevel"/>
    <w:tmpl w:val="F98AD2DC"/>
    <w:lvl w:ilvl="0" w:tplc="E342E02A">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1C91298"/>
    <w:multiLevelType w:val="hybridMultilevel"/>
    <w:tmpl w:val="B4E674B4"/>
    <w:lvl w:ilvl="0" w:tplc="A06E38BE">
      <w:start w:val="5"/>
      <w:numFmt w:val="decimal"/>
      <w:lvlText w:val="%1."/>
      <w:lvlJc w:val="left"/>
      <w:rPr>
        <w:color w:val="000000" w:themeColor="text1"/>
      </w:rPr>
    </w:lvl>
    <w:lvl w:ilvl="1" w:tplc="8FDC5960">
      <w:numFmt w:val="decimal"/>
      <w:lvlText w:val=""/>
      <w:lvlJc w:val="left"/>
    </w:lvl>
    <w:lvl w:ilvl="2" w:tplc="4CEE9924">
      <w:numFmt w:val="decimal"/>
      <w:lvlText w:val=""/>
      <w:lvlJc w:val="left"/>
    </w:lvl>
    <w:lvl w:ilvl="3" w:tplc="97947FC2">
      <w:numFmt w:val="decimal"/>
      <w:lvlText w:val=""/>
      <w:lvlJc w:val="left"/>
    </w:lvl>
    <w:lvl w:ilvl="4" w:tplc="DD1E463C">
      <w:numFmt w:val="decimal"/>
      <w:lvlText w:val=""/>
      <w:lvlJc w:val="left"/>
    </w:lvl>
    <w:lvl w:ilvl="5" w:tplc="D95AFFB2">
      <w:numFmt w:val="decimal"/>
      <w:lvlText w:val=""/>
      <w:lvlJc w:val="left"/>
    </w:lvl>
    <w:lvl w:ilvl="6" w:tplc="D660E2EC">
      <w:numFmt w:val="decimal"/>
      <w:lvlText w:val=""/>
      <w:lvlJc w:val="left"/>
    </w:lvl>
    <w:lvl w:ilvl="7" w:tplc="2C0E730E">
      <w:numFmt w:val="decimal"/>
      <w:lvlText w:val=""/>
      <w:lvlJc w:val="left"/>
    </w:lvl>
    <w:lvl w:ilvl="8" w:tplc="3F4EEAB6">
      <w:numFmt w:val="decimal"/>
      <w:lvlText w:val=""/>
      <w:lvlJc w:val="left"/>
    </w:lvl>
  </w:abstractNum>
  <w:abstractNum w:abstractNumId="72" w15:restartNumberingAfterBreak="0">
    <w:nsid w:val="74DE0EE3"/>
    <w:multiLevelType w:val="hybridMultilevel"/>
    <w:tmpl w:val="B79C846A"/>
    <w:lvl w:ilvl="0" w:tplc="4A865070">
      <w:start w:val="1"/>
      <w:numFmt w:val="decimal"/>
      <w:lvlText w:val="%1"/>
      <w:lvlJc w:val="left"/>
    </w:lvl>
    <w:lvl w:ilvl="1" w:tplc="2F3A2F24">
      <w:start w:val="1"/>
      <w:numFmt w:val="lowerLetter"/>
      <w:lvlText w:val="%2)"/>
      <w:lvlJc w:val="left"/>
    </w:lvl>
    <w:lvl w:ilvl="2" w:tplc="F81AB616">
      <w:numFmt w:val="decimal"/>
      <w:lvlText w:val=""/>
      <w:lvlJc w:val="left"/>
    </w:lvl>
    <w:lvl w:ilvl="3" w:tplc="E7B6BB52">
      <w:numFmt w:val="decimal"/>
      <w:lvlText w:val=""/>
      <w:lvlJc w:val="left"/>
    </w:lvl>
    <w:lvl w:ilvl="4" w:tplc="AA1A1C2A">
      <w:numFmt w:val="decimal"/>
      <w:lvlText w:val=""/>
      <w:lvlJc w:val="left"/>
    </w:lvl>
    <w:lvl w:ilvl="5" w:tplc="F14CB52C">
      <w:numFmt w:val="decimal"/>
      <w:lvlText w:val=""/>
      <w:lvlJc w:val="left"/>
    </w:lvl>
    <w:lvl w:ilvl="6" w:tplc="D458AF82">
      <w:numFmt w:val="decimal"/>
      <w:lvlText w:val=""/>
      <w:lvlJc w:val="left"/>
    </w:lvl>
    <w:lvl w:ilvl="7" w:tplc="BF3E4962">
      <w:numFmt w:val="decimal"/>
      <w:lvlText w:val=""/>
      <w:lvlJc w:val="left"/>
    </w:lvl>
    <w:lvl w:ilvl="8" w:tplc="903E47DE">
      <w:numFmt w:val="decimal"/>
      <w:lvlText w:val=""/>
      <w:lvlJc w:val="left"/>
    </w:lvl>
  </w:abstractNum>
  <w:abstractNum w:abstractNumId="73" w15:restartNumberingAfterBreak="0">
    <w:nsid w:val="77AE35EB"/>
    <w:multiLevelType w:val="hybridMultilevel"/>
    <w:tmpl w:val="B07E83B0"/>
    <w:lvl w:ilvl="0" w:tplc="9372EAEC">
      <w:start w:val="1"/>
      <w:numFmt w:val="decimal"/>
      <w:lvlText w:val="%1."/>
      <w:lvlJc w:val="left"/>
      <w:rPr>
        <w:sz w:val="22"/>
        <w:szCs w:val="22"/>
      </w:rPr>
    </w:lvl>
    <w:lvl w:ilvl="1" w:tplc="A02EB23C">
      <w:start w:val="1"/>
      <w:numFmt w:val="decimal"/>
      <w:lvlText w:val="%2)"/>
      <w:lvlJc w:val="left"/>
    </w:lvl>
    <w:lvl w:ilvl="2" w:tplc="3E800766">
      <w:numFmt w:val="decimal"/>
      <w:lvlText w:val=""/>
      <w:lvlJc w:val="left"/>
    </w:lvl>
    <w:lvl w:ilvl="3" w:tplc="1646DD5E">
      <w:numFmt w:val="decimal"/>
      <w:lvlText w:val=""/>
      <w:lvlJc w:val="left"/>
    </w:lvl>
    <w:lvl w:ilvl="4" w:tplc="07048070">
      <w:numFmt w:val="decimal"/>
      <w:lvlText w:val=""/>
      <w:lvlJc w:val="left"/>
    </w:lvl>
    <w:lvl w:ilvl="5" w:tplc="ED707966">
      <w:numFmt w:val="decimal"/>
      <w:lvlText w:val=""/>
      <w:lvlJc w:val="left"/>
    </w:lvl>
    <w:lvl w:ilvl="6" w:tplc="D59C4B0A">
      <w:numFmt w:val="decimal"/>
      <w:lvlText w:val=""/>
      <w:lvlJc w:val="left"/>
    </w:lvl>
    <w:lvl w:ilvl="7" w:tplc="15468262">
      <w:numFmt w:val="decimal"/>
      <w:lvlText w:val=""/>
      <w:lvlJc w:val="left"/>
    </w:lvl>
    <w:lvl w:ilvl="8" w:tplc="84448988">
      <w:numFmt w:val="decimal"/>
      <w:lvlText w:val=""/>
      <w:lvlJc w:val="left"/>
    </w:lvl>
  </w:abstractNum>
  <w:num w:numId="1">
    <w:abstractNumId w:val="28"/>
  </w:num>
  <w:num w:numId="2">
    <w:abstractNumId w:val="50"/>
  </w:num>
  <w:num w:numId="3">
    <w:abstractNumId w:val="65"/>
  </w:num>
  <w:num w:numId="4">
    <w:abstractNumId w:val="73"/>
  </w:num>
  <w:num w:numId="5">
    <w:abstractNumId w:val="43"/>
  </w:num>
  <w:num w:numId="6">
    <w:abstractNumId w:val="64"/>
  </w:num>
  <w:num w:numId="7">
    <w:abstractNumId w:val="36"/>
  </w:num>
  <w:num w:numId="8">
    <w:abstractNumId w:val="53"/>
  </w:num>
  <w:num w:numId="9">
    <w:abstractNumId w:val="31"/>
  </w:num>
  <w:num w:numId="10">
    <w:abstractNumId w:val="66"/>
  </w:num>
  <w:num w:numId="11">
    <w:abstractNumId w:val="63"/>
  </w:num>
  <w:num w:numId="12">
    <w:abstractNumId w:val="59"/>
  </w:num>
  <w:num w:numId="13">
    <w:abstractNumId w:val="29"/>
  </w:num>
  <w:num w:numId="14">
    <w:abstractNumId w:val="26"/>
  </w:num>
  <w:num w:numId="15">
    <w:abstractNumId w:val="24"/>
  </w:num>
  <w:num w:numId="16">
    <w:abstractNumId w:val="34"/>
  </w:num>
  <w:num w:numId="17">
    <w:abstractNumId w:val="33"/>
  </w:num>
  <w:num w:numId="18">
    <w:abstractNumId w:val="56"/>
  </w:num>
  <w:num w:numId="19">
    <w:abstractNumId w:val="45"/>
  </w:num>
  <w:num w:numId="20">
    <w:abstractNumId w:val="72"/>
  </w:num>
  <w:num w:numId="21">
    <w:abstractNumId w:val="67"/>
  </w:num>
  <w:num w:numId="22">
    <w:abstractNumId w:val="41"/>
  </w:num>
  <w:num w:numId="23">
    <w:abstractNumId w:val="57"/>
  </w:num>
  <w:num w:numId="24">
    <w:abstractNumId w:val="61"/>
  </w:num>
  <w:num w:numId="25">
    <w:abstractNumId w:val="51"/>
  </w:num>
  <w:num w:numId="26">
    <w:abstractNumId w:val="30"/>
  </w:num>
  <w:num w:numId="27">
    <w:abstractNumId w:val="69"/>
  </w:num>
  <w:num w:numId="28">
    <w:abstractNumId w:val="71"/>
  </w:num>
  <w:num w:numId="29">
    <w:abstractNumId w:val="25"/>
  </w:num>
  <w:num w:numId="30">
    <w:abstractNumId w:val="60"/>
  </w:num>
  <w:num w:numId="31">
    <w:abstractNumId w:val="37"/>
  </w:num>
  <w:num w:numId="32">
    <w:abstractNumId w:val="58"/>
  </w:num>
  <w:num w:numId="33">
    <w:abstractNumId w:val="35"/>
  </w:num>
  <w:num w:numId="34">
    <w:abstractNumId w:val="62"/>
  </w:num>
  <w:num w:numId="35">
    <w:abstractNumId w:val="40"/>
  </w:num>
  <w:num w:numId="36">
    <w:abstractNumId w:val="49"/>
  </w:num>
  <w:num w:numId="37">
    <w:abstractNumId w:val="0"/>
  </w:num>
  <w:num w:numId="38">
    <w:abstractNumId w:val="27"/>
  </w:num>
  <w:num w:numId="39">
    <w:abstractNumId w:val="23"/>
  </w:num>
  <w:num w:numId="40">
    <w:abstractNumId w:val="42"/>
  </w:num>
  <w:num w:numId="41">
    <w:abstractNumId w:val="22"/>
  </w:num>
  <w:num w:numId="42">
    <w:abstractNumId w:val="10"/>
  </w:num>
  <w:num w:numId="43">
    <w:abstractNumId w:val="11"/>
  </w:num>
  <w:num w:numId="44">
    <w:abstractNumId w:val="13"/>
  </w:num>
  <w:num w:numId="45">
    <w:abstractNumId w:val="32"/>
  </w:num>
  <w:num w:numId="46">
    <w:abstractNumId w:val="70"/>
  </w:num>
  <w:num w:numId="47">
    <w:abstractNumId w:val="4"/>
  </w:num>
  <w:num w:numId="48">
    <w:abstractNumId w:val="19"/>
  </w:num>
  <w:num w:numId="49">
    <w:abstractNumId w:val="46"/>
  </w:num>
  <w:num w:numId="50">
    <w:abstractNumId w:val="52"/>
  </w:num>
  <w:num w:numId="51">
    <w:abstractNumId w:val="5"/>
  </w:num>
  <w:num w:numId="52">
    <w:abstractNumId w:val="6"/>
  </w:num>
  <w:num w:numId="53">
    <w:abstractNumId w:val="7"/>
  </w:num>
  <w:num w:numId="54">
    <w:abstractNumId w:val="14"/>
  </w:num>
  <w:num w:numId="55">
    <w:abstractNumId w:val="2"/>
  </w:num>
  <w:num w:numId="56">
    <w:abstractNumId w:val="9"/>
  </w:num>
  <w:num w:numId="57">
    <w:abstractNumId w:val="15"/>
  </w:num>
  <w:num w:numId="58">
    <w:abstractNumId w:val="16"/>
  </w:num>
  <w:num w:numId="59">
    <w:abstractNumId w:val="1"/>
  </w:num>
  <w:num w:numId="60">
    <w:abstractNumId w:val="17"/>
  </w:num>
  <w:num w:numId="61">
    <w:abstractNumId w:val="54"/>
  </w:num>
  <w:num w:numId="62">
    <w:abstractNumId w:val="8"/>
  </w:num>
  <w:num w:numId="63">
    <w:abstractNumId w:val="55"/>
  </w:num>
  <w:num w:numId="64">
    <w:abstractNumId w:val="48"/>
  </w:num>
  <w:num w:numId="65">
    <w:abstractNumId w:val="38"/>
  </w:num>
  <w:num w:numId="66">
    <w:abstractNumId w:val="68"/>
  </w:num>
  <w:num w:numId="67">
    <w:abstractNumId w:val="44"/>
  </w:num>
  <w:num w:numId="68">
    <w:abstractNumId w:val="3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310"/>
    <w:rsid w:val="000117F9"/>
    <w:rsid w:val="000132C7"/>
    <w:rsid w:val="00015206"/>
    <w:rsid w:val="00021689"/>
    <w:rsid w:val="0003099A"/>
    <w:rsid w:val="0003155D"/>
    <w:rsid w:val="00035612"/>
    <w:rsid w:val="00035F48"/>
    <w:rsid w:val="000376D3"/>
    <w:rsid w:val="000401E9"/>
    <w:rsid w:val="00043279"/>
    <w:rsid w:val="00052398"/>
    <w:rsid w:val="00054242"/>
    <w:rsid w:val="00060601"/>
    <w:rsid w:val="00061A61"/>
    <w:rsid w:val="000643A2"/>
    <w:rsid w:val="000774BA"/>
    <w:rsid w:val="000803BA"/>
    <w:rsid w:val="00083FB7"/>
    <w:rsid w:val="00085A9F"/>
    <w:rsid w:val="00085B0A"/>
    <w:rsid w:val="000904F6"/>
    <w:rsid w:val="00090662"/>
    <w:rsid w:val="00091C1E"/>
    <w:rsid w:val="00094D79"/>
    <w:rsid w:val="00095C67"/>
    <w:rsid w:val="000A12F9"/>
    <w:rsid w:val="000A3A08"/>
    <w:rsid w:val="000A7EDC"/>
    <w:rsid w:val="000B010A"/>
    <w:rsid w:val="000B0B5A"/>
    <w:rsid w:val="000B2649"/>
    <w:rsid w:val="000B3632"/>
    <w:rsid w:val="000C162E"/>
    <w:rsid w:val="000C2F2C"/>
    <w:rsid w:val="000D39DE"/>
    <w:rsid w:val="000E2FF2"/>
    <w:rsid w:val="000E4F6E"/>
    <w:rsid w:val="000E65B9"/>
    <w:rsid w:val="000F20A6"/>
    <w:rsid w:val="000F4F4F"/>
    <w:rsid w:val="000F58F0"/>
    <w:rsid w:val="000F7759"/>
    <w:rsid w:val="00107E77"/>
    <w:rsid w:val="001104AB"/>
    <w:rsid w:val="0011153D"/>
    <w:rsid w:val="00116BC0"/>
    <w:rsid w:val="00120BB4"/>
    <w:rsid w:val="00125CBB"/>
    <w:rsid w:val="00126A05"/>
    <w:rsid w:val="00127CDB"/>
    <w:rsid w:val="00130C50"/>
    <w:rsid w:val="001353FB"/>
    <w:rsid w:val="001368CF"/>
    <w:rsid w:val="0013722C"/>
    <w:rsid w:val="0014013B"/>
    <w:rsid w:val="00144392"/>
    <w:rsid w:val="00147086"/>
    <w:rsid w:val="001514AE"/>
    <w:rsid w:val="00151A9B"/>
    <w:rsid w:val="00153D4F"/>
    <w:rsid w:val="00154E90"/>
    <w:rsid w:val="00160643"/>
    <w:rsid w:val="001648F5"/>
    <w:rsid w:val="00164DDE"/>
    <w:rsid w:val="001653F7"/>
    <w:rsid w:val="00166209"/>
    <w:rsid w:val="00166BEC"/>
    <w:rsid w:val="001701C1"/>
    <w:rsid w:val="0017100E"/>
    <w:rsid w:val="00171C23"/>
    <w:rsid w:val="001763AC"/>
    <w:rsid w:val="0017787C"/>
    <w:rsid w:val="00180296"/>
    <w:rsid w:val="00180F29"/>
    <w:rsid w:val="00184327"/>
    <w:rsid w:val="0019147E"/>
    <w:rsid w:val="00196483"/>
    <w:rsid w:val="001A04F5"/>
    <w:rsid w:val="001A1B31"/>
    <w:rsid w:val="001A4576"/>
    <w:rsid w:val="001A6A94"/>
    <w:rsid w:val="001B14CC"/>
    <w:rsid w:val="001B453E"/>
    <w:rsid w:val="001B4DB0"/>
    <w:rsid w:val="001B7E3E"/>
    <w:rsid w:val="001C665E"/>
    <w:rsid w:val="001D0287"/>
    <w:rsid w:val="001D2EA6"/>
    <w:rsid w:val="001D5BAA"/>
    <w:rsid w:val="001E218C"/>
    <w:rsid w:val="001E3CCD"/>
    <w:rsid w:val="001E5E2B"/>
    <w:rsid w:val="001E6049"/>
    <w:rsid w:val="001F00D3"/>
    <w:rsid w:val="001F4B90"/>
    <w:rsid w:val="002062E6"/>
    <w:rsid w:val="00206BF3"/>
    <w:rsid w:val="00207108"/>
    <w:rsid w:val="00213754"/>
    <w:rsid w:val="00215027"/>
    <w:rsid w:val="00216D77"/>
    <w:rsid w:val="00223EF7"/>
    <w:rsid w:val="00223F70"/>
    <w:rsid w:val="00225A9B"/>
    <w:rsid w:val="00225B69"/>
    <w:rsid w:val="00230F79"/>
    <w:rsid w:val="00236170"/>
    <w:rsid w:val="00237D0D"/>
    <w:rsid w:val="00240236"/>
    <w:rsid w:val="00242EB2"/>
    <w:rsid w:val="0024778B"/>
    <w:rsid w:val="002549F9"/>
    <w:rsid w:val="00254D7E"/>
    <w:rsid w:val="00255FB0"/>
    <w:rsid w:val="002643D6"/>
    <w:rsid w:val="00266A9F"/>
    <w:rsid w:val="0027029B"/>
    <w:rsid w:val="00271B04"/>
    <w:rsid w:val="0027398A"/>
    <w:rsid w:val="00275662"/>
    <w:rsid w:val="0028002A"/>
    <w:rsid w:val="002827C8"/>
    <w:rsid w:val="00283991"/>
    <w:rsid w:val="00283C0A"/>
    <w:rsid w:val="0028727C"/>
    <w:rsid w:val="00290551"/>
    <w:rsid w:val="002919E5"/>
    <w:rsid w:val="002931CD"/>
    <w:rsid w:val="00294550"/>
    <w:rsid w:val="002945E5"/>
    <w:rsid w:val="002975F1"/>
    <w:rsid w:val="002A0469"/>
    <w:rsid w:val="002A0F9B"/>
    <w:rsid w:val="002B5C40"/>
    <w:rsid w:val="002B5C6B"/>
    <w:rsid w:val="002C0B7E"/>
    <w:rsid w:val="002E7BF8"/>
    <w:rsid w:val="002F10AA"/>
    <w:rsid w:val="002F1808"/>
    <w:rsid w:val="002F31B6"/>
    <w:rsid w:val="002F4CF6"/>
    <w:rsid w:val="002F7071"/>
    <w:rsid w:val="002F7B59"/>
    <w:rsid w:val="0030523E"/>
    <w:rsid w:val="00305CFF"/>
    <w:rsid w:val="00310918"/>
    <w:rsid w:val="00310D46"/>
    <w:rsid w:val="00312BD5"/>
    <w:rsid w:val="00313B4E"/>
    <w:rsid w:val="00315321"/>
    <w:rsid w:val="00315685"/>
    <w:rsid w:val="00316B79"/>
    <w:rsid w:val="003212DF"/>
    <w:rsid w:val="0032223F"/>
    <w:rsid w:val="003227F1"/>
    <w:rsid w:val="00323482"/>
    <w:rsid w:val="00323499"/>
    <w:rsid w:val="003234E7"/>
    <w:rsid w:val="003247C2"/>
    <w:rsid w:val="003279ED"/>
    <w:rsid w:val="00330CE0"/>
    <w:rsid w:val="00332D38"/>
    <w:rsid w:val="0033437C"/>
    <w:rsid w:val="00343185"/>
    <w:rsid w:val="00344C2B"/>
    <w:rsid w:val="00344FF3"/>
    <w:rsid w:val="0035049E"/>
    <w:rsid w:val="00351FCF"/>
    <w:rsid w:val="003533DF"/>
    <w:rsid w:val="00353EFF"/>
    <w:rsid w:val="00354D5B"/>
    <w:rsid w:val="003551A5"/>
    <w:rsid w:val="003575AB"/>
    <w:rsid w:val="00361F79"/>
    <w:rsid w:val="003648AE"/>
    <w:rsid w:val="00366EAA"/>
    <w:rsid w:val="00373D89"/>
    <w:rsid w:val="0037561B"/>
    <w:rsid w:val="003774EE"/>
    <w:rsid w:val="00377623"/>
    <w:rsid w:val="00386400"/>
    <w:rsid w:val="0038656D"/>
    <w:rsid w:val="0038678D"/>
    <w:rsid w:val="00391E31"/>
    <w:rsid w:val="00392484"/>
    <w:rsid w:val="00395CFA"/>
    <w:rsid w:val="003A089E"/>
    <w:rsid w:val="003A5086"/>
    <w:rsid w:val="003B41FB"/>
    <w:rsid w:val="003B69D5"/>
    <w:rsid w:val="003C0977"/>
    <w:rsid w:val="003C44E0"/>
    <w:rsid w:val="003C7ACF"/>
    <w:rsid w:val="003D04AB"/>
    <w:rsid w:val="003D1557"/>
    <w:rsid w:val="003D3836"/>
    <w:rsid w:val="003D5B2C"/>
    <w:rsid w:val="003D60B0"/>
    <w:rsid w:val="003D7534"/>
    <w:rsid w:val="003E349F"/>
    <w:rsid w:val="003E6345"/>
    <w:rsid w:val="003F3049"/>
    <w:rsid w:val="003F7C62"/>
    <w:rsid w:val="004202BE"/>
    <w:rsid w:val="004276DA"/>
    <w:rsid w:val="0043374D"/>
    <w:rsid w:val="004430D2"/>
    <w:rsid w:val="00445F3F"/>
    <w:rsid w:val="00446BA4"/>
    <w:rsid w:val="004530E6"/>
    <w:rsid w:val="00463314"/>
    <w:rsid w:val="00470096"/>
    <w:rsid w:val="00470DC4"/>
    <w:rsid w:val="00487C08"/>
    <w:rsid w:val="00490D82"/>
    <w:rsid w:val="00492E04"/>
    <w:rsid w:val="004938B4"/>
    <w:rsid w:val="004A3FB8"/>
    <w:rsid w:val="004A6A96"/>
    <w:rsid w:val="004A73B1"/>
    <w:rsid w:val="004B2B87"/>
    <w:rsid w:val="004B590A"/>
    <w:rsid w:val="004B5BBF"/>
    <w:rsid w:val="004B797D"/>
    <w:rsid w:val="004C2D25"/>
    <w:rsid w:val="004C3B13"/>
    <w:rsid w:val="004C451B"/>
    <w:rsid w:val="004C5BF0"/>
    <w:rsid w:val="004C6903"/>
    <w:rsid w:val="004D5AC9"/>
    <w:rsid w:val="004D6C5F"/>
    <w:rsid w:val="004E05D1"/>
    <w:rsid w:val="004E3446"/>
    <w:rsid w:val="004E7487"/>
    <w:rsid w:val="004F0F32"/>
    <w:rsid w:val="004F2BCC"/>
    <w:rsid w:val="004F6227"/>
    <w:rsid w:val="004F7A2C"/>
    <w:rsid w:val="00500D15"/>
    <w:rsid w:val="0051116A"/>
    <w:rsid w:val="00514087"/>
    <w:rsid w:val="005207FB"/>
    <w:rsid w:val="00523FE9"/>
    <w:rsid w:val="0053136C"/>
    <w:rsid w:val="005402C1"/>
    <w:rsid w:val="00541411"/>
    <w:rsid w:val="00541AA7"/>
    <w:rsid w:val="00544C00"/>
    <w:rsid w:val="00544CA6"/>
    <w:rsid w:val="00545042"/>
    <w:rsid w:val="00546BC1"/>
    <w:rsid w:val="005611A4"/>
    <w:rsid w:val="0056306A"/>
    <w:rsid w:val="00563812"/>
    <w:rsid w:val="00566780"/>
    <w:rsid w:val="00567E12"/>
    <w:rsid w:val="005763C2"/>
    <w:rsid w:val="005853F2"/>
    <w:rsid w:val="00585FBE"/>
    <w:rsid w:val="00586D83"/>
    <w:rsid w:val="0059128C"/>
    <w:rsid w:val="005916E4"/>
    <w:rsid w:val="0059649A"/>
    <w:rsid w:val="00596528"/>
    <w:rsid w:val="005A0096"/>
    <w:rsid w:val="005A2657"/>
    <w:rsid w:val="005A4995"/>
    <w:rsid w:val="005A4C77"/>
    <w:rsid w:val="005A4F73"/>
    <w:rsid w:val="005A6F67"/>
    <w:rsid w:val="005A7333"/>
    <w:rsid w:val="005B4265"/>
    <w:rsid w:val="005B7BBF"/>
    <w:rsid w:val="005B7EE6"/>
    <w:rsid w:val="005C1D76"/>
    <w:rsid w:val="005C3DFB"/>
    <w:rsid w:val="005C48EF"/>
    <w:rsid w:val="005C5218"/>
    <w:rsid w:val="005C6E4B"/>
    <w:rsid w:val="005C76F0"/>
    <w:rsid w:val="005C7E56"/>
    <w:rsid w:val="005D34A4"/>
    <w:rsid w:val="005D5905"/>
    <w:rsid w:val="005D7C36"/>
    <w:rsid w:val="005E0205"/>
    <w:rsid w:val="005E0D52"/>
    <w:rsid w:val="005E1AB3"/>
    <w:rsid w:val="005E6DF7"/>
    <w:rsid w:val="00602653"/>
    <w:rsid w:val="00602FB4"/>
    <w:rsid w:val="00603119"/>
    <w:rsid w:val="00604E78"/>
    <w:rsid w:val="0060734A"/>
    <w:rsid w:val="00613CB8"/>
    <w:rsid w:val="006171D7"/>
    <w:rsid w:val="00617CF4"/>
    <w:rsid w:val="006222A1"/>
    <w:rsid w:val="00631376"/>
    <w:rsid w:val="00634EAD"/>
    <w:rsid w:val="00640286"/>
    <w:rsid w:val="00640B84"/>
    <w:rsid w:val="006422C8"/>
    <w:rsid w:val="0064619C"/>
    <w:rsid w:val="006500E6"/>
    <w:rsid w:val="006530EA"/>
    <w:rsid w:val="006541C9"/>
    <w:rsid w:val="00654B19"/>
    <w:rsid w:val="00657ECE"/>
    <w:rsid w:val="00663375"/>
    <w:rsid w:val="006652BD"/>
    <w:rsid w:val="00670F79"/>
    <w:rsid w:val="00673644"/>
    <w:rsid w:val="00675696"/>
    <w:rsid w:val="00687602"/>
    <w:rsid w:val="00691261"/>
    <w:rsid w:val="0069196E"/>
    <w:rsid w:val="00691B62"/>
    <w:rsid w:val="00693F19"/>
    <w:rsid w:val="00696D48"/>
    <w:rsid w:val="006A2955"/>
    <w:rsid w:val="006B180F"/>
    <w:rsid w:val="006B36A5"/>
    <w:rsid w:val="006B4B93"/>
    <w:rsid w:val="006C1209"/>
    <w:rsid w:val="006C26BD"/>
    <w:rsid w:val="006C6D44"/>
    <w:rsid w:val="006D5157"/>
    <w:rsid w:val="006E6035"/>
    <w:rsid w:val="006F0CF0"/>
    <w:rsid w:val="006F22CF"/>
    <w:rsid w:val="006F4F3D"/>
    <w:rsid w:val="006F72F4"/>
    <w:rsid w:val="007011D5"/>
    <w:rsid w:val="00702405"/>
    <w:rsid w:val="00704ECA"/>
    <w:rsid w:val="007069AF"/>
    <w:rsid w:val="007070C8"/>
    <w:rsid w:val="0070760D"/>
    <w:rsid w:val="00707A31"/>
    <w:rsid w:val="007141D0"/>
    <w:rsid w:val="00715977"/>
    <w:rsid w:val="00715C9A"/>
    <w:rsid w:val="007166FC"/>
    <w:rsid w:val="00716F83"/>
    <w:rsid w:val="007227C1"/>
    <w:rsid w:val="0072366D"/>
    <w:rsid w:val="007353D0"/>
    <w:rsid w:val="007418DF"/>
    <w:rsid w:val="00747EB2"/>
    <w:rsid w:val="007513A3"/>
    <w:rsid w:val="00752371"/>
    <w:rsid w:val="007570A1"/>
    <w:rsid w:val="0075770E"/>
    <w:rsid w:val="00762363"/>
    <w:rsid w:val="00766F63"/>
    <w:rsid w:val="0077088A"/>
    <w:rsid w:val="0077205C"/>
    <w:rsid w:val="00773222"/>
    <w:rsid w:val="00783047"/>
    <w:rsid w:val="007857CE"/>
    <w:rsid w:val="00786012"/>
    <w:rsid w:val="00792888"/>
    <w:rsid w:val="007951E9"/>
    <w:rsid w:val="00797096"/>
    <w:rsid w:val="007A22D0"/>
    <w:rsid w:val="007A64A2"/>
    <w:rsid w:val="007B2D15"/>
    <w:rsid w:val="007B334A"/>
    <w:rsid w:val="007B7A93"/>
    <w:rsid w:val="007D3729"/>
    <w:rsid w:val="007D5298"/>
    <w:rsid w:val="007D5D20"/>
    <w:rsid w:val="007D61D7"/>
    <w:rsid w:val="007E41CF"/>
    <w:rsid w:val="007F0E2A"/>
    <w:rsid w:val="007F1070"/>
    <w:rsid w:val="00806E5F"/>
    <w:rsid w:val="00811BE1"/>
    <w:rsid w:val="0081701D"/>
    <w:rsid w:val="00824AA3"/>
    <w:rsid w:val="008307F0"/>
    <w:rsid w:val="00831261"/>
    <w:rsid w:val="00831ACA"/>
    <w:rsid w:val="008334B4"/>
    <w:rsid w:val="00837B5A"/>
    <w:rsid w:val="00844D0E"/>
    <w:rsid w:val="00844DF5"/>
    <w:rsid w:val="008458F3"/>
    <w:rsid w:val="00845D5E"/>
    <w:rsid w:val="0084623E"/>
    <w:rsid w:val="00847415"/>
    <w:rsid w:val="00855BBE"/>
    <w:rsid w:val="008613C6"/>
    <w:rsid w:val="00862672"/>
    <w:rsid w:val="00865D7B"/>
    <w:rsid w:val="00865D89"/>
    <w:rsid w:val="00867A43"/>
    <w:rsid w:val="00873B6F"/>
    <w:rsid w:val="0087509B"/>
    <w:rsid w:val="00877387"/>
    <w:rsid w:val="0088311D"/>
    <w:rsid w:val="00890EBC"/>
    <w:rsid w:val="008929AC"/>
    <w:rsid w:val="00896150"/>
    <w:rsid w:val="008968AC"/>
    <w:rsid w:val="008978C2"/>
    <w:rsid w:val="008A0AC1"/>
    <w:rsid w:val="008A2142"/>
    <w:rsid w:val="008A5F27"/>
    <w:rsid w:val="008B5EA2"/>
    <w:rsid w:val="008B7F0E"/>
    <w:rsid w:val="008C12CE"/>
    <w:rsid w:val="008C1A18"/>
    <w:rsid w:val="008D0A9E"/>
    <w:rsid w:val="008D4425"/>
    <w:rsid w:val="008D7A69"/>
    <w:rsid w:val="008E2FBC"/>
    <w:rsid w:val="008E489B"/>
    <w:rsid w:val="008E50E5"/>
    <w:rsid w:val="008F0F81"/>
    <w:rsid w:val="008F14BB"/>
    <w:rsid w:val="008F2A24"/>
    <w:rsid w:val="008F3C45"/>
    <w:rsid w:val="008F7CE2"/>
    <w:rsid w:val="00900D3F"/>
    <w:rsid w:val="00906A87"/>
    <w:rsid w:val="00914620"/>
    <w:rsid w:val="00915925"/>
    <w:rsid w:val="009170C6"/>
    <w:rsid w:val="009253AE"/>
    <w:rsid w:val="00927DD1"/>
    <w:rsid w:val="0093018C"/>
    <w:rsid w:val="0093427C"/>
    <w:rsid w:val="00934CFE"/>
    <w:rsid w:val="00935450"/>
    <w:rsid w:val="009358C4"/>
    <w:rsid w:val="00940471"/>
    <w:rsid w:val="00944510"/>
    <w:rsid w:val="009473A8"/>
    <w:rsid w:val="009512D2"/>
    <w:rsid w:val="00952533"/>
    <w:rsid w:val="00954EFE"/>
    <w:rsid w:val="00955312"/>
    <w:rsid w:val="00955748"/>
    <w:rsid w:val="009612CB"/>
    <w:rsid w:val="00963485"/>
    <w:rsid w:val="00963509"/>
    <w:rsid w:val="00963832"/>
    <w:rsid w:val="009657F5"/>
    <w:rsid w:val="00972E8F"/>
    <w:rsid w:val="009759C5"/>
    <w:rsid w:val="00976408"/>
    <w:rsid w:val="00985317"/>
    <w:rsid w:val="00991CB5"/>
    <w:rsid w:val="00992D4E"/>
    <w:rsid w:val="00994F3B"/>
    <w:rsid w:val="009966CD"/>
    <w:rsid w:val="00996836"/>
    <w:rsid w:val="00997C17"/>
    <w:rsid w:val="009A6999"/>
    <w:rsid w:val="009B0FF1"/>
    <w:rsid w:val="009B1139"/>
    <w:rsid w:val="009B15C6"/>
    <w:rsid w:val="009B4C2C"/>
    <w:rsid w:val="009B62C2"/>
    <w:rsid w:val="009C2827"/>
    <w:rsid w:val="009C2D18"/>
    <w:rsid w:val="009C4B82"/>
    <w:rsid w:val="009C6104"/>
    <w:rsid w:val="009D0AE8"/>
    <w:rsid w:val="009D3EFF"/>
    <w:rsid w:val="009D550A"/>
    <w:rsid w:val="009E38A7"/>
    <w:rsid w:val="009E5B9D"/>
    <w:rsid w:val="009E62C3"/>
    <w:rsid w:val="009E6D6E"/>
    <w:rsid w:val="009F2998"/>
    <w:rsid w:val="009F2B7A"/>
    <w:rsid w:val="009F442E"/>
    <w:rsid w:val="00A00C63"/>
    <w:rsid w:val="00A04F94"/>
    <w:rsid w:val="00A05799"/>
    <w:rsid w:val="00A05B5C"/>
    <w:rsid w:val="00A1187D"/>
    <w:rsid w:val="00A119C0"/>
    <w:rsid w:val="00A13C0B"/>
    <w:rsid w:val="00A20C95"/>
    <w:rsid w:val="00A22E03"/>
    <w:rsid w:val="00A24AEF"/>
    <w:rsid w:val="00A34C1A"/>
    <w:rsid w:val="00A34EF4"/>
    <w:rsid w:val="00A4232C"/>
    <w:rsid w:val="00A43927"/>
    <w:rsid w:val="00A449C6"/>
    <w:rsid w:val="00A44A91"/>
    <w:rsid w:val="00A569A3"/>
    <w:rsid w:val="00A56DE8"/>
    <w:rsid w:val="00A606CE"/>
    <w:rsid w:val="00A61089"/>
    <w:rsid w:val="00A6680C"/>
    <w:rsid w:val="00A7152B"/>
    <w:rsid w:val="00A813D0"/>
    <w:rsid w:val="00A84CFB"/>
    <w:rsid w:val="00A9186A"/>
    <w:rsid w:val="00A97F1A"/>
    <w:rsid w:val="00AA005A"/>
    <w:rsid w:val="00AA0B7F"/>
    <w:rsid w:val="00AA2D94"/>
    <w:rsid w:val="00AA42B6"/>
    <w:rsid w:val="00AA6279"/>
    <w:rsid w:val="00AB5B7E"/>
    <w:rsid w:val="00AC44A4"/>
    <w:rsid w:val="00AD6059"/>
    <w:rsid w:val="00AE0B98"/>
    <w:rsid w:val="00AE11C5"/>
    <w:rsid w:val="00AE1425"/>
    <w:rsid w:val="00AE4E90"/>
    <w:rsid w:val="00AE5A55"/>
    <w:rsid w:val="00AE71C2"/>
    <w:rsid w:val="00AF0529"/>
    <w:rsid w:val="00AF0625"/>
    <w:rsid w:val="00AF38AD"/>
    <w:rsid w:val="00AF6DE4"/>
    <w:rsid w:val="00B02DE2"/>
    <w:rsid w:val="00B03306"/>
    <w:rsid w:val="00B0342F"/>
    <w:rsid w:val="00B07B32"/>
    <w:rsid w:val="00B1136A"/>
    <w:rsid w:val="00B130D8"/>
    <w:rsid w:val="00B16C26"/>
    <w:rsid w:val="00B22E5E"/>
    <w:rsid w:val="00B22E88"/>
    <w:rsid w:val="00B26B92"/>
    <w:rsid w:val="00B31B99"/>
    <w:rsid w:val="00B32A1C"/>
    <w:rsid w:val="00B3619C"/>
    <w:rsid w:val="00B41863"/>
    <w:rsid w:val="00B420F7"/>
    <w:rsid w:val="00B433E7"/>
    <w:rsid w:val="00B44BAE"/>
    <w:rsid w:val="00B44E30"/>
    <w:rsid w:val="00B44FA3"/>
    <w:rsid w:val="00B47E8F"/>
    <w:rsid w:val="00B50088"/>
    <w:rsid w:val="00B614CA"/>
    <w:rsid w:val="00B63890"/>
    <w:rsid w:val="00B65AB6"/>
    <w:rsid w:val="00B677E1"/>
    <w:rsid w:val="00B67A95"/>
    <w:rsid w:val="00B7366A"/>
    <w:rsid w:val="00B773D3"/>
    <w:rsid w:val="00B843BA"/>
    <w:rsid w:val="00B91C65"/>
    <w:rsid w:val="00B91D34"/>
    <w:rsid w:val="00B94FBC"/>
    <w:rsid w:val="00BA2192"/>
    <w:rsid w:val="00BA439F"/>
    <w:rsid w:val="00BA5EBE"/>
    <w:rsid w:val="00BA65D6"/>
    <w:rsid w:val="00BA70D1"/>
    <w:rsid w:val="00BA7C6C"/>
    <w:rsid w:val="00BA7FE9"/>
    <w:rsid w:val="00BB206E"/>
    <w:rsid w:val="00BB2B93"/>
    <w:rsid w:val="00BB3603"/>
    <w:rsid w:val="00BB5E54"/>
    <w:rsid w:val="00BB6B1C"/>
    <w:rsid w:val="00BC0E88"/>
    <w:rsid w:val="00BC3CC7"/>
    <w:rsid w:val="00BD1DF7"/>
    <w:rsid w:val="00BD2AC3"/>
    <w:rsid w:val="00BD59B6"/>
    <w:rsid w:val="00BD62C2"/>
    <w:rsid w:val="00BD7111"/>
    <w:rsid w:val="00BD7667"/>
    <w:rsid w:val="00BE1B89"/>
    <w:rsid w:val="00BE4390"/>
    <w:rsid w:val="00BE6599"/>
    <w:rsid w:val="00BE672F"/>
    <w:rsid w:val="00BE6D8A"/>
    <w:rsid w:val="00BF0BFC"/>
    <w:rsid w:val="00BF34A5"/>
    <w:rsid w:val="00BF4620"/>
    <w:rsid w:val="00BF7751"/>
    <w:rsid w:val="00C01F7E"/>
    <w:rsid w:val="00C02614"/>
    <w:rsid w:val="00C04DAA"/>
    <w:rsid w:val="00C0727C"/>
    <w:rsid w:val="00C10C8A"/>
    <w:rsid w:val="00C11E5B"/>
    <w:rsid w:val="00C12E02"/>
    <w:rsid w:val="00C13F32"/>
    <w:rsid w:val="00C1524E"/>
    <w:rsid w:val="00C20E49"/>
    <w:rsid w:val="00C22E04"/>
    <w:rsid w:val="00C23652"/>
    <w:rsid w:val="00C24E02"/>
    <w:rsid w:val="00C25477"/>
    <w:rsid w:val="00C40799"/>
    <w:rsid w:val="00C52261"/>
    <w:rsid w:val="00C55E96"/>
    <w:rsid w:val="00C607C7"/>
    <w:rsid w:val="00C616F3"/>
    <w:rsid w:val="00C62D6C"/>
    <w:rsid w:val="00C67E00"/>
    <w:rsid w:val="00C709CA"/>
    <w:rsid w:val="00C746E3"/>
    <w:rsid w:val="00C8050C"/>
    <w:rsid w:val="00C8086E"/>
    <w:rsid w:val="00C92DDA"/>
    <w:rsid w:val="00C952A2"/>
    <w:rsid w:val="00C9756F"/>
    <w:rsid w:val="00CA3D46"/>
    <w:rsid w:val="00CA561D"/>
    <w:rsid w:val="00CA5BAB"/>
    <w:rsid w:val="00CB54AF"/>
    <w:rsid w:val="00CB7EE5"/>
    <w:rsid w:val="00CC0031"/>
    <w:rsid w:val="00CC04CF"/>
    <w:rsid w:val="00CC790C"/>
    <w:rsid w:val="00CD1EE6"/>
    <w:rsid w:val="00CE0A13"/>
    <w:rsid w:val="00CE2154"/>
    <w:rsid w:val="00CE777D"/>
    <w:rsid w:val="00CE7D16"/>
    <w:rsid w:val="00CF1312"/>
    <w:rsid w:val="00CF50D1"/>
    <w:rsid w:val="00CF5982"/>
    <w:rsid w:val="00D063BD"/>
    <w:rsid w:val="00D11215"/>
    <w:rsid w:val="00D12D81"/>
    <w:rsid w:val="00D1369A"/>
    <w:rsid w:val="00D159C9"/>
    <w:rsid w:val="00D16F8F"/>
    <w:rsid w:val="00D2002D"/>
    <w:rsid w:val="00D23176"/>
    <w:rsid w:val="00D2351C"/>
    <w:rsid w:val="00D25638"/>
    <w:rsid w:val="00D26534"/>
    <w:rsid w:val="00D34CBC"/>
    <w:rsid w:val="00D35854"/>
    <w:rsid w:val="00D40FC0"/>
    <w:rsid w:val="00D437C6"/>
    <w:rsid w:val="00D43C2D"/>
    <w:rsid w:val="00D5042B"/>
    <w:rsid w:val="00D53310"/>
    <w:rsid w:val="00D53CD8"/>
    <w:rsid w:val="00D56782"/>
    <w:rsid w:val="00D62BE5"/>
    <w:rsid w:val="00D6702B"/>
    <w:rsid w:val="00D7617D"/>
    <w:rsid w:val="00D846F2"/>
    <w:rsid w:val="00D865F5"/>
    <w:rsid w:val="00D872A5"/>
    <w:rsid w:val="00D90C97"/>
    <w:rsid w:val="00D91A6B"/>
    <w:rsid w:val="00D936F9"/>
    <w:rsid w:val="00D961CE"/>
    <w:rsid w:val="00D96A17"/>
    <w:rsid w:val="00DA34E7"/>
    <w:rsid w:val="00DA3BF1"/>
    <w:rsid w:val="00DA769F"/>
    <w:rsid w:val="00DB0660"/>
    <w:rsid w:val="00DB1094"/>
    <w:rsid w:val="00DB4A68"/>
    <w:rsid w:val="00DB7BA9"/>
    <w:rsid w:val="00DC1EDD"/>
    <w:rsid w:val="00DC276C"/>
    <w:rsid w:val="00DC4657"/>
    <w:rsid w:val="00DC5223"/>
    <w:rsid w:val="00DD18A1"/>
    <w:rsid w:val="00DD6A04"/>
    <w:rsid w:val="00DE6667"/>
    <w:rsid w:val="00DF3FF2"/>
    <w:rsid w:val="00E023A4"/>
    <w:rsid w:val="00E031F0"/>
    <w:rsid w:val="00E14DCA"/>
    <w:rsid w:val="00E17553"/>
    <w:rsid w:val="00E248D5"/>
    <w:rsid w:val="00E2537B"/>
    <w:rsid w:val="00E31479"/>
    <w:rsid w:val="00E31EAE"/>
    <w:rsid w:val="00E332E8"/>
    <w:rsid w:val="00E40001"/>
    <w:rsid w:val="00E43F7C"/>
    <w:rsid w:val="00E45BAC"/>
    <w:rsid w:val="00E5715C"/>
    <w:rsid w:val="00E57644"/>
    <w:rsid w:val="00E577E8"/>
    <w:rsid w:val="00E603B5"/>
    <w:rsid w:val="00E6097D"/>
    <w:rsid w:val="00E615DE"/>
    <w:rsid w:val="00E633B9"/>
    <w:rsid w:val="00E63E43"/>
    <w:rsid w:val="00E64651"/>
    <w:rsid w:val="00E661C7"/>
    <w:rsid w:val="00E70E71"/>
    <w:rsid w:val="00E72F77"/>
    <w:rsid w:val="00E747C1"/>
    <w:rsid w:val="00E77068"/>
    <w:rsid w:val="00E817DA"/>
    <w:rsid w:val="00E84CA8"/>
    <w:rsid w:val="00E868CC"/>
    <w:rsid w:val="00E921CD"/>
    <w:rsid w:val="00E927A2"/>
    <w:rsid w:val="00E936C3"/>
    <w:rsid w:val="00E95E97"/>
    <w:rsid w:val="00EA0C59"/>
    <w:rsid w:val="00EA4AFE"/>
    <w:rsid w:val="00EB000C"/>
    <w:rsid w:val="00EB0511"/>
    <w:rsid w:val="00EB0B30"/>
    <w:rsid w:val="00EB340C"/>
    <w:rsid w:val="00EC0AEF"/>
    <w:rsid w:val="00EC69EE"/>
    <w:rsid w:val="00ED6B53"/>
    <w:rsid w:val="00EE016E"/>
    <w:rsid w:val="00EF1BAE"/>
    <w:rsid w:val="00EF3BCD"/>
    <w:rsid w:val="00EF4136"/>
    <w:rsid w:val="00EF5C1F"/>
    <w:rsid w:val="00EF62C0"/>
    <w:rsid w:val="00EF6AB3"/>
    <w:rsid w:val="00F0225A"/>
    <w:rsid w:val="00F05B90"/>
    <w:rsid w:val="00F140B4"/>
    <w:rsid w:val="00F15EFD"/>
    <w:rsid w:val="00F25BD3"/>
    <w:rsid w:val="00F31B8C"/>
    <w:rsid w:val="00F371C4"/>
    <w:rsid w:val="00F421E0"/>
    <w:rsid w:val="00F467D4"/>
    <w:rsid w:val="00F50E0E"/>
    <w:rsid w:val="00F51912"/>
    <w:rsid w:val="00F5279C"/>
    <w:rsid w:val="00F5281F"/>
    <w:rsid w:val="00F52BDC"/>
    <w:rsid w:val="00F54389"/>
    <w:rsid w:val="00F54DB3"/>
    <w:rsid w:val="00F658CB"/>
    <w:rsid w:val="00F65A25"/>
    <w:rsid w:val="00F65F5E"/>
    <w:rsid w:val="00F660ED"/>
    <w:rsid w:val="00F70FAC"/>
    <w:rsid w:val="00F750BF"/>
    <w:rsid w:val="00F767E9"/>
    <w:rsid w:val="00F84972"/>
    <w:rsid w:val="00F850CB"/>
    <w:rsid w:val="00F868F7"/>
    <w:rsid w:val="00F86F39"/>
    <w:rsid w:val="00F918E6"/>
    <w:rsid w:val="00F93702"/>
    <w:rsid w:val="00F94F03"/>
    <w:rsid w:val="00F965BE"/>
    <w:rsid w:val="00F9664F"/>
    <w:rsid w:val="00FA3467"/>
    <w:rsid w:val="00FA6FDC"/>
    <w:rsid w:val="00FA73D1"/>
    <w:rsid w:val="00FB341F"/>
    <w:rsid w:val="00FB4B03"/>
    <w:rsid w:val="00FB5937"/>
    <w:rsid w:val="00FB72F6"/>
    <w:rsid w:val="00FB7507"/>
    <w:rsid w:val="00FC2D81"/>
    <w:rsid w:val="00FC65B4"/>
    <w:rsid w:val="00FC7750"/>
    <w:rsid w:val="00FE35BB"/>
    <w:rsid w:val="00FE39EB"/>
    <w:rsid w:val="00FE4C87"/>
    <w:rsid w:val="00FE7023"/>
    <w:rsid w:val="00FE7417"/>
    <w:rsid w:val="00FF0E91"/>
    <w:rsid w:val="00FF2CE5"/>
    <w:rsid w:val="00FF5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CD8AAC"/>
  <w15:docId w15:val="{BE19026E-FDFF-4B76-A369-9287FF912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B15C6"/>
    <w:pPr>
      <w:ind w:left="720"/>
      <w:contextualSpacing/>
    </w:pPr>
  </w:style>
  <w:style w:type="character" w:styleId="Hipercze">
    <w:name w:val="Hyperlink"/>
    <w:basedOn w:val="Domylnaczcionkaakapitu"/>
    <w:uiPriority w:val="99"/>
    <w:unhideWhenUsed/>
    <w:rsid w:val="008D7A69"/>
    <w:rPr>
      <w:color w:val="0563C1" w:themeColor="hyperlink"/>
      <w:u w:val="single"/>
    </w:rPr>
  </w:style>
  <w:style w:type="character" w:styleId="Odwoaniedokomentarza">
    <w:name w:val="annotation reference"/>
    <w:basedOn w:val="Domylnaczcionkaakapitu"/>
    <w:uiPriority w:val="99"/>
    <w:semiHidden/>
    <w:unhideWhenUsed/>
    <w:rsid w:val="007418DF"/>
    <w:rPr>
      <w:sz w:val="16"/>
      <w:szCs w:val="16"/>
    </w:rPr>
  </w:style>
  <w:style w:type="paragraph" w:styleId="Tekstkomentarza">
    <w:name w:val="annotation text"/>
    <w:basedOn w:val="Normalny"/>
    <w:link w:val="TekstkomentarzaZnak"/>
    <w:uiPriority w:val="99"/>
    <w:unhideWhenUsed/>
    <w:rsid w:val="007418DF"/>
    <w:rPr>
      <w:sz w:val="20"/>
      <w:szCs w:val="20"/>
    </w:rPr>
  </w:style>
  <w:style w:type="character" w:customStyle="1" w:styleId="TekstkomentarzaZnak">
    <w:name w:val="Tekst komentarza Znak"/>
    <w:basedOn w:val="Domylnaczcionkaakapitu"/>
    <w:link w:val="Tekstkomentarza"/>
    <w:uiPriority w:val="99"/>
    <w:rsid w:val="007418DF"/>
    <w:rPr>
      <w:sz w:val="20"/>
      <w:szCs w:val="20"/>
    </w:rPr>
  </w:style>
  <w:style w:type="paragraph" w:styleId="Tematkomentarza">
    <w:name w:val="annotation subject"/>
    <w:basedOn w:val="Tekstkomentarza"/>
    <w:next w:val="Tekstkomentarza"/>
    <w:link w:val="TematkomentarzaZnak"/>
    <w:uiPriority w:val="99"/>
    <w:semiHidden/>
    <w:unhideWhenUsed/>
    <w:rsid w:val="007418DF"/>
    <w:rPr>
      <w:b/>
      <w:bCs/>
    </w:rPr>
  </w:style>
  <w:style w:type="character" w:customStyle="1" w:styleId="TematkomentarzaZnak">
    <w:name w:val="Temat komentarza Znak"/>
    <w:basedOn w:val="TekstkomentarzaZnak"/>
    <w:link w:val="Tematkomentarza"/>
    <w:uiPriority w:val="99"/>
    <w:semiHidden/>
    <w:rsid w:val="007418DF"/>
    <w:rPr>
      <w:b/>
      <w:bCs/>
      <w:sz w:val="20"/>
      <w:szCs w:val="20"/>
    </w:rPr>
  </w:style>
  <w:style w:type="paragraph" w:styleId="Tekstdymka">
    <w:name w:val="Balloon Text"/>
    <w:basedOn w:val="Normalny"/>
    <w:link w:val="TekstdymkaZnak"/>
    <w:uiPriority w:val="99"/>
    <w:semiHidden/>
    <w:unhideWhenUsed/>
    <w:rsid w:val="007418DF"/>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18DF"/>
    <w:rPr>
      <w:rFonts w:ascii="Segoe UI" w:hAnsi="Segoe UI" w:cs="Segoe UI"/>
      <w:sz w:val="18"/>
      <w:szCs w:val="18"/>
    </w:rPr>
  </w:style>
  <w:style w:type="paragraph" w:styleId="Nagwek">
    <w:name w:val="header"/>
    <w:basedOn w:val="Normalny"/>
    <w:link w:val="NagwekZnak"/>
    <w:uiPriority w:val="99"/>
    <w:unhideWhenUsed/>
    <w:rsid w:val="00D62BE5"/>
    <w:pPr>
      <w:tabs>
        <w:tab w:val="center" w:pos="4536"/>
        <w:tab w:val="right" w:pos="9072"/>
      </w:tabs>
    </w:pPr>
  </w:style>
  <w:style w:type="character" w:customStyle="1" w:styleId="NagwekZnak">
    <w:name w:val="Nagłówek Znak"/>
    <w:basedOn w:val="Domylnaczcionkaakapitu"/>
    <w:link w:val="Nagwek"/>
    <w:uiPriority w:val="99"/>
    <w:rsid w:val="00D62BE5"/>
  </w:style>
  <w:style w:type="paragraph" w:styleId="Stopka">
    <w:name w:val="footer"/>
    <w:basedOn w:val="Normalny"/>
    <w:link w:val="StopkaZnak"/>
    <w:uiPriority w:val="99"/>
    <w:unhideWhenUsed/>
    <w:rsid w:val="00D62BE5"/>
    <w:pPr>
      <w:tabs>
        <w:tab w:val="center" w:pos="4536"/>
        <w:tab w:val="right" w:pos="9072"/>
      </w:tabs>
    </w:pPr>
  </w:style>
  <w:style w:type="character" w:customStyle="1" w:styleId="StopkaZnak">
    <w:name w:val="Stopka Znak"/>
    <w:basedOn w:val="Domylnaczcionkaakapitu"/>
    <w:link w:val="Stopka"/>
    <w:uiPriority w:val="99"/>
    <w:rsid w:val="00D62BE5"/>
  </w:style>
  <w:style w:type="paragraph" w:customStyle="1" w:styleId="Pismowylicz">
    <w:name w:val="Pismo_wylicz"/>
    <w:basedOn w:val="Normalny"/>
    <w:qFormat/>
    <w:rsid w:val="00EA0C59"/>
    <w:pPr>
      <w:suppressAutoHyphens/>
      <w:spacing w:line="269" w:lineRule="atLeast"/>
      <w:ind w:left="340" w:hanging="255"/>
      <w:jc w:val="both"/>
      <w:textAlignment w:val="center"/>
    </w:pPr>
    <w:rPr>
      <w:rFonts w:ascii="Bliss 2 Regular" w:eastAsia="Times New Roman" w:hAnsi="Bliss 2 Regular" w:cs="Bliss 2 Regular"/>
      <w:color w:val="000000"/>
      <w:kern w:val="2"/>
      <w:sz w:val="21"/>
      <w:szCs w:val="21"/>
    </w:rPr>
  </w:style>
  <w:style w:type="paragraph" w:styleId="Poprawka">
    <w:name w:val="Revision"/>
    <w:hidden/>
    <w:uiPriority w:val="99"/>
    <w:semiHidden/>
    <w:rsid w:val="00EF4136"/>
  </w:style>
  <w:style w:type="paragraph" w:styleId="Tekstpodstawowy">
    <w:name w:val="Body Text"/>
    <w:basedOn w:val="Normalny"/>
    <w:link w:val="TekstpodstawowyZnak"/>
    <w:rsid w:val="007570A1"/>
    <w:pPr>
      <w:suppressAutoHyphens/>
      <w:spacing w:line="100" w:lineRule="atLeast"/>
    </w:pPr>
    <w:rPr>
      <w:rFonts w:eastAsia="Times New Roman"/>
      <w:sz w:val="20"/>
      <w:szCs w:val="20"/>
      <w:lang w:eastAsia="zh-CN"/>
    </w:rPr>
  </w:style>
  <w:style w:type="character" w:customStyle="1" w:styleId="TekstpodstawowyZnak">
    <w:name w:val="Tekst podstawowy Znak"/>
    <w:basedOn w:val="Domylnaczcionkaakapitu"/>
    <w:link w:val="Tekstpodstawowy"/>
    <w:rsid w:val="007570A1"/>
    <w:rPr>
      <w:rFonts w:eastAsia="Times New Roman"/>
      <w:sz w:val="20"/>
      <w:szCs w:val="20"/>
      <w:lang w:eastAsia="zh-CN"/>
    </w:rPr>
  </w:style>
  <w:style w:type="paragraph" w:customStyle="1" w:styleId="Default">
    <w:name w:val="Default"/>
    <w:rsid w:val="007570A1"/>
    <w:pPr>
      <w:suppressAutoHyphens/>
      <w:autoSpaceDE w:val="0"/>
    </w:pPr>
    <w:rPr>
      <w:rFonts w:eastAsia="Calibri"/>
      <w:color w:val="000000"/>
      <w:sz w:val="24"/>
      <w:szCs w:val="24"/>
      <w:lang w:eastAsia="zh-CN"/>
    </w:rPr>
  </w:style>
  <w:style w:type="character" w:customStyle="1" w:styleId="TekstkomentarzaZnak2">
    <w:name w:val="Tekst komentarza Znak2"/>
    <w:uiPriority w:val="99"/>
    <w:rsid w:val="004B590A"/>
    <w:rPr>
      <w:lang w:eastAsia="ar-SA"/>
    </w:rPr>
  </w:style>
  <w:style w:type="character" w:customStyle="1" w:styleId="Bodytext2">
    <w:name w:val="Body text (2)_"/>
    <w:link w:val="Bodytext20"/>
    <w:rsid w:val="00D56782"/>
    <w:rPr>
      <w:rFonts w:eastAsia="Times New Roman"/>
      <w:shd w:val="clear" w:color="auto" w:fill="FFFFFF"/>
    </w:rPr>
  </w:style>
  <w:style w:type="paragraph" w:customStyle="1" w:styleId="Bodytext20">
    <w:name w:val="Body text (2)"/>
    <w:basedOn w:val="Normalny"/>
    <w:link w:val="Bodytext2"/>
    <w:rsid w:val="00D56782"/>
    <w:pPr>
      <w:widowControl w:val="0"/>
      <w:shd w:val="clear" w:color="auto" w:fill="FFFFFF"/>
      <w:spacing w:before="360" w:after="660" w:line="0" w:lineRule="atLeast"/>
      <w:ind w:hanging="740"/>
    </w:pPr>
    <w:rPr>
      <w:rFonts w:eastAsia="Times New Roman"/>
    </w:rPr>
  </w:style>
  <w:style w:type="character" w:customStyle="1" w:styleId="ND">
    <w:name w:val="ND"/>
    <w:rsid w:val="00330CE0"/>
  </w:style>
  <w:style w:type="character" w:styleId="Uwydatnienie">
    <w:name w:val="Emphasis"/>
    <w:qFormat/>
    <w:rsid w:val="00330CE0"/>
    <w:rPr>
      <w:i/>
      <w:iCs/>
    </w:rPr>
  </w:style>
  <w:style w:type="paragraph" w:customStyle="1" w:styleId="Normalnywcity">
    <w:name w:val="Normalny wcięty"/>
    <w:rsid w:val="00330CE0"/>
    <w:pPr>
      <w:suppressAutoHyphens/>
      <w:ind w:firstLine="425"/>
      <w:jc w:val="both"/>
    </w:pPr>
    <w:rPr>
      <w:rFonts w:eastAsia="Times New Roman"/>
      <w:sz w:val="20"/>
      <w:szCs w:val="20"/>
      <w:lang w:eastAsia="zh-CN"/>
    </w:rPr>
  </w:style>
  <w:style w:type="character" w:customStyle="1" w:styleId="TekstkomentarzaZnak4">
    <w:name w:val="Tekst komentarza Znak4"/>
    <w:uiPriority w:val="99"/>
    <w:rsid w:val="00330CE0"/>
    <w:rPr>
      <w:lang w:eastAsia="zh-CN"/>
    </w:rPr>
  </w:style>
  <w:style w:type="paragraph" w:customStyle="1" w:styleId="Lnum1st">
    <w:name w:val="Lnum 1st"/>
    <w:basedOn w:val="Normalny"/>
    <w:rsid w:val="00C607C7"/>
    <w:pPr>
      <w:suppressAutoHyphens/>
      <w:spacing w:line="100" w:lineRule="atLeast"/>
      <w:ind w:left="425" w:hanging="425"/>
    </w:pPr>
    <w:rPr>
      <w:rFonts w:eastAsia="Times New Roman"/>
      <w:sz w:val="20"/>
      <w:szCs w:val="20"/>
      <w:lang w:eastAsia="zh-CN"/>
    </w:rPr>
  </w:style>
  <w:style w:type="paragraph" w:styleId="Lista">
    <w:name w:val="List"/>
    <w:basedOn w:val="Tekstpodstawowy"/>
    <w:rsid w:val="00C04DAA"/>
    <w:pPr>
      <w:jc w:val="both"/>
    </w:pPr>
    <w:rPr>
      <w:rFonts w:cs="Arial"/>
    </w:rPr>
  </w:style>
  <w:style w:type="paragraph" w:customStyle="1" w:styleId="Akapitzlist1">
    <w:name w:val="Akapit z listą1"/>
    <w:basedOn w:val="Normalny"/>
    <w:rsid w:val="0030523E"/>
    <w:pPr>
      <w:suppressAutoHyphens/>
      <w:spacing w:line="100" w:lineRule="atLeast"/>
      <w:ind w:left="720"/>
    </w:pPr>
    <w:rPr>
      <w:rFonts w:eastAsia="Times New Roman"/>
      <w:sz w:val="20"/>
      <w:szCs w:val="20"/>
      <w:lang w:eastAsia="zh-CN"/>
    </w:rPr>
  </w:style>
  <w:style w:type="character" w:customStyle="1" w:styleId="niedziel">
    <w:name w:val="nie dziel"/>
    <w:qFormat/>
    <w:rsid w:val="004C5BF0"/>
  </w:style>
  <w:style w:type="paragraph" w:customStyle="1" w:styleId="pf0">
    <w:name w:val="pf0"/>
    <w:basedOn w:val="Normalny"/>
    <w:rsid w:val="00806E5F"/>
    <w:pPr>
      <w:spacing w:before="100" w:beforeAutospacing="1" w:after="100" w:afterAutospacing="1"/>
    </w:pPr>
    <w:rPr>
      <w:rFonts w:eastAsia="Times New Roman"/>
      <w:sz w:val="24"/>
      <w:szCs w:val="24"/>
    </w:rPr>
  </w:style>
  <w:style w:type="character" w:customStyle="1" w:styleId="cf01">
    <w:name w:val="cf01"/>
    <w:basedOn w:val="Domylnaczcionkaakapitu"/>
    <w:rsid w:val="00806E5F"/>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284588">
      <w:bodyDiv w:val="1"/>
      <w:marLeft w:val="0"/>
      <w:marRight w:val="0"/>
      <w:marTop w:val="0"/>
      <w:marBottom w:val="0"/>
      <w:divBdr>
        <w:top w:val="none" w:sz="0" w:space="0" w:color="auto"/>
        <w:left w:val="none" w:sz="0" w:space="0" w:color="auto"/>
        <w:bottom w:val="none" w:sz="0" w:space="0" w:color="auto"/>
        <w:right w:val="none" w:sz="0" w:space="0" w:color="auto"/>
      </w:divBdr>
      <w:divsChild>
        <w:div w:id="756755170">
          <w:marLeft w:val="0"/>
          <w:marRight w:val="0"/>
          <w:marTop w:val="0"/>
          <w:marBottom w:val="0"/>
          <w:divBdr>
            <w:top w:val="none" w:sz="0" w:space="0" w:color="auto"/>
            <w:left w:val="none" w:sz="0" w:space="0" w:color="auto"/>
            <w:bottom w:val="none" w:sz="0" w:space="0" w:color="auto"/>
            <w:right w:val="none" w:sz="0" w:space="0" w:color="auto"/>
          </w:divBdr>
        </w:div>
        <w:div w:id="1093207895">
          <w:marLeft w:val="0"/>
          <w:marRight w:val="0"/>
          <w:marTop w:val="0"/>
          <w:marBottom w:val="0"/>
          <w:divBdr>
            <w:top w:val="none" w:sz="0" w:space="0" w:color="auto"/>
            <w:left w:val="none" w:sz="0" w:space="0" w:color="auto"/>
            <w:bottom w:val="none" w:sz="0" w:space="0" w:color="auto"/>
            <w:right w:val="none" w:sz="0" w:space="0" w:color="auto"/>
          </w:divBdr>
        </w:div>
      </w:divsChild>
    </w:div>
    <w:div w:id="529732354">
      <w:bodyDiv w:val="1"/>
      <w:marLeft w:val="0"/>
      <w:marRight w:val="0"/>
      <w:marTop w:val="0"/>
      <w:marBottom w:val="0"/>
      <w:divBdr>
        <w:top w:val="none" w:sz="0" w:space="0" w:color="auto"/>
        <w:left w:val="none" w:sz="0" w:space="0" w:color="auto"/>
        <w:bottom w:val="none" w:sz="0" w:space="0" w:color="auto"/>
        <w:right w:val="none" w:sz="0" w:space="0" w:color="auto"/>
      </w:divBdr>
      <w:divsChild>
        <w:div w:id="733624676">
          <w:marLeft w:val="0"/>
          <w:marRight w:val="0"/>
          <w:marTop w:val="0"/>
          <w:marBottom w:val="0"/>
          <w:divBdr>
            <w:top w:val="none" w:sz="0" w:space="0" w:color="auto"/>
            <w:left w:val="none" w:sz="0" w:space="0" w:color="auto"/>
            <w:bottom w:val="none" w:sz="0" w:space="0" w:color="auto"/>
            <w:right w:val="none" w:sz="0" w:space="0" w:color="auto"/>
          </w:divBdr>
        </w:div>
        <w:div w:id="1439987571">
          <w:marLeft w:val="0"/>
          <w:marRight w:val="0"/>
          <w:marTop w:val="0"/>
          <w:marBottom w:val="0"/>
          <w:divBdr>
            <w:top w:val="none" w:sz="0" w:space="0" w:color="auto"/>
            <w:left w:val="none" w:sz="0" w:space="0" w:color="auto"/>
            <w:bottom w:val="none" w:sz="0" w:space="0" w:color="auto"/>
            <w:right w:val="none" w:sz="0" w:space="0" w:color="auto"/>
          </w:divBdr>
        </w:div>
      </w:divsChild>
    </w:div>
    <w:div w:id="99996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0ED0E-8A11-4DEB-83A8-389BC0543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47</Pages>
  <Words>21063</Words>
  <Characters>126384</Characters>
  <Application>Microsoft Office Word</Application>
  <DocSecurity>0</DocSecurity>
  <Lines>1053</Lines>
  <Paragraphs>294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Mariusz Barnaś</cp:lastModifiedBy>
  <cp:revision>5</cp:revision>
  <dcterms:created xsi:type="dcterms:W3CDTF">2025-12-22T09:29:00Z</dcterms:created>
  <dcterms:modified xsi:type="dcterms:W3CDTF">2025-12-22T10:28:00Z</dcterms:modified>
</cp:coreProperties>
</file>